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C46E5" w14:textId="43A1B86B" w:rsidR="00877419" w:rsidRPr="008705E1" w:rsidRDefault="00F35CAF" w:rsidP="00877419">
      <w:pPr>
        <w:spacing w:line="200" w:lineRule="exact"/>
        <w:jc w:val="center"/>
        <w:rPr>
          <w:rFonts w:ascii="Cambria" w:hAnsi="Cambria"/>
          <w:b/>
          <w:bCs/>
          <w:sz w:val="24"/>
          <w:szCs w:val="24"/>
          <w:lang w:val="ro-RO"/>
        </w:rPr>
      </w:pP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sidRPr="008705E1">
        <w:rPr>
          <w:b/>
          <w:bCs/>
          <w:noProof/>
          <w:lang w:val="ro-RO"/>
        </w:rPr>
        <w:tab/>
      </w:r>
      <w:r w:rsidRPr="008705E1">
        <w:rPr>
          <w:b/>
          <w:bCs/>
          <w:noProof/>
          <w:lang w:val="ro-RO"/>
        </w:rPr>
        <w:tab/>
        <w:t xml:space="preserve">ANEXA </w:t>
      </w:r>
      <w:r w:rsidR="0099762E">
        <w:rPr>
          <w:b/>
          <w:bCs/>
          <w:noProof/>
          <w:lang w:val="ro-RO"/>
        </w:rPr>
        <w:t>....</w:t>
      </w:r>
    </w:p>
    <w:p w14:paraId="26891F28" w14:textId="740A5A92" w:rsidR="00877419" w:rsidRPr="001E06B8" w:rsidRDefault="00877419" w:rsidP="00877419">
      <w:pPr>
        <w:spacing w:line="200" w:lineRule="exact"/>
        <w:jc w:val="center"/>
        <w:rPr>
          <w:rFonts w:ascii="Cambria" w:hAnsi="Cambria"/>
          <w:sz w:val="24"/>
          <w:szCs w:val="24"/>
          <w:lang w:val="ro-RO"/>
        </w:rPr>
      </w:pPr>
    </w:p>
    <w:p w14:paraId="42E12030" w14:textId="3FA4FAE1" w:rsidR="000B3971" w:rsidRPr="001E06B8" w:rsidRDefault="0099349E" w:rsidP="00877419">
      <w:pPr>
        <w:ind w:right="1095"/>
        <w:jc w:val="center"/>
        <w:rPr>
          <w:rFonts w:ascii="Cambria" w:eastAsia="Trebuchet MS" w:hAnsi="Cambria" w:cs="Trebuchet MS"/>
          <w:sz w:val="24"/>
          <w:szCs w:val="24"/>
          <w:lang w:val="ro-RO"/>
        </w:rPr>
      </w:pPr>
      <w:r w:rsidRPr="001E06B8">
        <w:rPr>
          <w:rFonts w:ascii="Cambria" w:eastAsia="Trebuchet MS" w:hAnsi="Cambria" w:cs="Trebuchet MS"/>
          <w:b/>
          <w:spacing w:val="-1"/>
          <w:sz w:val="24"/>
          <w:szCs w:val="24"/>
          <w:lang w:val="ro-RO"/>
        </w:rPr>
        <w:t>CONTRAC</w:t>
      </w:r>
      <w:r w:rsidRPr="001E06B8">
        <w:rPr>
          <w:rFonts w:ascii="Cambria" w:eastAsia="Trebuchet MS" w:hAnsi="Cambria" w:cs="Trebuchet MS"/>
          <w:b/>
          <w:sz w:val="24"/>
          <w:szCs w:val="24"/>
          <w:lang w:val="ro-RO"/>
        </w:rPr>
        <w:t>T</w:t>
      </w:r>
      <w:r w:rsidRPr="001E06B8">
        <w:rPr>
          <w:rFonts w:ascii="Cambria" w:eastAsia="Trebuchet MS" w:hAnsi="Cambria" w:cs="Trebuchet MS"/>
          <w:b/>
          <w:spacing w:val="31"/>
          <w:sz w:val="24"/>
          <w:szCs w:val="24"/>
          <w:lang w:val="ro-RO"/>
        </w:rPr>
        <w:t xml:space="preserve"> </w:t>
      </w:r>
      <w:r w:rsidRPr="001E06B8">
        <w:rPr>
          <w:rFonts w:ascii="Cambria" w:eastAsia="Trebuchet MS" w:hAnsi="Cambria" w:cs="Trebuchet MS"/>
          <w:b/>
          <w:spacing w:val="-1"/>
          <w:sz w:val="24"/>
          <w:szCs w:val="24"/>
          <w:lang w:val="ro-RO"/>
        </w:rPr>
        <w:t>D</w:t>
      </w:r>
      <w:r w:rsidRPr="001E06B8">
        <w:rPr>
          <w:rFonts w:ascii="Cambria" w:eastAsia="Trebuchet MS" w:hAnsi="Cambria" w:cs="Trebuchet MS"/>
          <w:b/>
          <w:sz w:val="24"/>
          <w:szCs w:val="24"/>
          <w:lang w:val="ro-RO"/>
        </w:rPr>
        <w:t>E</w:t>
      </w:r>
      <w:r w:rsidR="00877419" w:rsidRPr="001E06B8">
        <w:rPr>
          <w:rFonts w:ascii="Cambria" w:eastAsia="Trebuchet MS" w:hAnsi="Cambria" w:cs="Trebuchet MS"/>
          <w:b/>
          <w:spacing w:val="8"/>
          <w:sz w:val="24"/>
          <w:szCs w:val="24"/>
          <w:lang w:val="ro-RO"/>
        </w:rPr>
        <w:t xml:space="preserve"> </w:t>
      </w:r>
      <w:r w:rsidRPr="001E06B8">
        <w:rPr>
          <w:rFonts w:ascii="Cambria" w:eastAsia="Trebuchet MS" w:hAnsi="Cambria" w:cs="Trebuchet MS"/>
          <w:b/>
          <w:spacing w:val="-1"/>
          <w:w w:val="103"/>
          <w:sz w:val="24"/>
          <w:szCs w:val="24"/>
          <w:lang w:val="ro-RO"/>
        </w:rPr>
        <w:t>FINA</w:t>
      </w:r>
      <w:r w:rsidRPr="001E06B8">
        <w:rPr>
          <w:rFonts w:ascii="Cambria" w:eastAsia="Trebuchet MS" w:hAnsi="Cambria" w:cs="Trebuchet MS"/>
          <w:b/>
          <w:spacing w:val="-2"/>
          <w:w w:val="103"/>
          <w:sz w:val="24"/>
          <w:szCs w:val="24"/>
          <w:lang w:val="ro-RO"/>
        </w:rPr>
        <w:t>N</w:t>
      </w:r>
      <w:r w:rsidRPr="001E06B8">
        <w:rPr>
          <w:rFonts w:ascii="Cambria" w:eastAsia="Trebuchet MS" w:hAnsi="Cambria" w:cs="Trebuchet MS"/>
          <w:b/>
          <w:w w:val="103"/>
          <w:sz w:val="24"/>
          <w:szCs w:val="24"/>
          <w:lang w:val="ro-RO"/>
        </w:rPr>
        <w:t>ȚARE</w:t>
      </w:r>
    </w:p>
    <w:p w14:paraId="519C9A7E" w14:textId="4026E119" w:rsidR="000B3971" w:rsidRPr="001E06B8" w:rsidRDefault="0099349E" w:rsidP="00877419">
      <w:pPr>
        <w:spacing w:before="7"/>
        <w:ind w:right="1431"/>
        <w:jc w:val="center"/>
        <w:rPr>
          <w:rFonts w:ascii="Cambria" w:eastAsia="Trebuchet MS" w:hAnsi="Cambria" w:cs="Trebuchet MS"/>
          <w:b/>
          <w:w w:val="103"/>
          <w:sz w:val="24"/>
          <w:szCs w:val="24"/>
          <w:lang w:val="ro-RO"/>
        </w:rPr>
      </w:pPr>
      <w:r w:rsidRPr="001E06B8">
        <w:rPr>
          <w:rFonts w:ascii="Cambria" w:eastAsia="Trebuchet MS" w:hAnsi="Cambria" w:cs="Trebuchet MS"/>
          <w:b/>
          <w:spacing w:val="1"/>
          <w:sz w:val="24"/>
          <w:szCs w:val="24"/>
          <w:lang w:val="ro-RO"/>
        </w:rPr>
        <w:t>-</w:t>
      </w:r>
      <w:r w:rsidRPr="001E06B8">
        <w:rPr>
          <w:rFonts w:ascii="Cambria" w:eastAsia="Trebuchet MS" w:hAnsi="Cambria" w:cs="Trebuchet MS"/>
          <w:b/>
          <w:spacing w:val="-1"/>
          <w:sz w:val="24"/>
          <w:szCs w:val="24"/>
          <w:lang w:val="ro-RO"/>
        </w:rPr>
        <w:t>Cond</w:t>
      </w:r>
      <w:r w:rsidRPr="001E06B8">
        <w:rPr>
          <w:rFonts w:ascii="Cambria" w:eastAsia="Trebuchet MS" w:hAnsi="Cambria" w:cs="Trebuchet MS"/>
          <w:b/>
          <w:sz w:val="24"/>
          <w:szCs w:val="24"/>
          <w:lang w:val="ro-RO"/>
        </w:rPr>
        <w:t>iții</w:t>
      </w:r>
      <w:r w:rsidRPr="001E06B8">
        <w:rPr>
          <w:rFonts w:ascii="Cambria" w:eastAsia="Trebuchet MS" w:hAnsi="Cambria" w:cs="Trebuchet MS"/>
          <w:b/>
          <w:spacing w:val="26"/>
          <w:sz w:val="24"/>
          <w:szCs w:val="24"/>
          <w:lang w:val="ro-RO"/>
        </w:rPr>
        <w:t xml:space="preserve"> </w:t>
      </w:r>
      <w:r w:rsidRPr="001E06B8">
        <w:rPr>
          <w:rFonts w:ascii="Cambria" w:eastAsia="Trebuchet MS" w:hAnsi="Cambria" w:cs="Trebuchet MS"/>
          <w:b/>
          <w:w w:val="103"/>
          <w:sz w:val="24"/>
          <w:szCs w:val="24"/>
          <w:lang w:val="ro-RO"/>
        </w:rPr>
        <w:t>Specific</w:t>
      </w:r>
      <w:r w:rsidRPr="001E06B8">
        <w:rPr>
          <w:rFonts w:ascii="Cambria" w:eastAsia="Trebuchet MS" w:hAnsi="Cambria" w:cs="Trebuchet MS"/>
          <w:b/>
          <w:spacing w:val="-2"/>
          <w:w w:val="103"/>
          <w:sz w:val="24"/>
          <w:szCs w:val="24"/>
          <w:lang w:val="ro-RO"/>
        </w:rPr>
        <w:t>e</w:t>
      </w:r>
      <w:r w:rsidRPr="001E06B8">
        <w:rPr>
          <w:rFonts w:ascii="Cambria" w:eastAsia="Trebuchet MS" w:hAnsi="Cambria" w:cs="Trebuchet MS"/>
          <w:b/>
          <w:w w:val="103"/>
          <w:sz w:val="24"/>
          <w:szCs w:val="24"/>
          <w:lang w:val="ro-RO"/>
        </w:rPr>
        <w:t>-</w:t>
      </w:r>
    </w:p>
    <w:p w14:paraId="2E966309" w14:textId="72740147" w:rsidR="001E434E" w:rsidRPr="001E06B8" w:rsidRDefault="001E434E" w:rsidP="00877419">
      <w:pPr>
        <w:spacing w:before="7"/>
        <w:ind w:right="1431"/>
        <w:jc w:val="center"/>
        <w:rPr>
          <w:rFonts w:ascii="Cambria" w:eastAsia="Trebuchet MS" w:hAnsi="Cambria" w:cs="Trebuchet MS"/>
          <w:b/>
          <w:w w:val="103"/>
          <w:sz w:val="24"/>
          <w:szCs w:val="24"/>
          <w:lang w:val="ro-RO"/>
        </w:rPr>
      </w:pPr>
    </w:p>
    <w:p w14:paraId="6761F561" w14:textId="164FD8F0" w:rsidR="001E434E" w:rsidRPr="001E06B8" w:rsidRDefault="001E434E" w:rsidP="00877419">
      <w:pPr>
        <w:spacing w:before="7"/>
        <w:ind w:right="1431"/>
        <w:jc w:val="center"/>
        <w:rPr>
          <w:rFonts w:ascii="Cambria" w:eastAsia="Trebuchet MS" w:hAnsi="Cambria" w:cs="Trebuchet MS"/>
          <w:sz w:val="24"/>
          <w:szCs w:val="24"/>
          <w:lang w:val="ro-RO"/>
        </w:rPr>
      </w:pPr>
      <w:r w:rsidRPr="001E06B8">
        <w:rPr>
          <w:rFonts w:ascii="Cambria" w:eastAsia="Trebuchet MS" w:hAnsi="Cambria" w:cs="Trebuchet MS"/>
          <w:b/>
          <w:w w:val="103"/>
          <w:sz w:val="24"/>
          <w:szCs w:val="24"/>
          <w:lang w:val="ro-RO"/>
        </w:rPr>
        <w:t xml:space="preserve">Programul Incluziune </w:t>
      </w:r>
      <w:r w:rsidR="00DA7C15" w:rsidRPr="001E06B8">
        <w:rPr>
          <w:rFonts w:ascii="Cambria" w:eastAsia="Trebuchet MS" w:hAnsi="Cambria" w:cs="Trebuchet MS"/>
          <w:b/>
          <w:w w:val="103"/>
          <w:sz w:val="24"/>
          <w:szCs w:val="24"/>
          <w:lang w:val="ro-RO"/>
        </w:rPr>
        <w:t>ș</w:t>
      </w:r>
      <w:r w:rsidRPr="001E06B8">
        <w:rPr>
          <w:rFonts w:ascii="Cambria" w:eastAsia="Trebuchet MS" w:hAnsi="Cambria" w:cs="Trebuchet MS"/>
          <w:b/>
          <w:w w:val="103"/>
          <w:sz w:val="24"/>
          <w:szCs w:val="24"/>
          <w:lang w:val="ro-RO"/>
        </w:rPr>
        <w:t>i Demnitate Social</w:t>
      </w:r>
      <w:r w:rsidR="00DA7C15" w:rsidRPr="001E06B8">
        <w:rPr>
          <w:rFonts w:ascii="Cambria" w:eastAsia="Trebuchet MS" w:hAnsi="Cambria" w:cs="Trebuchet MS"/>
          <w:b/>
          <w:w w:val="103"/>
          <w:sz w:val="24"/>
          <w:szCs w:val="24"/>
          <w:lang w:val="ro-RO"/>
        </w:rPr>
        <w:t>ă</w:t>
      </w:r>
      <w:r w:rsidR="00F64C1C">
        <w:rPr>
          <w:rFonts w:ascii="Cambria" w:eastAsia="Trebuchet MS" w:hAnsi="Cambria" w:cs="Trebuchet MS"/>
          <w:b/>
          <w:w w:val="103"/>
          <w:sz w:val="24"/>
          <w:szCs w:val="24"/>
          <w:lang w:val="ro-RO"/>
        </w:rPr>
        <w:t xml:space="preserve"> 2021-2027</w:t>
      </w:r>
    </w:p>
    <w:p w14:paraId="7FDFB16E" w14:textId="77777777" w:rsidR="000B3971" w:rsidRPr="001E06B8" w:rsidRDefault="000B3971" w:rsidP="00877419">
      <w:pPr>
        <w:spacing w:before="8" w:line="120" w:lineRule="exact"/>
        <w:rPr>
          <w:rFonts w:ascii="Cambria" w:hAnsi="Cambria"/>
          <w:sz w:val="24"/>
          <w:szCs w:val="24"/>
          <w:lang w:val="ro-RO"/>
        </w:rPr>
      </w:pPr>
    </w:p>
    <w:p w14:paraId="43A6CB1D" w14:textId="77777777" w:rsidR="000B3971" w:rsidRPr="001E06B8" w:rsidRDefault="000B3971">
      <w:pPr>
        <w:spacing w:line="200" w:lineRule="exact"/>
        <w:rPr>
          <w:rFonts w:ascii="Cambria" w:hAnsi="Cambria"/>
          <w:sz w:val="24"/>
          <w:szCs w:val="24"/>
          <w:lang w:val="ro-RO"/>
        </w:rPr>
      </w:pPr>
    </w:p>
    <w:p w14:paraId="31CC21E1" w14:textId="77777777" w:rsidR="000B3971" w:rsidRPr="001E06B8" w:rsidRDefault="000B3971" w:rsidP="00877419">
      <w:pPr>
        <w:tabs>
          <w:tab w:val="left" w:pos="180"/>
        </w:tabs>
        <w:spacing w:line="200" w:lineRule="exact"/>
        <w:rPr>
          <w:rFonts w:ascii="Cambria" w:hAnsi="Cambria"/>
          <w:sz w:val="24"/>
          <w:szCs w:val="24"/>
          <w:lang w:val="ro-RO"/>
        </w:rPr>
      </w:pPr>
    </w:p>
    <w:p w14:paraId="7F3C8894" w14:textId="25D13084" w:rsidR="000B3971" w:rsidRPr="001E06B8" w:rsidRDefault="0099349E" w:rsidP="00877419">
      <w:pPr>
        <w:tabs>
          <w:tab w:val="left" w:pos="180"/>
        </w:tabs>
        <w:spacing w:line="220" w:lineRule="exact"/>
        <w:ind w:right="-51"/>
        <w:rPr>
          <w:rFonts w:ascii="Cambria" w:eastAsia="Trebuchet MS" w:hAnsi="Cambria" w:cs="Trebuchet MS"/>
          <w:b/>
          <w:w w:val="103"/>
          <w:position w:val="-1"/>
          <w:sz w:val="24"/>
          <w:szCs w:val="24"/>
          <w:lang w:val="ro-RO"/>
        </w:rPr>
      </w:pPr>
      <w:r w:rsidRPr="001E06B8">
        <w:rPr>
          <w:rFonts w:ascii="Cambria" w:eastAsia="Trebuchet MS" w:hAnsi="Cambria" w:cs="Trebuchet MS"/>
          <w:b/>
          <w:spacing w:val="-4"/>
          <w:position w:val="-1"/>
          <w:sz w:val="24"/>
          <w:szCs w:val="24"/>
          <w:lang w:val="ro-RO"/>
        </w:rPr>
        <w:t>A</w:t>
      </w:r>
      <w:r w:rsidRPr="001E06B8">
        <w:rPr>
          <w:rFonts w:ascii="Cambria" w:eastAsia="Trebuchet MS" w:hAnsi="Cambria" w:cs="Trebuchet MS"/>
          <w:b/>
          <w:spacing w:val="3"/>
          <w:position w:val="-1"/>
          <w:sz w:val="24"/>
          <w:szCs w:val="24"/>
          <w:lang w:val="ro-RO"/>
        </w:rPr>
        <w:t>r</w:t>
      </w:r>
      <w:r w:rsidRPr="001E06B8">
        <w:rPr>
          <w:rFonts w:ascii="Cambria" w:eastAsia="Trebuchet MS" w:hAnsi="Cambria" w:cs="Trebuchet MS"/>
          <w:b/>
          <w:position w:val="-1"/>
          <w:sz w:val="24"/>
          <w:szCs w:val="24"/>
          <w:lang w:val="ro-RO"/>
        </w:rPr>
        <w:t>t.</w:t>
      </w:r>
      <w:r w:rsidRPr="001E06B8">
        <w:rPr>
          <w:rFonts w:ascii="Cambria" w:eastAsia="Trebuchet MS" w:hAnsi="Cambria" w:cs="Trebuchet MS"/>
          <w:b/>
          <w:spacing w:val="13"/>
          <w:position w:val="-1"/>
          <w:sz w:val="24"/>
          <w:szCs w:val="24"/>
          <w:lang w:val="ro-RO"/>
        </w:rPr>
        <w:t xml:space="preserve"> </w:t>
      </w:r>
      <w:r w:rsidRPr="001E06B8">
        <w:rPr>
          <w:rFonts w:ascii="Cambria" w:eastAsia="Trebuchet MS" w:hAnsi="Cambria" w:cs="Trebuchet MS"/>
          <w:b/>
          <w:position w:val="-1"/>
          <w:sz w:val="24"/>
          <w:szCs w:val="24"/>
          <w:lang w:val="ro-RO"/>
        </w:rPr>
        <w:t>1</w:t>
      </w:r>
      <w:r w:rsidRPr="001E06B8">
        <w:rPr>
          <w:rFonts w:ascii="Cambria" w:eastAsia="Trebuchet MS" w:hAnsi="Cambria" w:cs="Trebuchet MS"/>
          <w:b/>
          <w:spacing w:val="5"/>
          <w:position w:val="-1"/>
          <w:sz w:val="24"/>
          <w:szCs w:val="24"/>
          <w:lang w:val="ro-RO"/>
        </w:rPr>
        <w:t xml:space="preserve"> </w:t>
      </w:r>
      <w:r w:rsidRPr="001E06B8">
        <w:rPr>
          <w:rFonts w:ascii="Cambria" w:eastAsia="Trebuchet MS" w:hAnsi="Cambria" w:cs="Trebuchet MS"/>
          <w:b/>
          <w:position w:val="-1"/>
          <w:sz w:val="24"/>
          <w:szCs w:val="24"/>
          <w:lang w:val="ro-RO"/>
        </w:rPr>
        <w:t>Durata</w:t>
      </w:r>
      <w:r w:rsidRPr="001E06B8">
        <w:rPr>
          <w:rFonts w:ascii="Cambria" w:eastAsia="Trebuchet MS" w:hAnsi="Cambria" w:cs="Trebuchet MS"/>
          <w:b/>
          <w:spacing w:val="21"/>
          <w:position w:val="-1"/>
          <w:sz w:val="24"/>
          <w:szCs w:val="24"/>
          <w:lang w:val="ro-RO"/>
        </w:rPr>
        <w:t xml:space="preserve"> </w:t>
      </w:r>
      <w:r w:rsidRPr="001E06B8">
        <w:rPr>
          <w:rFonts w:ascii="Cambria" w:eastAsia="Trebuchet MS" w:hAnsi="Cambria" w:cs="Trebuchet MS"/>
          <w:b/>
          <w:position w:val="-1"/>
          <w:sz w:val="24"/>
          <w:szCs w:val="24"/>
          <w:lang w:val="ro-RO"/>
        </w:rPr>
        <w:t>contractului</w:t>
      </w:r>
      <w:r w:rsidRPr="001E06B8">
        <w:rPr>
          <w:rFonts w:ascii="Cambria" w:eastAsia="Trebuchet MS" w:hAnsi="Cambria" w:cs="Trebuchet MS"/>
          <w:b/>
          <w:spacing w:val="36"/>
          <w:position w:val="-1"/>
          <w:sz w:val="24"/>
          <w:szCs w:val="24"/>
          <w:lang w:val="ro-RO"/>
        </w:rPr>
        <w:t xml:space="preserve"> </w:t>
      </w:r>
      <w:proofErr w:type="spellStart"/>
      <w:r w:rsidRPr="001E06B8">
        <w:rPr>
          <w:rFonts w:ascii="Cambria" w:eastAsia="Trebuchet MS" w:hAnsi="Cambria" w:cs="Trebuchet MS"/>
          <w:b/>
          <w:position w:val="-1"/>
          <w:sz w:val="24"/>
          <w:szCs w:val="24"/>
          <w:lang w:val="ro-RO"/>
        </w:rPr>
        <w:t>şi</w:t>
      </w:r>
      <w:proofErr w:type="spellEnd"/>
      <w:r w:rsidRPr="001E06B8">
        <w:rPr>
          <w:rFonts w:ascii="Cambria" w:eastAsia="Trebuchet MS" w:hAnsi="Cambria" w:cs="Trebuchet MS"/>
          <w:b/>
          <w:spacing w:val="6"/>
          <w:position w:val="-1"/>
          <w:sz w:val="24"/>
          <w:szCs w:val="24"/>
          <w:lang w:val="ro-RO"/>
        </w:rPr>
        <w:t xml:space="preserve"> </w:t>
      </w:r>
      <w:r w:rsidRPr="001E06B8">
        <w:rPr>
          <w:rFonts w:ascii="Cambria" w:eastAsia="Trebuchet MS" w:hAnsi="Cambria" w:cs="Trebuchet MS"/>
          <w:b/>
          <w:position w:val="-1"/>
          <w:sz w:val="24"/>
          <w:szCs w:val="24"/>
          <w:lang w:val="ro-RO"/>
        </w:rPr>
        <w:t>perioada</w:t>
      </w:r>
      <w:r w:rsidRPr="001E06B8">
        <w:rPr>
          <w:rFonts w:ascii="Cambria" w:eastAsia="Trebuchet MS" w:hAnsi="Cambria" w:cs="Trebuchet MS"/>
          <w:b/>
          <w:spacing w:val="27"/>
          <w:position w:val="-1"/>
          <w:sz w:val="24"/>
          <w:szCs w:val="24"/>
          <w:lang w:val="ro-RO"/>
        </w:rPr>
        <w:t xml:space="preserve"> </w:t>
      </w:r>
      <w:r w:rsidRPr="001E06B8">
        <w:rPr>
          <w:rFonts w:ascii="Cambria" w:eastAsia="Trebuchet MS" w:hAnsi="Cambria" w:cs="Trebuchet MS"/>
          <w:b/>
          <w:position w:val="-1"/>
          <w:sz w:val="24"/>
          <w:szCs w:val="24"/>
          <w:lang w:val="ro-RO"/>
        </w:rPr>
        <w:t>de</w:t>
      </w:r>
      <w:r w:rsidRPr="001E06B8">
        <w:rPr>
          <w:rFonts w:ascii="Cambria" w:eastAsia="Trebuchet MS" w:hAnsi="Cambria" w:cs="Trebuchet MS"/>
          <w:b/>
          <w:spacing w:val="9"/>
          <w:position w:val="-1"/>
          <w:sz w:val="24"/>
          <w:szCs w:val="24"/>
          <w:lang w:val="ro-RO"/>
        </w:rPr>
        <w:t xml:space="preserve"> </w:t>
      </w:r>
      <w:r w:rsidRPr="001E06B8">
        <w:rPr>
          <w:rFonts w:ascii="Cambria" w:eastAsia="Trebuchet MS" w:hAnsi="Cambria" w:cs="Trebuchet MS"/>
          <w:b/>
          <w:position w:val="-1"/>
          <w:sz w:val="24"/>
          <w:szCs w:val="24"/>
          <w:lang w:val="ro-RO"/>
        </w:rPr>
        <w:t>implementare</w:t>
      </w:r>
      <w:r w:rsidRPr="001E06B8">
        <w:rPr>
          <w:rFonts w:ascii="Cambria" w:eastAsia="Trebuchet MS" w:hAnsi="Cambria" w:cs="Trebuchet MS"/>
          <w:b/>
          <w:spacing w:val="41"/>
          <w:position w:val="-1"/>
          <w:sz w:val="24"/>
          <w:szCs w:val="24"/>
          <w:lang w:val="ro-RO"/>
        </w:rPr>
        <w:t xml:space="preserve"> </w:t>
      </w:r>
      <w:r w:rsidRPr="001E06B8">
        <w:rPr>
          <w:rFonts w:ascii="Cambria" w:eastAsia="Trebuchet MS" w:hAnsi="Cambria" w:cs="Trebuchet MS"/>
          <w:b/>
          <w:position w:val="-1"/>
          <w:sz w:val="24"/>
          <w:szCs w:val="24"/>
          <w:lang w:val="ro-RO"/>
        </w:rPr>
        <w:t>a</w:t>
      </w:r>
      <w:r w:rsidRPr="001E06B8">
        <w:rPr>
          <w:rFonts w:ascii="Cambria" w:eastAsia="Trebuchet MS" w:hAnsi="Cambria" w:cs="Trebuchet MS"/>
          <w:b/>
          <w:spacing w:val="5"/>
          <w:position w:val="-1"/>
          <w:sz w:val="24"/>
          <w:szCs w:val="24"/>
          <w:lang w:val="ro-RO"/>
        </w:rPr>
        <w:t xml:space="preserve"> </w:t>
      </w:r>
      <w:r w:rsidRPr="001E06B8">
        <w:rPr>
          <w:rFonts w:ascii="Cambria" w:eastAsia="Trebuchet MS" w:hAnsi="Cambria" w:cs="Trebuchet MS"/>
          <w:b/>
          <w:w w:val="103"/>
          <w:position w:val="-1"/>
          <w:sz w:val="24"/>
          <w:szCs w:val="24"/>
          <w:lang w:val="ro-RO"/>
        </w:rPr>
        <w:t>proiectului</w:t>
      </w:r>
    </w:p>
    <w:p w14:paraId="4C66DED2" w14:textId="653F0CB2" w:rsidR="00877419" w:rsidRPr="001E06B8" w:rsidRDefault="00877419" w:rsidP="00877419">
      <w:pPr>
        <w:tabs>
          <w:tab w:val="left" w:pos="180"/>
        </w:tabs>
        <w:spacing w:line="220" w:lineRule="exact"/>
        <w:ind w:right="-51"/>
        <w:rPr>
          <w:rFonts w:ascii="Cambria" w:eastAsia="Trebuchet MS" w:hAnsi="Cambria" w:cs="Trebuchet MS"/>
          <w:sz w:val="24"/>
          <w:szCs w:val="24"/>
          <w:lang w:val="ro-RO"/>
        </w:rPr>
      </w:pPr>
    </w:p>
    <w:p w14:paraId="552B6CD1" w14:textId="77777777" w:rsidR="004F420E" w:rsidRPr="004F420E" w:rsidRDefault="004F420E" w:rsidP="004F420E">
      <w:pPr>
        <w:pStyle w:val="ListParagraph"/>
        <w:numPr>
          <w:ilvl w:val="0"/>
          <w:numId w:val="3"/>
        </w:numPr>
        <w:ind w:left="426" w:hanging="426"/>
        <w:jc w:val="both"/>
        <w:rPr>
          <w:rFonts w:ascii="Cambria" w:eastAsia="Arial" w:hAnsi="Cambria"/>
          <w:sz w:val="24"/>
          <w:szCs w:val="24"/>
          <w:lang w:val="ro-RO"/>
        </w:rPr>
      </w:pPr>
      <w:bookmarkStart w:id="0" w:name="_Hlk118967510"/>
      <w:r w:rsidRPr="004F420E">
        <w:rPr>
          <w:rFonts w:ascii="Cambria" w:eastAsia="Arial" w:hAnsi="Cambria"/>
          <w:sz w:val="24"/>
          <w:szCs w:val="24"/>
          <w:lang w:val="ro-RO"/>
        </w:rPr>
        <w:t xml:space="preserve">Perioada de implementare a proiectului este de .... luni, respectiv între data de  ___[z/l/a]____ și ___[z/l/a]____ și include, dacă este cazul, și perioada de desfășurare a activităților proiectului înainte de semnarea contractului de finanțare, conform regulilor de eligibilitate a cheltuielilor. </w:t>
      </w:r>
      <w:bookmarkEnd w:id="0"/>
    </w:p>
    <w:p w14:paraId="1E449EA5" w14:textId="77777777" w:rsidR="003204B1" w:rsidRDefault="003204B1" w:rsidP="003204B1">
      <w:pPr>
        <w:pStyle w:val="ListParagraph"/>
        <w:spacing w:before="84"/>
        <w:ind w:left="360" w:right="-10"/>
        <w:jc w:val="both"/>
        <w:rPr>
          <w:rFonts w:ascii="Cambria" w:eastAsia="Arial" w:hAnsi="Cambria"/>
          <w:sz w:val="24"/>
          <w:szCs w:val="24"/>
          <w:lang w:val="ro-RO"/>
        </w:rPr>
      </w:pPr>
    </w:p>
    <w:p w14:paraId="4986D0A5" w14:textId="524F85E5" w:rsidR="003204B1" w:rsidRPr="001E06B8" w:rsidRDefault="003204B1" w:rsidP="003204B1">
      <w:pPr>
        <w:pStyle w:val="ListParagraph"/>
        <w:numPr>
          <w:ilvl w:val="0"/>
          <w:numId w:val="3"/>
        </w:numPr>
        <w:spacing w:before="84"/>
        <w:ind w:left="360" w:right="-10"/>
        <w:jc w:val="both"/>
        <w:rPr>
          <w:rFonts w:ascii="Cambria" w:eastAsia="Arial" w:hAnsi="Cambria"/>
          <w:sz w:val="24"/>
          <w:szCs w:val="24"/>
          <w:lang w:val="ro-RO"/>
        </w:rPr>
      </w:pPr>
      <w:r w:rsidRPr="00F54698">
        <w:rPr>
          <w:rFonts w:ascii="Cambria" w:eastAsia="Arial" w:hAnsi="Cambria"/>
          <w:sz w:val="24"/>
          <w:szCs w:val="24"/>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1E2088" w:rsidRPr="001E2088">
        <w:rPr>
          <w:rFonts w:ascii="Cambria" w:eastAsia="Arial" w:hAnsi="Cambria"/>
          <w:sz w:val="24"/>
          <w:szCs w:val="24"/>
          <w:lang w:val="ro-RO"/>
        </w:rPr>
        <w:t>fără a depăși data de 31.12.2029</w:t>
      </w:r>
      <w:r w:rsidRPr="00F54698">
        <w:rPr>
          <w:rFonts w:ascii="Cambria" w:eastAsia="Arial" w:hAnsi="Cambria"/>
          <w:sz w:val="24"/>
          <w:szCs w:val="24"/>
          <w:lang w:val="ro-RO"/>
        </w:rPr>
        <w:t>.</w:t>
      </w:r>
    </w:p>
    <w:p w14:paraId="663ED714" w14:textId="77777777" w:rsidR="000B3971" w:rsidRPr="001E06B8" w:rsidRDefault="000B3971" w:rsidP="00DE71E2">
      <w:pPr>
        <w:spacing w:before="3"/>
        <w:rPr>
          <w:rFonts w:ascii="Cambria" w:hAnsi="Cambria"/>
          <w:sz w:val="24"/>
          <w:szCs w:val="24"/>
          <w:lang w:val="ro-RO"/>
        </w:rPr>
      </w:pPr>
    </w:p>
    <w:p w14:paraId="13CE0784" w14:textId="77777777" w:rsidR="000B3971" w:rsidRPr="001E06B8" w:rsidRDefault="000B3971" w:rsidP="00877419">
      <w:pPr>
        <w:spacing w:line="200" w:lineRule="exact"/>
        <w:rPr>
          <w:rFonts w:ascii="Cambria" w:hAnsi="Cambria"/>
          <w:b/>
          <w:bCs/>
          <w:sz w:val="24"/>
          <w:szCs w:val="24"/>
          <w:lang w:val="ro-RO"/>
        </w:rPr>
      </w:pPr>
    </w:p>
    <w:p w14:paraId="6202FFFC" w14:textId="71262415" w:rsidR="000B3971" w:rsidRPr="001E06B8" w:rsidRDefault="0099349E" w:rsidP="003D37C4">
      <w:pPr>
        <w:tabs>
          <w:tab w:val="left" w:pos="180"/>
        </w:tabs>
        <w:spacing w:line="200" w:lineRule="exact"/>
        <w:rPr>
          <w:rFonts w:ascii="Cambria" w:hAnsi="Cambria"/>
          <w:b/>
          <w:bCs/>
          <w:sz w:val="24"/>
          <w:szCs w:val="24"/>
          <w:lang w:val="ro-RO"/>
        </w:rPr>
      </w:pPr>
      <w:r w:rsidRPr="001E06B8">
        <w:rPr>
          <w:rFonts w:ascii="Cambria" w:hAnsi="Cambria"/>
          <w:b/>
          <w:bCs/>
          <w:sz w:val="24"/>
          <w:szCs w:val="24"/>
          <w:lang w:val="ro-RO"/>
        </w:rPr>
        <w:t xml:space="preserve">Art. </w:t>
      </w:r>
      <w:r w:rsidR="009621C5">
        <w:rPr>
          <w:rFonts w:ascii="Cambria" w:hAnsi="Cambria"/>
          <w:b/>
          <w:bCs/>
          <w:sz w:val="24"/>
          <w:szCs w:val="24"/>
          <w:lang w:val="ro-RO"/>
        </w:rPr>
        <w:t>2</w:t>
      </w:r>
      <w:r w:rsidR="00B819F6" w:rsidRPr="001E06B8">
        <w:rPr>
          <w:rFonts w:ascii="Cambria" w:hAnsi="Cambria"/>
          <w:b/>
          <w:bCs/>
          <w:sz w:val="24"/>
          <w:szCs w:val="24"/>
          <w:lang w:val="ro-RO"/>
        </w:rPr>
        <w:t xml:space="preserve"> </w:t>
      </w:r>
      <w:r w:rsidRPr="001E06B8">
        <w:rPr>
          <w:rFonts w:ascii="Cambria" w:hAnsi="Cambria"/>
          <w:b/>
          <w:bCs/>
          <w:sz w:val="24"/>
          <w:szCs w:val="24"/>
          <w:lang w:val="ro-RO"/>
        </w:rPr>
        <w:t>Valoarea contractului</w:t>
      </w:r>
    </w:p>
    <w:p w14:paraId="282346C2" w14:textId="77777777" w:rsidR="000B3971" w:rsidRPr="001E06B8" w:rsidRDefault="000B3971" w:rsidP="00B17E40">
      <w:pPr>
        <w:spacing w:before="10" w:line="240" w:lineRule="exact"/>
        <w:rPr>
          <w:rFonts w:ascii="Cambria" w:hAnsi="Cambria"/>
          <w:sz w:val="24"/>
          <w:szCs w:val="24"/>
          <w:lang w:val="ro-RO"/>
        </w:rPr>
      </w:pPr>
    </w:p>
    <w:p w14:paraId="76495A4F" w14:textId="7DF6F8D2" w:rsidR="000B3971" w:rsidRPr="001E06B8" w:rsidRDefault="0099349E" w:rsidP="000867D7">
      <w:pPr>
        <w:spacing w:line="247" w:lineRule="auto"/>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completarea</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prevederilor</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art.</w:t>
      </w:r>
      <w:r w:rsidR="00AA7B64"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3</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alin</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(1)</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Contractul</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proofErr w:type="spellStart"/>
      <w:r w:rsidRPr="001E06B8">
        <w:rPr>
          <w:rFonts w:ascii="Cambria" w:eastAsia="Trebuchet MS" w:hAnsi="Cambria" w:cs="Trebuchet MS"/>
          <w:spacing w:val="-1"/>
          <w:sz w:val="24"/>
          <w:szCs w:val="24"/>
          <w:lang w:val="ro-RO"/>
        </w:rPr>
        <w:t>finanţar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12"/>
          <w:sz w:val="24"/>
          <w:szCs w:val="24"/>
          <w:lang w:val="ro-RO"/>
        </w:rPr>
        <w:t xml:space="preserve"> </w:t>
      </w:r>
      <w:proofErr w:type="spellStart"/>
      <w:r w:rsidRPr="001E06B8">
        <w:rPr>
          <w:rFonts w:ascii="Cambria" w:eastAsia="Trebuchet MS" w:hAnsi="Cambria" w:cs="Trebuchet MS"/>
          <w:spacing w:val="-1"/>
          <w:sz w:val="24"/>
          <w:szCs w:val="24"/>
          <w:lang w:val="ro-RO"/>
        </w:rPr>
        <w:t>Condiţi</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General</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w w:val="103"/>
          <w:sz w:val="24"/>
          <w:szCs w:val="24"/>
          <w:lang w:val="ro-RO"/>
        </w:rPr>
        <w:t xml:space="preserve">și </w:t>
      </w:r>
      <w:r w:rsidRPr="001E06B8">
        <w:rPr>
          <w:rFonts w:ascii="Cambria" w:eastAsia="Trebuchet MS" w:hAnsi="Cambria" w:cs="Trebuchet MS"/>
          <w:sz w:val="24"/>
          <w:szCs w:val="24"/>
          <w:lang w:val="ro-RO"/>
        </w:rPr>
        <w:t>în</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acor</w:t>
      </w:r>
      <w:r w:rsidRPr="001E06B8">
        <w:rPr>
          <w:rFonts w:ascii="Cambria" w:eastAsia="Trebuchet MS" w:hAnsi="Cambria" w:cs="Trebuchet MS"/>
          <w:sz w:val="24"/>
          <w:szCs w:val="24"/>
          <w:lang w:val="ro-RO"/>
        </w:rPr>
        <w:t>d</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3"/>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anex</w:t>
      </w:r>
      <w:r w:rsidRPr="001E06B8">
        <w:rPr>
          <w:rFonts w:ascii="Cambria" w:eastAsia="Trebuchet MS" w:hAnsi="Cambria" w:cs="Trebuchet MS"/>
          <w:sz w:val="24"/>
          <w:szCs w:val="24"/>
          <w:lang w:val="ro-RO"/>
        </w:rPr>
        <w:t>a</w:t>
      </w:r>
      <w:r w:rsidRPr="001E06B8">
        <w:rPr>
          <w:rFonts w:ascii="Cambria" w:eastAsia="Trebuchet MS" w:hAnsi="Cambria" w:cs="Trebuchet MS"/>
          <w:spacing w:val="13"/>
          <w:sz w:val="24"/>
          <w:szCs w:val="24"/>
          <w:lang w:val="ro-RO"/>
        </w:rPr>
        <w:t xml:space="preserve"> </w:t>
      </w:r>
      <w:r w:rsidR="00551BB5">
        <w:rPr>
          <w:rFonts w:ascii="Cambria" w:eastAsia="Trebuchet MS" w:hAnsi="Cambria" w:cs="Trebuchet MS"/>
          <w:spacing w:val="-1"/>
          <w:sz w:val="24"/>
          <w:szCs w:val="24"/>
          <w:lang w:val="ro-RO"/>
        </w:rPr>
        <w:t>4</w:t>
      </w:r>
      <w:r w:rsidRPr="001E06B8">
        <w:rPr>
          <w:rFonts w:ascii="Cambria" w:eastAsia="Trebuchet MS" w:hAnsi="Cambria" w:cs="Trebuchet MS"/>
          <w:sz w:val="24"/>
          <w:szCs w:val="24"/>
          <w:lang w:val="ro-RO"/>
        </w:rPr>
        <w:t>-</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5"/>
          <w:sz w:val="24"/>
          <w:szCs w:val="24"/>
          <w:lang w:val="ro-RO"/>
        </w:rPr>
        <w:t>A</w:t>
      </w:r>
      <w:r w:rsidRPr="001E06B8">
        <w:rPr>
          <w:rFonts w:ascii="Cambria" w:eastAsia="Trebuchet MS" w:hAnsi="Cambria" w:cs="Trebuchet MS"/>
          <w:sz w:val="24"/>
          <w:szCs w:val="24"/>
          <w:lang w:val="ro-RO"/>
        </w:rPr>
        <w:t>c</w:t>
      </w:r>
      <w:r w:rsidRPr="001E06B8">
        <w:rPr>
          <w:rFonts w:ascii="Cambria" w:eastAsia="Trebuchet MS" w:hAnsi="Cambria" w:cs="Trebuchet MS"/>
          <w:spacing w:val="-1"/>
          <w:sz w:val="24"/>
          <w:szCs w:val="24"/>
          <w:lang w:val="ro-RO"/>
        </w:rPr>
        <w:t>ordu</w:t>
      </w:r>
      <w:r w:rsidRPr="001E06B8">
        <w:rPr>
          <w:rFonts w:ascii="Cambria" w:eastAsia="Trebuchet MS" w:hAnsi="Cambria" w:cs="Trebuchet MS"/>
          <w:sz w:val="24"/>
          <w:szCs w:val="24"/>
          <w:lang w:val="ro-RO"/>
        </w:rPr>
        <w:t>l</w:t>
      </w:r>
      <w:r w:rsidRPr="001E06B8">
        <w:rPr>
          <w:rFonts w:ascii="Cambria" w:eastAsia="Trebuchet MS" w:hAnsi="Cambria" w:cs="Trebuchet MS"/>
          <w:spacing w:val="17"/>
          <w:sz w:val="24"/>
          <w:szCs w:val="24"/>
          <w:lang w:val="ro-RO"/>
        </w:rPr>
        <w:t xml:space="preserve"> </w:t>
      </w:r>
      <w:r w:rsidR="000867D7" w:rsidRPr="001E06B8">
        <w:rPr>
          <w:rFonts w:ascii="Cambria" w:eastAsia="Trebuchet MS" w:hAnsi="Cambria" w:cs="Trebuchet MS"/>
          <w:spacing w:val="-1"/>
          <w:w w:val="103"/>
          <w:sz w:val="24"/>
          <w:szCs w:val="24"/>
          <w:lang w:val="ro-RO"/>
        </w:rPr>
        <w:t>de parteneriat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(dac</w:t>
      </w:r>
      <w:r w:rsidR="000867D7" w:rsidRPr="001E06B8">
        <w:rPr>
          <w:rFonts w:ascii="Cambria" w:eastAsia="Trebuchet MS" w:hAnsi="Cambria" w:cs="Trebuchet MS"/>
          <w:sz w:val="24"/>
          <w:szCs w:val="24"/>
          <w:lang w:val="ro-RO"/>
        </w:rPr>
        <w:t>ă</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e cazul</w:t>
      </w:r>
      <w:r w:rsidRPr="001E06B8">
        <w:rPr>
          <w:rFonts w:ascii="Cambria" w:eastAsia="Trebuchet MS" w:hAnsi="Cambria" w:cs="Trebuchet MS"/>
          <w:spacing w:val="-2"/>
          <w:sz w:val="24"/>
          <w:szCs w:val="24"/>
          <w:lang w:val="ro-RO"/>
        </w:rPr>
        <w:t>)</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w w:val="103"/>
          <w:sz w:val="24"/>
          <w:szCs w:val="24"/>
          <w:lang w:val="ro-RO"/>
        </w:rPr>
        <w:t xml:space="preserve">valoarea </w:t>
      </w:r>
      <w:r w:rsidRPr="001E06B8">
        <w:rPr>
          <w:rFonts w:ascii="Cambria" w:eastAsia="Trebuchet MS" w:hAnsi="Cambria" w:cs="Trebuchet MS"/>
          <w:spacing w:val="-1"/>
          <w:sz w:val="24"/>
          <w:szCs w:val="24"/>
          <w:lang w:val="ro-RO"/>
        </w:rPr>
        <w:t>total</w:t>
      </w:r>
      <w:r w:rsidRPr="001E06B8">
        <w:rPr>
          <w:rFonts w:ascii="Cambria" w:eastAsia="Trebuchet MS" w:hAnsi="Cambria" w:cs="Trebuchet MS"/>
          <w:sz w:val="24"/>
          <w:szCs w:val="24"/>
          <w:lang w:val="ro-RO"/>
        </w:rPr>
        <w:t>ă</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Contractului</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fina</w:t>
      </w:r>
      <w:r w:rsidRPr="001E06B8">
        <w:rPr>
          <w:rFonts w:ascii="Cambria" w:eastAsia="Trebuchet MS" w:hAnsi="Cambria" w:cs="Trebuchet MS"/>
          <w:spacing w:val="-1"/>
          <w:sz w:val="24"/>
          <w:szCs w:val="24"/>
          <w:lang w:val="ro-RO"/>
        </w:rPr>
        <w:t>nțar</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2"/>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angajată</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și</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w w:val="103"/>
          <w:sz w:val="24"/>
          <w:szCs w:val="24"/>
          <w:lang w:val="ro-RO"/>
        </w:rPr>
        <w:t>Parteneri</w:t>
      </w:r>
      <w:r w:rsidR="00F64C1C">
        <w:rPr>
          <w:rFonts w:ascii="Cambria" w:eastAsia="Trebuchet MS" w:hAnsi="Cambria" w:cs="Trebuchet MS"/>
          <w:spacing w:val="-1"/>
          <w:w w:val="103"/>
          <w:sz w:val="24"/>
          <w:szCs w:val="24"/>
          <w:lang w:val="ro-RO"/>
        </w:rPr>
        <w:t xml:space="preserve"> (dacă proiectul se implementează în parteneriat)</w:t>
      </w:r>
      <w:r w:rsidRPr="001E06B8">
        <w:rPr>
          <w:rFonts w:ascii="Cambria" w:eastAsia="Trebuchet MS" w:hAnsi="Cambria" w:cs="Trebuchet MS"/>
          <w:spacing w:val="-1"/>
          <w:w w:val="103"/>
          <w:sz w:val="24"/>
          <w:szCs w:val="24"/>
          <w:lang w:val="ro-RO"/>
        </w:rPr>
        <w:t xml:space="preserve">, </w:t>
      </w:r>
      <w:r w:rsidRPr="001E06B8">
        <w:rPr>
          <w:rFonts w:ascii="Cambria" w:eastAsia="Trebuchet MS" w:hAnsi="Cambria" w:cs="Trebuchet MS"/>
          <w:sz w:val="24"/>
          <w:szCs w:val="24"/>
          <w:lang w:val="ro-RO"/>
        </w:rPr>
        <w:t>după</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cum</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w w:val="103"/>
          <w:sz w:val="24"/>
          <w:szCs w:val="24"/>
          <w:lang w:val="ro-RO"/>
        </w:rPr>
        <w:t>urmează:</w:t>
      </w:r>
    </w:p>
    <w:p w14:paraId="295BD544" w14:textId="77777777" w:rsidR="00AA7B64" w:rsidRPr="001E06B8" w:rsidRDefault="00AA7B64" w:rsidP="000867D7">
      <w:pPr>
        <w:spacing w:line="247" w:lineRule="auto"/>
        <w:jc w:val="both"/>
        <w:rPr>
          <w:rFonts w:ascii="Cambria" w:eastAsia="Trebuchet MS" w:hAnsi="Cambria" w:cs="Trebuchet MS"/>
          <w:sz w:val="24"/>
          <w:szCs w:val="24"/>
          <w:lang w:val="ro-RO"/>
        </w:rPr>
      </w:pPr>
    </w:p>
    <w:tbl>
      <w:tblPr>
        <w:tblW w:w="927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103"/>
        <w:gridCol w:w="1010"/>
        <w:gridCol w:w="1020"/>
        <w:gridCol w:w="738"/>
        <w:gridCol w:w="1046"/>
        <w:gridCol w:w="655"/>
        <w:gridCol w:w="933"/>
        <w:gridCol w:w="438"/>
        <w:gridCol w:w="1157"/>
      </w:tblGrid>
      <w:tr w:rsidR="006C55AA" w:rsidRPr="001E06B8" w14:paraId="399CA33F" w14:textId="77777777" w:rsidTr="00336234">
        <w:trPr>
          <w:trHeight w:hRule="exact" w:val="1468"/>
        </w:trPr>
        <w:tc>
          <w:tcPr>
            <w:tcW w:w="1170" w:type="dxa"/>
            <w:vAlign w:val="center"/>
          </w:tcPr>
          <w:p w14:paraId="4D50F6B4" w14:textId="0F13E970" w:rsidR="000B3971" w:rsidRPr="001E06B8" w:rsidRDefault="0099349E" w:rsidP="001C3E32">
            <w:pPr>
              <w:spacing w:before="10"/>
              <w:ind w:left="-36" w:right="-37"/>
              <w:jc w:val="center"/>
              <w:rPr>
                <w:rFonts w:ascii="Cambria" w:eastAsia="Trebuchet MS" w:hAnsi="Cambria" w:cs="Trebuchet MS"/>
                <w:lang w:val="ro-RO"/>
              </w:rPr>
            </w:pPr>
            <w:r w:rsidRPr="001E06B8">
              <w:rPr>
                <w:rFonts w:ascii="Cambria" w:eastAsia="Trebuchet MS" w:hAnsi="Cambria" w:cs="Trebuchet MS"/>
                <w:spacing w:val="2"/>
                <w:w w:val="103"/>
                <w:lang w:val="ro-RO"/>
              </w:rPr>
              <w:t>O</w:t>
            </w:r>
            <w:r w:rsidRPr="001E06B8">
              <w:rPr>
                <w:rFonts w:ascii="Cambria" w:eastAsia="Trebuchet MS" w:hAnsi="Cambria" w:cs="Trebuchet MS"/>
                <w:spacing w:val="-4"/>
                <w:w w:val="103"/>
                <w:lang w:val="ro-RO"/>
              </w:rPr>
              <w:t>r</w:t>
            </w:r>
            <w:r w:rsidRPr="001E06B8">
              <w:rPr>
                <w:rFonts w:ascii="Cambria" w:eastAsia="Trebuchet MS" w:hAnsi="Cambria" w:cs="Trebuchet MS"/>
                <w:w w:val="103"/>
                <w:lang w:val="ro-RO"/>
              </w:rPr>
              <w:t>ganizatia</w:t>
            </w:r>
            <w:r w:rsidR="001C3E32" w:rsidRPr="001E06B8">
              <w:rPr>
                <w:rFonts w:ascii="Cambria" w:eastAsia="Trebuchet MS" w:hAnsi="Cambria" w:cs="Trebuchet MS"/>
                <w:vertAlign w:val="superscript"/>
                <w:lang w:val="ro-RO"/>
              </w:rPr>
              <w:t>1</w:t>
            </w:r>
          </w:p>
        </w:tc>
        <w:tc>
          <w:tcPr>
            <w:tcW w:w="1103" w:type="dxa"/>
            <w:vAlign w:val="center"/>
          </w:tcPr>
          <w:p w14:paraId="36152F6F" w14:textId="49D489F3" w:rsidR="000B3971" w:rsidRPr="001E06B8" w:rsidRDefault="0099349E">
            <w:pPr>
              <w:spacing w:before="10" w:line="245" w:lineRule="auto"/>
              <w:ind w:left="252" w:right="92" w:hanging="130"/>
              <w:rPr>
                <w:rFonts w:ascii="Cambria" w:eastAsia="Trebuchet MS" w:hAnsi="Cambria" w:cs="Trebuchet MS"/>
                <w:lang w:val="ro-RO"/>
              </w:rPr>
            </w:pPr>
            <w:r w:rsidRPr="001E06B8">
              <w:rPr>
                <w:rFonts w:ascii="Cambria" w:eastAsia="Trebuchet MS" w:hAnsi="Cambria" w:cs="Trebuchet MS"/>
                <w:spacing w:val="-1"/>
                <w:w w:val="103"/>
                <w:lang w:val="ro-RO"/>
              </w:rPr>
              <w:t>Valoarea totală</w:t>
            </w:r>
            <w:r w:rsidR="001D2C80">
              <w:rPr>
                <w:rFonts w:ascii="Cambria" w:eastAsia="Trebuchet MS" w:hAnsi="Cambria" w:cs="Trebuchet MS"/>
                <w:spacing w:val="-1"/>
                <w:w w:val="103"/>
                <w:lang w:val="ro-RO"/>
              </w:rPr>
              <w:t xml:space="preserve"> a proiectului</w:t>
            </w:r>
          </w:p>
        </w:tc>
        <w:tc>
          <w:tcPr>
            <w:tcW w:w="1010" w:type="dxa"/>
            <w:vAlign w:val="center"/>
          </w:tcPr>
          <w:p w14:paraId="65C97935" w14:textId="77777777" w:rsidR="000B3971" w:rsidRPr="001E06B8" w:rsidRDefault="0099349E">
            <w:pPr>
              <w:spacing w:before="10" w:line="247" w:lineRule="auto"/>
              <w:ind w:left="69" w:right="78"/>
              <w:jc w:val="center"/>
              <w:rPr>
                <w:rFonts w:ascii="Cambria" w:eastAsia="Trebuchet MS" w:hAnsi="Cambria" w:cs="Trebuchet MS"/>
                <w:lang w:val="ro-RO"/>
              </w:rPr>
            </w:pPr>
            <w:r w:rsidRPr="001E06B8">
              <w:rPr>
                <w:rFonts w:ascii="Cambria" w:eastAsia="Trebuchet MS" w:hAnsi="Cambria" w:cs="Trebuchet MS"/>
                <w:spacing w:val="-1"/>
                <w:w w:val="103"/>
                <w:lang w:val="ro-RO"/>
              </w:rPr>
              <w:t xml:space="preserve">Valoarea totală </w:t>
            </w:r>
            <w:r w:rsidRPr="001E06B8">
              <w:rPr>
                <w:rFonts w:ascii="Cambria" w:eastAsia="Trebuchet MS" w:hAnsi="Cambria" w:cs="Trebuchet MS"/>
                <w:w w:val="103"/>
                <w:lang w:val="ro-RO"/>
              </w:rPr>
              <w:t>eligibilă</w:t>
            </w:r>
          </w:p>
        </w:tc>
        <w:tc>
          <w:tcPr>
            <w:tcW w:w="1758" w:type="dxa"/>
            <w:gridSpan w:val="2"/>
            <w:vAlign w:val="center"/>
          </w:tcPr>
          <w:p w14:paraId="7D3BD5D2" w14:textId="6B1FA9E5" w:rsidR="000B3971" w:rsidRPr="001E06B8" w:rsidRDefault="0099349E">
            <w:pPr>
              <w:spacing w:before="10" w:line="247" w:lineRule="auto"/>
              <w:ind w:left="38" w:right="49"/>
              <w:jc w:val="center"/>
              <w:rPr>
                <w:rFonts w:ascii="Cambria" w:eastAsia="Trebuchet MS" w:hAnsi="Cambria" w:cs="Trebuchet MS"/>
                <w:lang w:val="ro-RO"/>
              </w:rPr>
            </w:pPr>
            <w:r w:rsidRPr="001E06B8">
              <w:rPr>
                <w:rFonts w:ascii="Cambria" w:eastAsia="Trebuchet MS" w:hAnsi="Cambria" w:cs="Trebuchet MS"/>
                <w:lang w:val="ro-RO"/>
              </w:rPr>
              <w:t>Valoarea</w:t>
            </w:r>
            <w:r w:rsidRPr="001E06B8">
              <w:rPr>
                <w:rFonts w:ascii="Cambria" w:eastAsia="Trebuchet MS" w:hAnsi="Cambria" w:cs="Trebuchet MS"/>
                <w:spacing w:val="26"/>
                <w:lang w:val="ro-RO"/>
              </w:rPr>
              <w:t xml:space="preserve"> </w:t>
            </w:r>
            <w:r w:rsidRPr="001E06B8">
              <w:rPr>
                <w:rFonts w:ascii="Cambria" w:eastAsia="Trebuchet MS" w:hAnsi="Cambria" w:cs="Trebuchet MS"/>
                <w:w w:val="103"/>
                <w:lang w:val="ro-RO"/>
              </w:rPr>
              <w:t xml:space="preserve">eligibilă nerambursabilă </w:t>
            </w:r>
            <w:r w:rsidRPr="001E06B8">
              <w:rPr>
                <w:rFonts w:ascii="Cambria" w:eastAsia="Trebuchet MS" w:hAnsi="Cambria" w:cs="Trebuchet MS"/>
                <w:lang w:val="ro-RO"/>
              </w:rPr>
              <w:t xml:space="preserve">din </w:t>
            </w:r>
            <w:r w:rsidRPr="001E06B8">
              <w:rPr>
                <w:rFonts w:ascii="Cambria" w:eastAsia="Trebuchet MS" w:hAnsi="Cambria" w:cs="Trebuchet MS"/>
                <w:spacing w:val="12"/>
                <w:lang w:val="ro-RO"/>
              </w:rPr>
              <w:t xml:space="preserve"> </w:t>
            </w:r>
            <w:r w:rsidRPr="001E06B8">
              <w:rPr>
                <w:rFonts w:ascii="Cambria" w:eastAsia="Trebuchet MS" w:hAnsi="Cambria" w:cs="Trebuchet MS"/>
                <w:w w:val="103"/>
                <w:lang w:val="ro-RO"/>
              </w:rPr>
              <w:t>FSE</w:t>
            </w:r>
            <w:r w:rsidR="000867D7" w:rsidRPr="001E06B8">
              <w:rPr>
                <w:rFonts w:ascii="Cambria" w:eastAsia="Trebuchet MS" w:hAnsi="Cambria" w:cs="Trebuchet MS"/>
                <w:w w:val="103"/>
                <w:lang w:val="ro-RO"/>
              </w:rPr>
              <w:t>+</w:t>
            </w:r>
            <w:r w:rsidR="00806283" w:rsidRPr="001E06B8">
              <w:rPr>
                <w:rFonts w:ascii="Cambria" w:eastAsia="Trebuchet MS" w:hAnsi="Cambria" w:cs="Trebuchet MS"/>
                <w:w w:val="103"/>
                <w:lang w:val="ro-RO"/>
              </w:rPr>
              <w:t>/FEDR</w:t>
            </w:r>
          </w:p>
        </w:tc>
        <w:tc>
          <w:tcPr>
            <w:tcW w:w="1701" w:type="dxa"/>
            <w:gridSpan w:val="2"/>
            <w:vAlign w:val="center"/>
          </w:tcPr>
          <w:p w14:paraId="7B86C4E2" w14:textId="77777777" w:rsidR="000B3971" w:rsidRPr="001E06B8" w:rsidRDefault="0099349E">
            <w:pPr>
              <w:spacing w:before="10" w:line="247" w:lineRule="auto"/>
              <w:ind w:left="12" w:right="20"/>
              <w:jc w:val="center"/>
              <w:rPr>
                <w:rFonts w:ascii="Cambria" w:eastAsia="Trebuchet MS" w:hAnsi="Cambria" w:cs="Trebuchet MS"/>
                <w:lang w:val="ro-RO"/>
              </w:rPr>
            </w:pPr>
            <w:r w:rsidRPr="001E06B8">
              <w:rPr>
                <w:rFonts w:ascii="Cambria" w:eastAsia="Trebuchet MS" w:hAnsi="Cambria" w:cs="Trebuchet MS"/>
                <w:lang w:val="ro-RO"/>
              </w:rPr>
              <w:t>Valoarea</w:t>
            </w:r>
            <w:r w:rsidRPr="001E06B8">
              <w:rPr>
                <w:rFonts w:ascii="Cambria" w:eastAsia="Trebuchet MS" w:hAnsi="Cambria" w:cs="Trebuchet MS"/>
                <w:spacing w:val="26"/>
                <w:lang w:val="ro-RO"/>
              </w:rPr>
              <w:t xml:space="preserve"> </w:t>
            </w:r>
            <w:r w:rsidRPr="001E06B8">
              <w:rPr>
                <w:rFonts w:ascii="Cambria" w:eastAsia="Trebuchet MS" w:hAnsi="Cambria" w:cs="Trebuchet MS"/>
                <w:w w:val="103"/>
                <w:lang w:val="ro-RO"/>
              </w:rPr>
              <w:t xml:space="preserve">eligibilă nerambursabilă </w:t>
            </w:r>
            <w:r w:rsidRPr="001E06B8">
              <w:rPr>
                <w:rFonts w:ascii="Cambria" w:eastAsia="Trebuchet MS" w:hAnsi="Cambria" w:cs="Trebuchet MS"/>
                <w:lang w:val="ro-RO"/>
              </w:rPr>
              <w:t>din</w:t>
            </w:r>
            <w:r w:rsidRPr="001E06B8">
              <w:rPr>
                <w:rFonts w:ascii="Cambria" w:eastAsia="Trebuchet MS" w:hAnsi="Cambria" w:cs="Trebuchet MS"/>
                <w:spacing w:val="10"/>
                <w:lang w:val="ro-RO"/>
              </w:rPr>
              <w:t xml:space="preserve"> </w:t>
            </w:r>
            <w:r w:rsidRPr="001E06B8">
              <w:rPr>
                <w:rFonts w:ascii="Cambria" w:eastAsia="Trebuchet MS" w:hAnsi="Cambria" w:cs="Trebuchet MS"/>
                <w:w w:val="103"/>
                <w:lang w:val="ro-RO"/>
              </w:rPr>
              <w:t xml:space="preserve">bugetul </w:t>
            </w:r>
            <w:proofErr w:type="spellStart"/>
            <w:r w:rsidRPr="001E06B8">
              <w:rPr>
                <w:rFonts w:ascii="Cambria" w:eastAsia="Trebuchet MS" w:hAnsi="Cambria" w:cs="Trebuchet MS"/>
                <w:w w:val="103"/>
                <w:lang w:val="ro-RO"/>
              </w:rPr>
              <w:t>naţional</w:t>
            </w:r>
            <w:proofErr w:type="spellEnd"/>
          </w:p>
        </w:tc>
        <w:tc>
          <w:tcPr>
            <w:tcW w:w="1371" w:type="dxa"/>
            <w:gridSpan w:val="2"/>
            <w:vAlign w:val="center"/>
          </w:tcPr>
          <w:p w14:paraId="7C3C0C02" w14:textId="77777777" w:rsidR="000B3971" w:rsidRPr="001E06B8" w:rsidRDefault="0099349E">
            <w:pPr>
              <w:spacing w:before="10" w:line="247" w:lineRule="auto"/>
              <w:ind w:left="74" w:right="78" w:hanging="1"/>
              <w:jc w:val="center"/>
              <w:rPr>
                <w:rFonts w:ascii="Cambria" w:eastAsia="Trebuchet MS" w:hAnsi="Cambria" w:cs="Trebuchet MS"/>
                <w:lang w:val="ro-RO"/>
              </w:rPr>
            </w:pPr>
            <w:r w:rsidRPr="001E06B8">
              <w:rPr>
                <w:rFonts w:ascii="Cambria" w:eastAsia="Trebuchet MS" w:hAnsi="Cambria" w:cs="Trebuchet MS"/>
                <w:lang w:val="ro-RO"/>
              </w:rPr>
              <w:t>Valoarea</w:t>
            </w:r>
            <w:r w:rsidRPr="001E06B8">
              <w:rPr>
                <w:rFonts w:ascii="Cambria" w:eastAsia="Trebuchet MS" w:hAnsi="Cambria" w:cs="Trebuchet MS"/>
                <w:spacing w:val="25"/>
                <w:lang w:val="ro-RO"/>
              </w:rPr>
              <w:t xml:space="preserve"> </w:t>
            </w:r>
            <w:proofErr w:type="spellStart"/>
            <w:r w:rsidRPr="001E06B8">
              <w:rPr>
                <w:rFonts w:ascii="Cambria" w:eastAsia="Trebuchet MS" w:hAnsi="Cambria" w:cs="Trebuchet MS"/>
                <w:w w:val="103"/>
                <w:lang w:val="ro-RO"/>
              </w:rPr>
              <w:t>c</w:t>
            </w:r>
            <w:r w:rsidRPr="001E06B8">
              <w:rPr>
                <w:rFonts w:ascii="Cambria" w:eastAsia="Trebuchet MS" w:hAnsi="Cambria" w:cs="Trebuchet MS"/>
                <w:spacing w:val="-1"/>
                <w:w w:val="103"/>
                <w:lang w:val="ro-RO"/>
              </w:rPr>
              <w:t>o</w:t>
            </w:r>
            <w:proofErr w:type="spellEnd"/>
            <w:r w:rsidRPr="001E06B8">
              <w:rPr>
                <w:rFonts w:ascii="Cambria" w:eastAsia="Trebuchet MS" w:hAnsi="Cambria" w:cs="Trebuchet MS"/>
                <w:w w:val="103"/>
                <w:lang w:val="ro-RO"/>
              </w:rPr>
              <w:t xml:space="preserve">- </w:t>
            </w:r>
            <w:proofErr w:type="spellStart"/>
            <w:r w:rsidRPr="001E06B8">
              <w:rPr>
                <w:rFonts w:ascii="Cambria" w:eastAsia="Trebuchet MS" w:hAnsi="Cambria" w:cs="Trebuchet MS"/>
                <w:w w:val="103"/>
                <w:lang w:val="ro-RO"/>
              </w:rPr>
              <w:t>finanţării</w:t>
            </w:r>
            <w:proofErr w:type="spellEnd"/>
            <w:r w:rsidRPr="001E06B8">
              <w:rPr>
                <w:rFonts w:ascii="Cambria" w:eastAsia="Trebuchet MS" w:hAnsi="Cambria" w:cs="Trebuchet MS"/>
                <w:w w:val="103"/>
                <w:lang w:val="ro-RO"/>
              </w:rPr>
              <w:t xml:space="preserve"> </w:t>
            </w:r>
            <w:r w:rsidRPr="001E06B8">
              <w:rPr>
                <w:rFonts w:ascii="Cambria" w:eastAsia="Trebuchet MS" w:hAnsi="Cambria" w:cs="Trebuchet MS"/>
                <w:lang w:val="ro-RO"/>
              </w:rPr>
              <w:t>eligibile</w:t>
            </w:r>
            <w:r w:rsidRPr="001E06B8">
              <w:rPr>
                <w:rFonts w:ascii="Cambria" w:eastAsia="Trebuchet MS" w:hAnsi="Cambria" w:cs="Trebuchet MS"/>
                <w:spacing w:val="24"/>
                <w:lang w:val="ro-RO"/>
              </w:rPr>
              <w:t xml:space="preserve"> </w:t>
            </w:r>
            <w:r w:rsidRPr="001E06B8">
              <w:rPr>
                <w:rFonts w:ascii="Cambria" w:eastAsia="Trebuchet MS" w:hAnsi="Cambria" w:cs="Trebuchet MS"/>
                <w:w w:val="103"/>
                <w:lang w:val="ro-RO"/>
              </w:rPr>
              <w:t xml:space="preserve">a </w:t>
            </w:r>
            <w:r w:rsidRPr="001E06B8">
              <w:rPr>
                <w:rFonts w:ascii="Cambria" w:eastAsia="Trebuchet MS" w:hAnsi="Cambria" w:cs="Trebuchet MS"/>
                <w:lang w:val="ro-RO"/>
              </w:rPr>
              <w:t>liderului</w:t>
            </w:r>
            <w:r w:rsidRPr="001E06B8">
              <w:rPr>
                <w:rFonts w:ascii="Cambria" w:eastAsia="Trebuchet MS" w:hAnsi="Cambria" w:cs="Trebuchet MS"/>
                <w:spacing w:val="24"/>
                <w:lang w:val="ro-RO"/>
              </w:rPr>
              <w:t xml:space="preserve"> </w:t>
            </w:r>
            <w:r w:rsidRPr="001E06B8">
              <w:rPr>
                <w:rFonts w:ascii="Cambria" w:eastAsia="Trebuchet MS" w:hAnsi="Cambria" w:cs="Trebuchet MS"/>
                <w:w w:val="103"/>
                <w:lang w:val="ro-RO"/>
              </w:rPr>
              <w:t xml:space="preserve">de parteneriat/ </w:t>
            </w:r>
            <w:r w:rsidRPr="001E06B8">
              <w:rPr>
                <w:rFonts w:ascii="Cambria" w:eastAsia="Trebuchet MS" w:hAnsi="Cambria" w:cs="Trebuchet MS"/>
                <w:spacing w:val="-1"/>
                <w:w w:val="103"/>
                <w:lang w:val="ro-RO"/>
              </w:rPr>
              <w:t>parteneri</w:t>
            </w:r>
          </w:p>
        </w:tc>
        <w:tc>
          <w:tcPr>
            <w:tcW w:w="1157" w:type="dxa"/>
            <w:vAlign w:val="center"/>
          </w:tcPr>
          <w:p w14:paraId="26A596F3" w14:textId="77777777" w:rsidR="000B3971" w:rsidRPr="001E06B8" w:rsidRDefault="0099349E">
            <w:pPr>
              <w:spacing w:before="10" w:line="247" w:lineRule="auto"/>
              <w:ind w:left="74" w:right="76"/>
              <w:jc w:val="center"/>
              <w:rPr>
                <w:rFonts w:ascii="Cambria" w:eastAsia="Trebuchet MS" w:hAnsi="Cambria" w:cs="Trebuchet MS"/>
                <w:lang w:val="ro-RO"/>
              </w:rPr>
            </w:pPr>
            <w:r w:rsidRPr="001E06B8">
              <w:rPr>
                <w:rFonts w:ascii="Cambria" w:eastAsia="Trebuchet MS" w:hAnsi="Cambria" w:cs="Trebuchet MS"/>
                <w:spacing w:val="-1"/>
                <w:w w:val="103"/>
                <w:lang w:val="ro-RO"/>
              </w:rPr>
              <w:t>Valoarea n</w:t>
            </w:r>
            <w:r w:rsidRPr="001E06B8">
              <w:rPr>
                <w:rFonts w:ascii="Cambria" w:eastAsia="Trebuchet MS" w:hAnsi="Cambria" w:cs="Trebuchet MS"/>
                <w:w w:val="103"/>
                <w:lang w:val="ro-RO"/>
              </w:rPr>
              <w:t>e- eligibilă inclu</w:t>
            </w:r>
            <w:r w:rsidRPr="001E06B8">
              <w:rPr>
                <w:rFonts w:ascii="Cambria" w:eastAsia="Trebuchet MS" w:hAnsi="Cambria" w:cs="Trebuchet MS"/>
                <w:spacing w:val="-5"/>
                <w:w w:val="103"/>
                <w:lang w:val="ro-RO"/>
              </w:rPr>
              <w:t>s</w:t>
            </w:r>
            <w:r w:rsidRPr="001E06B8">
              <w:rPr>
                <w:rFonts w:ascii="Cambria" w:eastAsia="Trebuchet MS" w:hAnsi="Cambria" w:cs="Trebuchet MS"/>
                <w:spacing w:val="1"/>
                <w:w w:val="103"/>
                <w:lang w:val="ro-RO"/>
              </w:rPr>
              <w:t xml:space="preserve">iv </w:t>
            </w:r>
            <w:r w:rsidRPr="001E06B8">
              <w:rPr>
                <w:rFonts w:ascii="Cambria" w:eastAsia="Trebuchet MS" w:hAnsi="Cambria" w:cs="Trebuchet MS"/>
                <w:w w:val="103"/>
                <w:lang w:val="ro-RO"/>
              </w:rPr>
              <w:t>TVA</w:t>
            </w:r>
          </w:p>
        </w:tc>
      </w:tr>
      <w:tr w:rsidR="006C55AA" w:rsidRPr="001E06B8" w14:paraId="21AF5CF9" w14:textId="77777777" w:rsidTr="00336234">
        <w:trPr>
          <w:trHeight w:hRule="exact" w:val="256"/>
        </w:trPr>
        <w:tc>
          <w:tcPr>
            <w:tcW w:w="1170" w:type="dxa"/>
            <w:vAlign w:val="center"/>
          </w:tcPr>
          <w:p w14:paraId="492F7FDA" w14:textId="77777777" w:rsidR="000B3971" w:rsidRPr="001E06B8" w:rsidRDefault="000B3971">
            <w:pPr>
              <w:rPr>
                <w:rFonts w:ascii="Cambria" w:hAnsi="Cambria"/>
                <w:lang w:val="ro-RO"/>
              </w:rPr>
            </w:pPr>
          </w:p>
        </w:tc>
        <w:tc>
          <w:tcPr>
            <w:tcW w:w="1103" w:type="dxa"/>
            <w:vAlign w:val="center"/>
          </w:tcPr>
          <w:p w14:paraId="3E48B17A" w14:textId="77777777" w:rsidR="000B3971" w:rsidRPr="001E06B8" w:rsidRDefault="0099349E">
            <w:pPr>
              <w:spacing w:before="1"/>
              <w:ind w:left="336"/>
              <w:rPr>
                <w:rFonts w:ascii="Cambria" w:eastAsia="Trebuchet MS" w:hAnsi="Cambria" w:cs="Trebuchet MS"/>
                <w:lang w:val="ro-RO"/>
              </w:rPr>
            </w:pPr>
            <w:r w:rsidRPr="001E06B8">
              <w:rPr>
                <w:rFonts w:ascii="Cambria" w:eastAsia="Trebuchet MS" w:hAnsi="Cambria" w:cs="Trebuchet MS"/>
                <w:w w:val="103"/>
                <w:lang w:val="ro-RO"/>
              </w:rPr>
              <w:t>(lei)</w:t>
            </w:r>
          </w:p>
        </w:tc>
        <w:tc>
          <w:tcPr>
            <w:tcW w:w="1010" w:type="dxa"/>
            <w:vAlign w:val="center"/>
          </w:tcPr>
          <w:p w14:paraId="05CD62A6" w14:textId="77777777" w:rsidR="000B3971" w:rsidRPr="001E06B8" w:rsidRDefault="0099349E">
            <w:pPr>
              <w:spacing w:before="1"/>
              <w:ind w:left="298"/>
              <w:rPr>
                <w:rFonts w:ascii="Cambria" w:eastAsia="Trebuchet MS" w:hAnsi="Cambria" w:cs="Trebuchet MS"/>
                <w:lang w:val="ro-RO"/>
              </w:rPr>
            </w:pPr>
            <w:r w:rsidRPr="001E06B8">
              <w:rPr>
                <w:rFonts w:ascii="Cambria" w:eastAsia="Trebuchet MS" w:hAnsi="Cambria" w:cs="Trebuchet MS"/>
                <w:spacing w:val="1"/>
                <w:w w:val="103"/>
                <w:lang w:val="ro-RO"/>
              </w:rPr>
              <w:t>(lei)</w:t>
            </w:r>
          </w:p>
        </w:tc>
        <w:tc>
          <w:tcPr>
            <w:tcW w:w="1020" w:type="dxa"/>
            <w:vAlign w:val="center"/>
          </w:tcPr>
          <w:p w14:paraId="334E3F2A" w14:textId="77777777" w:rsidR="000B3971" w:rsidRPr="001E06B8" w:rsidRDefault="0099349E">
            <w:pPr>
              <w:spacing w:before="1"/>
              <w:ind w:left="305"/>
              <w:rPr>
                <w:rFonts w:ascii="Cambria" w:eastAsia="Trebuchet MS" w:hAnsi="Cambria" w:cs="Trebuchet MS"/>
                <w:lang w:val="ro-RO"/>
              </w:rPr>
            </w:pPr>
            <w:r w:rsidRPr="001E06B8">
              <w:rPr>
                <w:rFonts w:ascii="Cambria" w:eastAsia="Trebuchet MS" w:hAnsi="Cambria" w:cs="Trebuchet MS"/>
                <w:spacing w:val="1"/>
                <w:w w:val="103"/>
                <w:lang w:val="ro-RO"/>
              </w:rPr>
              <w:t>(lei)</w:t>
            </w:r>
          </w:p>
        </w:tc>
        <w:tc>
          <w:tcPr>
            <w:tcW w:w="738" w:type="dxa"/>
            <w:vAlign w:val="center"/>
          </w:tcPr>
          <w:p w14:paraId="5BDA0553" w14:textId="77777777" w:rsidR="000B3971" w:rsidRPr="001E06B8" w:rsidRDefault="0099349E">
            <w:pPr>
              <w:spacing w:before="1"/>
              <w:ind w:left="222"/>
              <w:rPr>
                <w:rFonts w:ascii="Cambria" w:eastAsia="Trebuchet MS" w:hAnsi="Cambria" w:cs="Trebuchet MS"/>
                <w:lang w:val="ro-RO"/>
              </w:rPr>
            </w:pPr>
            <w:r w:rsidRPr="001E06B8">
              <w:rPr>
                <w:rFonts w:ascii="Cambria" w:eastAsia="Trebuchet MS" w:hAnsi="Cambria" w:cs="Trebuchet MS"/>
                <w:w w:val="103"/>
                <w:lang w:val="ro-RO"/>
              </w:rPr>
              <w:t>(%)</w:t>
            </w:r>
          </w:p>
        </w:tc>
        <w:tc>
          <w:tcPr>
            <w:tcW w:w="1046" w:type="dxa"/>
            <w:vAlign w:val="center"/>
          </w:tcPr>
          <w:p w14:paraId="560B1D8A" w14:textId="77777777" w:rsidR="000B3971" w:rsidRPr="001E06B8" w:rsidRDefault="0099349E">
            <w:pPr>
              <w:spacing w:before="1"/>
              <w:ind w:left="317"/>
              <w:rPr>
                <w:rFonts w:ascii="Cambria" w:eastAsia="Trebuchet MS" w:hAnsi="Cambria" w:cs="Trebuchet MS"/>
                <w:lang w:val="ro-RO"/>
              </w:rPr>
            </w:pPr>
            <w:r w:rsidRPr="001E06B8">
              <w:rPr>
                <w:rFonts w:ascii="Cambria" w:eastAsia="Trebuchet MS" w:hAnsi="Cambria" w:cs="Trebuchet MS"/>
                <w:spacing w:val="1"/>
                <w:w w:val="103"/>
                <w:lang w:val="ro-RO"/>
              </w:rPr>
              <w:t>(lei)</w:t>
            </w:r>
          </w:p>
        </w:tc>
        <w:tc>
          <w:tcPr>
            <w:tcW w:w="655" w:type="dxa"/>
            <w:vAlign w:val="center"/>
          </w:tcPr>
          <w:p w14:paraId="03790F8D" w14:textId="77777777" w:rsidR="000B3971" w:rsidRPr="001E06B8" w:rsidRDefault="0099349E">
            <w:pPr>
              <w:spacing w:before="1"/>
              <w:ind w:left="174"/>
              <w:rPr>
                <w:rFonts w:ascii="Cambria" w:eastAsia="Trebuchet MS" w:hAnsi="Cambria" w:cs="Trebuchet MS"/>
                <w:lang w:val="ro-RO"/>
              </w:rPr>
            </w:pPr>
            <w:r w:rsidRPr="001E06B8">
              <w:rPr>
                <w:rFonts w:ascii="Cambria" w:eastAsia="Trebuchet MS" w:hAnsi="Cambria" w:cs="Trebuchet MS"/>
                <w:w w:val="103"/>
                <w:lang w:val="ro-RO"/>
              </w:rPr>
              <w:t>(%)</w:t>
            </w:r>
          </w:p>
        </w:tc>
        <w:tc>
          <w:tcPr>
            <w:tcW w:w="933" w:type="dxa"/>
            <w:vAlign w:val="center"/>
          </w:tcPr>
          <w:p w14:paraId="56565496" w14:textId="77777777" w:rsidR="000B3971" w:rsidRPr="001E06B8" w:rsidRDefault="0099349E">
            <w:pPr>
              <w:spacing w:before="1"/>
              <w:ind w:left="260"/>
              <w:rPr>
                <w:rFonts w:ascii="Cambria" w:eastAsia="Trebuchet MS" w:hAnsi="Cambria" w:cs="Trebuchet MS"/>
                <w:lang w:val="ro-RO"/>
              </w:rPr>
            </w:pPr>
            <w:r w:rsidRPr="001E06B8">
              <w:rPr>
                <w:rFonts w:ascii="Cambria" w:eastAsia="Trebuchet MS" w:hAnsi="Cambria" w:cs="Trebuchet MS"/>
                <w:spacing w:val="1"/>
                <w:w w:val="103"/>
                <w:lang w:val="ro-RO"/>
              </w:rPr>
              <w:t>(lei)</w:t>
            </w:r>
          </w:p>
        </w:tc>
        <w:tc>
          <w:tcPr>
            <w:tcW w:w="438" w:type="dxa"/>
            <w:vAlign w:val="center"/>
          </w:tcPr>
          <w:p w14:paraId="48F7D974" w14:textId="77777777" w:rsidR="000B3971" w:rsidRPr="001E06B8" w:rsidRDefault="0099349E">
            <w:pPr>
              <w:spacing w:before="1"/>
              <w:ind w:left="76"/>
              <w:rPr>
                <w:rFonts w:ascii="Cambria" w:eastAsia="Trebuchet MS" w:hAnsi="Cambria" w:cs="Trebuchet MS"/>
                <w:lang w:val="ro-RO"/>
              </w:rPr>
            </w:pPr>
            <w:r w:rsidRPr="001E06B8">
              <w:rPr>
                <w:rFonts w:ascii="Cambria" w:eastAsia="Trebuchet MS" w:hAnsi="Cambria" w:cs="Trebuchet MS"/>
                <w:w w:val="103"/>
                <w:lang w:val="ro-RO"/>
              </w:rPr>
              <w:t>(%)</w:t>
            </w:r>
          </w:p>
        </w:tc>
        <w:tc>
          <w:tcPr>
            <w:tcW w:w="1157" w:type="dxa"/>
            <w:vAlign w:val="center"/>
          </w:tcPr>
          <w:p w14:paraId="675E249C" w14:textId="77777777" w:rsidR="000B3971" w:rsidRPr="001E06B8" w:rsidRDefault="0099349E">
            <w:pPr>
              <w:spacing w:before="1"/>
              <w:ind w:left="302"/>
              <w:rPr>
                <w:rFonts w:ascii="Cambria" w:eastAsia="Trebuchet MS" w:hAnsi="Cambria" w:cs="Trebuchet MS"/>
                <w:lang w:val="ro-RO"/>
              </w:rPr>
            </w:pPr>
            <w:r w:rsidRPr="001E06B8">
              <w:rPr>
                <w:rFonts w:ascii="Cambria" w:eastAsia="Trebuchet MS" w:hAnsi="Cambria" w:cs="Trebuchet MS"/>
                <w:spacing w:val="1"/>
                <w:w w:val="103"/>
                <w:lang w:val="ro-RO"/>
              </w:rPr>
              <w:t>(lei)</w:t>
            </w:r>
          </w:p>
        </w:tc>
      </w:tr>
      <w:tr w:rsidR="006C55AA" w:rsidRPr="001E06B8" w14:paraId="75CF36B8" w14:textId="77777777" w:rsidTr="00336234">
        <w:trPr>
          <w:trHeight w:hRule="exact" w:val="494"/>
        </w:trPr>
        <w:tc>
          <w:tcPr>
            <w:tcW w:w="1170" w:type="dxa"/>
            <w:vAlign w:val="center"/>
          </w:tcPr>
          <w:p w14:paraId="5F8E904D" w14:textId="77777777" w:rsidR="000B3971" w:rsidRPr="001E06B8" w:rsidRDefault="0099349E">
            <w:pPr>
              <w:spacing w:line="220" w:lineRule="exact"/>
              <w:ind w:left="442" w:right="441"/>
              <w:jc w:val="center"/>
              <w:rPr>
                <w:rFonts w:ascii="Cambria" w:eastAsia="Trebuchet MS" w:hAnsi="Cambria" w:cs="Trebuchet MS"/>
                <w:lang w:val="ro-RO"/>
              </w:rPr>
            </w:pPr>
            <w:r w:rsidRPr="001E06B8">
              <w:rPr>
                <w:rFonts w:ascii="Cambria" w:eastAsia="Trebuchet MS" w:hAnsi="Cambria" w:cs="Trebuchet MS"/>
                <w:w w:val="103"/>
                <w:lang w:val="ro-RO"/>
              </w:rPr>
              <w:t>0</w:t>
            </w:r>
          </w:p>
        </w:tc>
        <w:tc>
          <w:tcPr>
            <w:tcW w:w="1103" w:type="dxa"/>
            <w:vAlign w:val="center"/>
          </w:tcPr>
          <w:p w14:paraId="7B42BDA0" w14:textId="77777777" w:rsidR="000B3971" w:rsidRPr="001E06B8" w:rsidRDefault="0099349E">
            <w:pPr>
              <w:spacing w:line="220" w:lineRule="exact"/>
              <w:ind w:left="226"/>
              <w:rPr>
                <w:rFonts w:ascii="Cambria" w:eastAsia="Trebuchet MS" w:hAnsi="Cambria" w:cs="Trebuchet MS"/>
                <w:lang w:val="ro-RO"/>
              </w:rPr>
            </w:pPr>
            <w:r w:rsidRPr="001E06B8">
              <w:rPr>
                <w:rFonts w:ascii="Cambria" w:eastAsia="Trebuchet MS" w:hAnsi="Cambria" w:cs="Trebuchet MS"/>
                <w:lang w:val="ro-RO"/>
              </w:rPr>
              <w:t>1</w:t>
            </w:r>
            <w:r w:rsidRPr="001E06B8">
              <w:rPr>
                <w:rFonts w:ascii="Cambria" w:eastAsia="Trebuchet MS" w:hAnsi="Cambria" w:cs="Trebuchet MS"/>
                <w:spacing w:val="4"/>
                <w:lang w:val="ro-RO"/>
              </w:rPr>
              <w:t xml:space="preserve"> </w:t>
            </w:r>
            <w:r w:rsidRPr="001E06B8">
              <w:rPr>
                <w:rFonts w:ascii="Cambria" w:eastAsia="Trebuchet MS" w:hAnsi="Cambria" w:cs="Trebuchet MS"/>
                <w:spacing w:val="-1"/>
                <w:w w:val="103"/>
                <w:lang w:val="ro-RO"/>
              </w:rPr>
              <w:t>=2+9</w:t>
            </w:r>
          </w:p>
        </w:tc>
        <w:tc>
          <w:tcPr>
            <w:tcW w:w="1010" w:type="dxa"/>
            <w:vAlign w:val="center"/>
          </w:tcPr>
          <w:p w14:paraId="4A71934B" w14:textId="77777777" w:rsidR="000B3971" w:rsidRPr="001E06B8" w:rsidRDefault="0099349E">
            <w:pPr>
              <w:spacing w:line="220" w:lineRule="exact"/>
              <w:ind w:left="80"/>
              <w:rPr>
                <w:rFonts w:ascii="Cambria" w:eastAsia="Trebuchet MS" w:hAnsi="Cambria" w:cs="Trebuchet MS"/>
                <w:lang w:val="ro-RO"/>
              </w:rPr>
            </w:pPr>
            <w:r w:rsidRPr="001E06B8">
              <w:rPr>
                <w:rFonts w:ascii="Cambria" w:eastAsia="Trebuchet MS" w:hAnsi="Cambria" w:cs="Trebuchet MS"/>
                <w:lang w:val="ro-RO"/>
              </w:rPr>
              <w:t>2</w:t>
            </w:r>
            <w:r w:rsidRPr="001E06B8">
              <w:rPr>
                <w:rFonts w:ascii="Cambria" w:eastAsia="Trebuchet MS" w:hAnsi="Cambria" w:cs="Trebuchet MS"/>
                <w:spacing w:val="5"/>
                <w:lang w:val="ro-RO"/>
              </w:rPr>
              <w:t xml:space="preserve"> </w:t>
            </w:r>
            <w:r w:rsidRPr="001E06B8">
              <w:rPr>
                <w:rFonts w:ascii="Cambria" w:eastAsia="Trebuchet MS" w:hAnsi="Cambria" w:cs="Trebuchet MS"/>
                <w:w w:val="103"/>
                <w:lang w:val="ro-RO"/>
              </w:rPr>
              <w:t>=3+5+7</w:t>
            </w:r>
          </w:p>
        </w:tc>
        <w:tc>
          <w:tcPr>
            <w:tcW w:w="1020" w:type="dxa"/>
            <w:vAlign w:val="center"/>
          </w:tcPr>
          <w:p w14:paraId="022C7AF1" w14:textId="77777777" w:rsidR="000B3971" w:rsidRPr="001E06B8" w:rsidRDefault="0099349E">
            <w:pPr>
              <w:spacing w:line="220" w:lineRule="exact"/>
              <w:ind w:left="409" w:right="416"/>
              <w:jc w:val="center"/>
              <w:rPr>
                <w:rFonts w:ascii="Cambria" w:eastAsia="Trebuchet MS" w:hAnsi="Cambria" w:cs="Trebuchet MS"/>
                <w:lang w:val="ro-RO"/>
              </w:rPr>
            </w:pPr>
            <w:r w:rsidRPr="001E06B8">
              <w:rPr>
                <w:rFonts w:ascii="Cambria" w:eastAsia="Trebuchet MS" w:hAnsi="Cambria" w:cs="Trebuchet MS"/>
                <w:w w:val="103"/>
                <w:lang w:val="ro-RO"/>
              </w:rPr>
              <w:t>3</w:t>
            </w:r>
          </w:p>
        </w:tc>
        <w:tc>
          <w:tcPr>
            <w:tcW w:w="738" w:type="dxa"/>
            <w:vAlign w:val="center"/>
          </w:tcPr>
          <w:p w14:paraId="7F752918" w14:textId="77777777" w:rsidR="000B3971" w:rsidRPr="001E06B8" w:rsidRDefault="0099349E">
            <w:pPr>
              <w:spacing w:line="220" w:lineRule="exact"/>
              <w:ind w:left="271" w:right="273"/>
              <w:jc w:val="center"/>
              <w:rPr>
                <w:rFonts w:ascii="Cambria" w:eastAsia="Trebuchet MS" w:hAnsi="Cambria" w:cs="Trebuchet MS"/>
                <w:lang w:val="ro-RO"/>
              </w:rPr>
            </w:pPr>
            <w:r w:rsidRPr="001E06B8">
              <w:rPr>
                <w:rFonts w:ascii="Cambria" w:eastAsia="Trebuchet MS" w:hAnsi="Cambria" w:cs="Trebuchet MS"/>
                <w:w w:val="103"/>
                <w:lang w:val="ro-RO"/>
              </w:rPr>
              <w:t>4</w:t>
            </w:r>
          </w:p>
        </w:tc>
        <w:tc>
          <w:tcPr>
            <w:tcW w:w="1046" w:type="dxa"/>
            <w:vAlign w:val="center"/>
          </w:tcPr>
          <w:p w14:paraId="4CB66ABE" w14:textId="77777777" w:rsidR="000B3971" w:rsidRPr="001E06B8" w:rsidRDefault="0099349E">
            <w:pPr>
              <w:spacing w:line="220" w:lineRule="exact"/>
              <w:ind w:left="421" w:right="431"/>
              <w:jc w:val="center"/>
              <w:rPr>
                <w:rFonts w:ascii="Cambria" w:eastAsia="Trebuchet MS" w:hAnsi="Cambria" w:cs="Trebuchet MS"/>
                <w:lang w:val="ro-RO"/>
              </w:rPr>
            </w:pPr>
            <w:r w:rsidRPr="001E06B8">
              <w:rPr>
                <w:rFonts w:ascii="Cambria" w:eastAsia="Trebuchet MS" w:hAnsi="Cambria" w:cs="Trebuchet MS"/>
                <w:w w:val="103"/>
                <w:lang w:val="ro-RO"/>
              </w:rPr>
              <w:t>5</w:t>
            </w:r>
          </w:p>
        </w:tc>
        <w:tc>
          <w:tcPr>
            <w:tcW w:w="655" w:type="dxa"/>
            <w:vAlign w:val="center"/>
          </w:tcPr>
          <w:p w14:paraId="0D29D085" w14:textId="77777777" w:rsidR="000B3971" w:rsidRPr="001E06B8" w:rsidRDefault="0099349E">
            <w:pPr>
              <w:spacing w:line="220" w:lineRule="exact"/>
              <w:ind w:left="223" w:right="237"/>
              <w:jc w:val="center"/>
              <w:rPr>
                <w:rFonts w:ascii="Cambria" w:eastAsia="Trebuchet MS" w:hAnsi="Cambria" w:cs="Trebuchet MS"/>
                <w:lang w:val="ro-RO"/>
              </w:rPr>
            </w:pPr>
            <w:r w:rsidRPr="001E06B8">
              <w:rPr>
                <w:rFonts w:ascii="Cambria" w:eastAsia="Trebuchet MS" w:hAnsi="Cambria" w:cs="Trebuchet MS"/>
                <w:w w:val="103"/>
                <w:lang w:val="ro-RO"/>
              </w:rPr>
              <w:t>6</w:t>
            </w:r>
          </w:p>
        </w:tc>
        <w:tc>
          <w:tcPr>
            <w:tcW w:w="933" w:type="dxa"/>
            <w:vAlign w:val="center"/>
          </w:tcPr>
          <w:p w14:paraId="18313B76" w14:textId="77777777" w:rsidR="000B3971" w:rsidRPr="001E06B8" w:rsidRDefault="0099349E">
            <w:pPr>
              <w:spacing w:line="220" w:lineRule="exact"/>
              <w:ind w:left="363" w:right="375"/>
              <w:jc w:val="center"/>
              <w:rPr>
                <w:rFonts w:ascii="Cambria" w:eastAsia="Trebuchet MS" w:hAnsi="Cambria" w:cs="Trebuchet MS"/>
                <w:lang w:val="ro-RO"/>
              </w:rPr>
            </w:pPr>
            <w:r w:rsidRPr="001E06B8">
              <w:rPr>
                <w:rFonts w:ascii="Cambria" w:eastAsia="Trebuchet MS" w:hAnsi="Cambria" w:cs="Trebuchet MS"/>
                <w:w w:val="103"/>
                <w:lang w:val="ro-RO"/>
              </w:rPr>
              <w:t>7</w:t>
            </w:r>
          </w:p>
        </w:tc>
        <w:tc>
          <w:tcPr>
            <w:tcW w:w="438" w:type="dxa"/>
            <w:vAlign w:val="center"/>
          </w:tcPr>
          <w:p w14:paraId="33C2D9BC" w14:textId="77777777" w:rsidR="000B3971" w:rsidRPr="001E06B8" w:rsidRDefault="0099349E">
            <w:pPr>
              <w:spacing w:line="220" w:lineRule="exact"/>
              <w:ind w:left="124" w:right="120"/>
              <w:jc w:val="center"/>
              <w:rPr>
                <w:rFonts w:ascii="Cambria" w:eastAsia="Trebuchet MS" w:hAnsi="Cambria" w:cs="Trebuchet MS"/>
                <w:lang w:val="ro-RO"/>
              </w:rPr>
            </w:pPr>
            <w:r w:rsidRPr="001E06B8">
              <w:rPr>
                <w:rFonts w:ascii="Cambria" w:eastAsia="Trebuchet MS" w:hAnsi="Cambria" w:cs="Trebuchet MS"/>
                <w:w w:val="103"/>
                <w:lang w:val="ro-RO"/>
              </w:rPr>
              <w:t>8</w:t>
            </w:r>
          </w:p>
        </w:tc>
        <w:tc>
          <w:tcPr>
            <w:tcW w:w="1157" w:type="dxa"/>
            <w:vAlign w:val="center"/>
          </w:tcPr>
          <w:p w14:paraId="5527E028" w14:textId="77777777" w:rsidR="000B3971" w:rsidRPr="001E06B8" w:rsidRDefault="0099349E">
            <w:pPr>
              <w:spacing w:line="220" w:lineRule="exact"/>
              <w:ind w:left="408" w:right="408"/>
              <w:jc w:val="center"/>
              <w:rPr>
                <w:rFonts w:ascii="Cambria" w:eastAsia="Trebuchet MS" w:hAnsi="Cambria" w:cs="Trebuchet MS"/>
                <w:lang w:val="ro-RO"/>
              </w:rPr>
            </w:pPr>
            <w:r w:rsidRPr="001E06B8">
              <w:rPr>
                <w:rFonts w:ascii="Cambria" w:eastAsia="Trebuchet MS" w:hAnsi="Cambria" w:cs="Trebuchet MS"/>
                <w:w w:val="103"/>
                <w:lang w:val="ro-RO"/>
              </w:rPr>
              <w:t>9</w:t>
            </w:r>
          </w:p>
        </w:tc>
      </w:tr>
      <w:tr w:rsidR="006C55AA" w:rsidRPr="001E06B8" w14:paraId="0BB33983" w14:textId="77777777" w:rsidTr="00336234">
        <w:trPr>
          <w:trHeight w:hRule="exact" w:val="277"/>
        </w:trPr>
        <w:tc>
          <w:tcPr>
            <w:tcW w:w="1170" w:type="dxa"/>
            <w:vAlign w:val="center"/>
          </w:tcPr>
          <w:p w14:paraId="29732908" w14:textId="77777777" w:rsidR="000B3971" w:rsidRPr="001E06B8" w:rsidRDefault="000B3971">
            <w:pPr>
              <w:rPr>
                <w:rFonts w:ascii="Cambria" w:hAnsi="Cambria"/>
                <w:lang w:val="ro-RO"/>
              </w:rPr>
            </w:pPr>
          </w:p>
        </w:tc>
        <w:tc>
          <w:tcPr>
            <w:tcW w:w="1103" w:type="dxa"/>
            <w:vAlign w:val="center"/>
          </w:tcPr>
          <w:p w14:paraId="41F9D8DF" w14:textId="77777777" w:rsidR="000B3971" w:rsidRPr="001E06B8" w:rsidRDefault="000B3971">
            <w:pPr>
              <w:rPr>
                <w:rFonts w:ascii="Cambria" w:hAnsi="Cambria"/>
                <w:lang w:val="ro-RO"/>
              </w:rPr>
            </w:pPr>
          </w:p>
        </w:tc>
        <w:tc>
          <w:tcPr>
            <w:tcW w:w="1010" w:type="dxa"/>
            <w:vAlign w:val="center"/>
          </w:tcPr>
          <w:p w14:paraId="2901A8FF" w14:textId="77777777" w:rsidR="000B3971" w:rsidRPr="001E06B8" w:rsidRDefault="000B3971">
            <w:pPr>
              <w:rPr>
                <w:rFonts w:ascii="Cambria" w:hAnsi="Cambria"/>
                <w:lang w:val="ro-RO"/>
              </w:rPr>
            </w:pPr>
          </w:p>
        </w:tc>
        <w:tc>
          <w:tcPr>
            <w:tcW w:w="1020" w:type="dxa"/>
            <w:vAlign w:val="center"/>
          </w:tcPr>
          <w:p w14:paraId="3FBD0B24" w14:textId="77777777" w:rsidR="000B3971" w:rsidRPr="001E06B8" w:rsidRDefault="000B3971">
            <w:pPr>
              <w:rPr>
                <w:rFonts w:ascii="Cambria" w:hAnsi="Cambria"/>
                <w:lang w:val="ro-RO"/>
              </w:rPr>
            </w:pPr>
          </w:p>
        </w:tc>
        <w:tc>
          <w:tcPr>
            <w:tcW w:w="738" w:type="dxa"/>
            <w:vAlign w:val="center"/>
          </w:tcPr>
          <w:p w14:paraId="52612903" w14:textId="77777777" w:rsidR="000B3971" w:rsidRPr="001E06B8" w:rsidRDefault="000B3971">
            <w:pPr>
              <w:rPr>
                <w:rFonts w:ascii="Cambria" w:hAnsi="Cambria"/>
                <w:lang w:val="ro-RO"/>
              </w:rPr>
            </w:pPr>
          </w:p>
        </w:tc>
        <w:tc>
          <w:tcPr>
            <w:tcW w:w="1046" w:type="dxa"/>
            <w:vAlign w:val="center"/>
          </w:tcPr>
          <w:p w14:paraId="746F361F" w14:textId="77777777" w:rsidR="000B3971" w:rsidRPr="001E06B8" w:rsidRDefault="000B3971">
            <w:pPr>
              <w:rPr>
                <w:rFonts w:ascii="Cambria" w:hAnsi="Cambria"/>
                <w:lang w:val="ro-RO"/>
              </w:rPr>
            </w:pPr>
          </w:p>
        </w:tc>
        <w:tc>
          <w:tcPr>
            <w:tcW w:w="655" w:type="dxa"/>
            <w:vAlign w:val="center"/>
          </w:tcPr>
          <w:p w14:paraId="697C41E3" w14:textId="77777777" w:rsidR="000B3971" w:rsidRPr="001E06B8" w:rsidRDefault="000B3971">
            <w:pPr>
              <w:rPr>
                <w:rFonts w:ascii="Cambria" w:hAnsi="Cambria"/>
                <w:lang w:val="ro-RO"/>
              </w:rPr>
            </w:pPr>
          </w:p>
        </w:tc>
        <w:tc>
          <w:tcPr>
            <w:tcW w:w="933" w:type="dxa"/>
            <w:vAlign w:val="center"/>
          </w:tcPr>
          <w:p w14:paraId="5EF8A0C4" w14:textId="77777777" w:rsidR="000B3971" w:rsidRPr="001E06B8" w:rsidRDefault="000B3971">
            <w:pPr>
              <w:rPr>
                <w:rFonts w:ascii="Cambria" w:hAnsi="Cambria"/>
                <w:lang w:val="ro-RO"/>
              </w:rPr>
            </w:pPr>
          </w:p>
        </w:tc>
        <w:tc>
          <w:tcPr>
            <w:tcW w:w="438" w:type="dxa"/>
            <w:vAlign w:val="center"/>
          </w:tcPr>
          <w:p w14:paraId="033C7059" w14:textId="77777777" w:rsidR="000B3971" w:rsidRPr="001E06B8" w:rsidRDefault="000B3971">
            <w:pPr>
              <w:rPr>
                <w:rFonts w:ascii="Cambria" w:hAnsi="Cambria"/>
                <w:lang w:val="ro-RO"/>
              </w:rPr>
            </w:pPr>
          </w:p>
        </w:tc>
        <w:tc>
          <w:tcPr>
            <w:tcW w:w="1157" w:type="dxa"/>
            <w:vAlign w:val="center"/>
          </w:tcPr>
          <w:p w14:paraId="40AEC473" w14:textId="77777777" w:rsidR="000B3971" w:rsidRPr="001E06B8" w:rsidRDefault="000B3971">
            <w:pPr>
              <w:rPr>
                <w:rFonts w:ascii="Cambria" w:hAnsi="Cambria"/>
                <w:lang w:val="ro-RO"/>
              </w:rPr>
            </w:pPr>
          </w:p>
        </w:tc>
      </w:tr>
      <w:tr w:rsidR="006C55AA" w:rsidRPr="001E06B8" w14:paraId="0AF8E8D0" w14:textId="77777777" w:rsidTr="00336234">
        <w:trPr>
          <w:trHeight w:hRule="exact" w:val="278"/>
        </w:trPr>
        <w:tc>
          <w:tcPr>
            <w:tcW w:w="1170" w:type="dxa"/>
            <w:vAlign w:val="center"/>
          </w:tcPr>
          <w:p w14:paraId="75B216E0" w14:textId="77777777" w:rsidR="000B3971" w:rsidRPr="001E06B8" w:rsidRDefault="000B3971">
            <w:pPr>
              <w:rPr>
                <w:rFonts w:ascii="Cambria" w:hAnsi="Cambria"/>
                <w:lang w:val="ro-RO"/>
              </w:rPr>
            </w:pPr>
          </w:p>
        </w:tc>
        <w:tc>
          <w:tcPr>
            <w:tcW w:w="1103" w:type="dxa"/>
            <w:vAlign w:val="center"/>
          </w:tcPr>
          <w:p w14:paraId="4C2489BC" w14:textId="77777777" w:rsidR="000B3971" w:rsidRPr="001E06B8" w:rsidRDefault="000B3971">
            <w:pPr>
              <w:rPr>
                <w:rFonts w:ascii="Cambria" w:hAnsi="Cambria"/>
                <w:lang w:val="ro-RO"/>
              </w:rPr>
            </w:pPr>
          </w:p>
        </w:tc>
        <w:tc>
          <w:tcPr>
            <w:tcW w:w="1010" w:type="dxa"/>
            <w:vAlign w:val="center"/>
          </w:tcPr>
          <w:p w14:paraId="30C4BC9A" w14:textId="77777777" w:rsidR="000B3971" w:rsidRPr="001E06B8" w:rsidRDefault="000B3971">
            <w:pPr>
              <w:rPr>
                <w:rFonts w:ascii="Cambria" w:hAnsi="Cambria"/>
                <w:lang w:val="ro-RO"/>
              </w:rPr>
            </w:pPr>
          </w:p>
        </w:tc>
        <w:tc>
          <w:tcPr>
            <w:tcW w:w="1020" w:type="dxa"/>
            <w:vAlign w:val="center"/>
          </w:tcPr>
          <w:p w14:paraId="0684287B" w14:textId="77777777" w:rsidR="000B3971" w:rsidRPr="001E06B8" w:rsidRDefault="000B3971">
            <w:pPr>
              <w:rPr>
                <w:rFonts w:ascii="Cambria" w:hAnsi="Cambria"/>
                <w:lang w:val="ro-RO"/>
              </w:rPr>
            </w:pPr>
          </w:p>
        </w:tc>
        <w:tc>
          <w:tcPr>
            <w:tcW w:w="738" w:type="dxa"/>
            <w:vAlign w:val="center"/>
          </w:tcPr>
          <w:p w14:paraId="1711A392" w14:textId="77777777" w:rsidR="000B3971" w:rsidRPr="001E06B8" w:rsidRDefault="000B3971">
            <w:pPr>
              <w:rPr>
                <w:rFonts w:ascii="Cambria" w:hAnsi="Cambria"/>
                <w:lang w:val="ro-RO"/>
              </w:rPr>
            </w:pPr>
          </w:p>
        </w:tc>
        <w:tc>
          <w:tcPr>
            <w:tcW w:w="1046" w:type="dxa"/>
            <w:vAlign w:val="center"/>
          </w:tcPr>
          <w:p w14:paraId="1ABCC3F3" w14:textId="77777777" w:rsidR="000B3971" w:rsidRPr="001E06B8" w:rsidRDefault="000B3971">
            <w:pPr>
              <w:rPr>
                <w:rFonts w:ascii="Cambria" w:hAnsi="Cambria"/>
                <w:lang w:val="ro-RO"/>
              </w:rPr>
            </w:pPr>
          </w:p>
        </w:tc>
        <w:tc>
          <w:tcPr>
            <w:tcW w:w="655" w:type="dxa"/>
            <w:vAlign w:val="center"/>
          </w:tcPr>
          <w:p w14:paraId="56B605B0" w14:textId="77777777" w:rsidR="000B3971" w:rsidRPr="001E06B8" w:rsidRDefault="000B3971">
            <w:pPr>
              <w:rPr>
                <w:rFonts w:ascii="Cambria" w:hAnsi="Cambria"/>
                <w:lang w:val="ro-RO"/>
              </w:rPr>
            </w:pPr>
          </w:p>
        </w:tc>
        <w:tc>
          <w:tcPr>
            <w:tcW w:w="933" w:type="dxa"/>
            <w:vAlign w:val="center"/>
          </w:tcPr>
          <w:p w14:paraId="2005048F" w14:textId="77777777" w:rsidR="000B3971" w:rsidRPr="001E06B8" w:rsidRDefault="000B3971">
            <w:pPr>
              <w:rPr>
                <w:rFonts w:ascii="Cambria" w:hAnsi="Cambria"/>
                <w:lang w:val="ro-RO"/>
              </w:rPr>
            </w:pPr>
          </w:p>
        </w:tc>
        <w:tc>
          <w:tcPr>
            <w:tcW w:w="438" w:type="dxa"/>
            <w:vAlign w:val="center"/>
          </w:tcPr>
          <w:p w14:paraId="7B8CB0B2" w14:textId="77777777" w:rsidR="000B3971" w:rsidRPr="001E06B8" w:rsidRDefault="000B3971">
            <w:pPr>
              <w:rPr>
                <w:rFonts w:ascii="Cambria" w:hAnsi="Cambria"/>
                <w:lang w:val="ro-RO"/>
              </w:rPr>
            </w:pPr>
          </w:p>
        </w:tc>
        <w:tc>
          <w:tcPr>
            <w:tcW w:w="1157" w:type="dxa"/>
            <w:vAlign w:val="center"/>
          </w:tcPr>
          <w:p w14:paraId="5F639931" w14:textId="77777777" w:rsidR="000B3971" w:rsidRPr="001E06B8" w:rsidRDefault="000B3971">
            <w:pPr>
              <w:rPr>
                <w:rFonts w:ascii="Cambria" w:hAnsi="Cambria"/>
                <w:lang w:val="ro-RO"/>
              </w:rPr>
            </w:pPr>
          </w:p>
        </w:tc>
      </w:tr>
      <w:tr w:rsidR="006C55AA" w:rsidRPr="001E06B8" w14:paraId="56A4E436" w14:textId="77777777" w:rsidTr="00336234">
        <w:trPr>
          <w:trHeight w:hRule="exact" w:val="276"/>
        </w:trPr>
        <w:tc>
          <w:tcPr>
            <w:tcW w:w="1170" w:type="dxa"/>
            <w:vAlign w:val="center"/>
          </w:tcPr>
          <w:p w14:paraId="0A081848" w14:textId="77777777" w:rsidR="000B3971" w:rsidRPr="001E06B8" w:rsidRDefault="000B3971">
            <w:pPr>
              <w:rPr>
                <w:rFonts w:ascii="Cambria" w:hAnsi="Cambria"/>
                <w:lang w:val="ro-RO"/>
              </w:rPr>
            </w:pPr>
          </w:p>
        </w:tc>
        <w:tc>
          <w:tcPr>
            <w:tcW w:w="1103" w:type="dxa"/>
            <w:vAlign w:val="center"/>
          </w:tcPr>
          <w:p w14:paraId="739835C7" w14:textId="77777777" w:rsidR="000B3971" w:rsidRPr="001E06B8" w:rsidRDefault="000B3971">
            <w:pPr>
              <w:rPr>
                <w:rFonts w:ascii="Cambria" w:hAnsi="Cambria"/>
                <w:lang w:val="ro-RO"/>
              </w:rPr>
            </w:pPr>
          </w:p>
        </w:tc>
        <w:tc>
          <w:tcPr>
            <w:tcW w:w="1010" w:type="dxa"/>
            <w:vAlign w:val="center"/>
          </w:tcPr>
          <w:p w14:paraId="31541944" w14:textId="77777777" w:rsidR="000B3971" w:rsidRPr="001E06B8" w:rsidRDefault="000B3971">
            <w:pPr>
              <w:rPr>
                <w:rFonts w:ascii="Cambria" w:hAnsi="Cambria"/>
                <w:lang w:val="ro-RO"/>
              </w:rPr>
            </w:pPr>
          </w:p>
        </w:tc>
        <w:tc>
          <w:tcPr>
            <w:tcW w:w="1020" w:type="dxa"/>
            <w:vAlign w:val="center"/>
          </w:tcPr>
          <w:p w14:paraId="025A16DB" w14:textId="77777777" w:rsidR="000B3971" w:rsidRPr="001E06B8" w:rsidRDefault="000B3971">
            <w:pPr>
              <w:rPr>
                <w:rFonts w:ascii="Cambria" w:hAnsi="Cambria"/>
                <w:lang w:val="ro-RO"/>
              </w:rPr>
            </w:pPr>
          </w:p>
        </w:tc>
        <w:tc>
          <w:tcPr>
            <w:tcW w:w="738" w:type="dxa"/>
            <w:vAlign w:val="center"/>
          </w:tcPr>
          <w:p w14:paraId="552B782B" w14:textId="77777777" w:rsidR="000B3971" w:rsidRPr="001E06B8" w:rsidRDefault="000B3971">
            <w:pPr>
              <w:rPr>
                <w:rFonts w:ascii="Cambria" w:hAnsi="Cambria"/>
                <w:lang w:val="ro-RO"/>
              </w:rPr>
            </w:pPr>
          </w:p>
        </w:tc>
        <w:tc>
          <w:tcPr>
            <w:tcW w:w="1046" w:type="dxa"/>
            <w:vAlign w:val="center"/>
          </w:tcPr>
          <w:p w14:paraId="7FADF4B1" w14:textId="77777777" w:rsidR="000B3971" w:rsidRPr="001E06B8" w:rsidRDefault="000B3971">
            <w:pPr>
              <w:rPr>
                <w:rFonts w:ascii="Cambria" w:hAnsi="Cambria"/>
                <w:lang w:val="ro-RO"/>
              </w:rPr>
            </w:pPr>
          </w:p>
        </w:tc>
        <w:tc>
          <w:tcPr>
            <w:tcW w:w="655" w:type="dxa"/>
            <w:vAlign w:val="center"/>
          </w:tcPr>
          <w:p w14:paraId="4F9130CC" w14:textId="77777777" w:rsidR="000B3971" w:rsidRPr="001E06B8" w:rsidRDefault="000B3971">
            <w:pPr>
              <w:rPr>
                <w:rFonts w:ascii="Cambria" w:hAnsi="Cambria"/>
                <w:lang w:val="ro-RO"/>
              </w:rPr>
            </w:pPr>
          </w:p>
        </w:tc>
        <w:tc>
          <w:tcPr>
            <w:tcW w:w="933" w:type="dxa"/>
            <w:vAlign w:val="center"/>
          </w:tcPr>
          <w:p w14:paraId="1009DDC0" w14:textId="77777777" w:rsidR="000B3971" w:rsidRPr="001E06B8" w:rsidRDefault="000B3971">
            <w:pPr>
              <w:rPr>
                <w:rFonts w:ascii="Cambria" w:hAnsi="Cambria"/>
                <w:lang w:val="ro-RO"/>
              </w:rPr>
            </w:pPr>
          </w:p>
        </w:tc>
        <w:tc>
          <w:tcPr>
            <w:tcW w:w="438" w:type="dxa"/>
            <w:vAlign w:val="center"/>
          </w:tcPr>
          <w:p w14:paraId="658CC7D8" w14:textId="77777777" w:rsidR="000B3971" w:rsidRPr="001E06B8" w:rsidRDefault="000B3971">
            <w:pPr>
              <w:rPr>
                <w:rFonts w:ascii="Cambria" w:hAnsi="Cambria"/>
                <w:lang w:val="ro-RO"/>
              </w:rPr>
            </w:pPr>
          </w:p>
        </w:tc>
        <w:tc>
          <w:tcPr>
            <w:tcW w:w="1157" w:type="dxa"/>
            <w:vAlign w:val="center"/>
          </w:tcPr>
          <w:p w14:paraId="64DB930A" w14:textId="77777777" w:rsidR="000B3971" w:rsidRPr="001E06B8" w:rsidRDefault="000B3971">
            <w:pPr>
              <w:rPr>
                <w:rFonts w:ascii="Cambria" w:hAnsi="Cambria"/>
                <w:lang w:val="ro-RO"/>
              </w:rPr>
            </w:pPr>
          </w:p>
        </w:tc>
      </w:tr>
      <w:tr w:rsidR="006C55AA" w:rsidRPr="001E06B8" w14:paraId="461C8F4B" w14:textId="77777777" w:rsidTr="00336234">
        <w:trPr>
          <w:trHeight w:hRule="exact" w:val="386"/>
        </w:trPr>
        <w:tc>
          <w:tcPr>
            <w:tcW w:w="1170" w:type="dxa"/>
            <w:vAlign w:val="center"/>
          </w:tcPr>
          <w:p w14:paraId="0ED3D5F2" w14:textId="34909E04" w:rsidR="000B3971" w:rsidRPr="001E06B8" w:rsidRDefault="00DA7C15">
            <w:pPr>
              <w:rPr>
                <w:rFonts w:ascii="Cambria" w:hAnsi="Cambria"/>
                <w:b/>
                <w:bCs/>
                <w:lang w:val="ro-RO"/>
              </w:rPr>
            </w:pPr>
            <w:r w:rsidRPr="001E06B8">
              <w:rPr>
                <w:rFonts w:ascii="Cambria" w:hAnsi="Cambria"/>
                <w:b/>
                <w:bCs/>
                <w:lang w:val="ro-RO"/>
              </w:rPr>
              <w:t xml:space="preserve">  Total:</w:t>
            </w:r>
          </w:p>
        </w:tc>
        <w:tc>
          <w:tcPr>
            <w:tcW w:w="1103" w:type="dxa"/>
            <w:vAlign w:val="center"/>
          </w:tcPr>
          <w:p w14:paraId="6FC34EB9" w14:textId="77777777" w:rsidR="000B3971" w:rsidRPr="001E06B8" w:rsidRDefault="000B3971">
            <w:pPr>
              <w:rPr>
                <w:rFonts w:ascii="Cambria" w:hAnsi="Cambria"/>
                <w:lang w:val="ro-RO"/>
              </w:rPr>
            </w:pPr>
          </w:p>
        </w:tc>
        <w:tc>
          <w:tcPr>
            <w:tcW w:w="1010" w:type="dxa"/>
            <w:vAlign w:val="center"/>
          </w:tcPr>
          <w:p w14:paraId="32AFF6AF" w14:textId="77777777" w:rsidR="000B3971" w:rsidRPr="001E06B8" w:rsidRDefault="000B3971">
            <w:pPr>
              <w:rPr>
                <w:rFonts w:ascii="Cambria" w:hAnsi="Cambria"/>
                <w:lang w:val="ro-RO"/>
              </w:rPr>
            </w:pPr>
          </w:p>
        </w:tc>
        <w:tc>
          <w:tcPr>
            <w:tcW w:w="1020" w:type="dxa"/>
            <w:vAlign w:val="center"/>
          </w:tcPr>
          <w:p w14:paraId="23976B92" w14:textId="77777777" w:rsidR="000B3971" w:rsidRPr="001E06B8" w:rsidRDefault="000B3971">
            <w:pPr>
              <w:rPr>
                <w:rFonts w:ascii="Cambria" w:hAnsi="Cambria"/>
                <w:lang w:val="ro-RO"/>
              </w:rPr>
            </w:pPr>
          </w:p>
        </w:tc>
        <w:tc>
          <w:tcPr>
            <w:tcW w:w="738" w:type="dxa"/>
            <w:vAlign w:val="center"/>
          </w:tcPr>
          <w:p w14:paraId="03068B45" w14:textId="77777777" w:rsidR="000B3971" w:rsidRPr="001E06B8" w:rsidRDefault="000B3971">
            <w:pPr>
              <w:rPr>
                <w:rFonts w:ascii="Cambria" w:hAnsi="Cambria"/>
                <w:lang w:val="ro-RO"/>
              </w:rPr>
            </w:pPr>
          </w:p>
        </w:tc>
        <w:tc>
          <w:tcPr>
            <w:tcW w:w="1046" w:type="dxa"/>
            <w:vAlign w:val="center"/>
          </w:tcPr>
          <w:p w14:paraId="2D1997A1" w14:textId="77777777" w:rsidR="000B3971" w:rsidRPr="001E06B8" w:rsidRDefault="000B3971">
            <w:pPr>
              <w:rPr>
                <w:rFonts w:ascii="Cambria" w:hAnsi="Cambria"/>
                <w:lang w:val="ro-RO"/>
              </w:rPr>
            </w:pPr>
          </w:p>
        </w:tc>
        <w:tc>
          <w:tcPr>
            <w:tcW w:w="655" w:type="dxa"/>
            <w:vAlign w:val="center"/>
          </w:tcPr>
          <w:p w14:paraId="49DAD2DB" w14:textId="77777777" w:rsidR="000B3971" w:rsidRPr="001E06B8" w:rsidRDefault="000B3971">
            <w:pPr>
              <w:rPr>
                <w:rFonts w:ascii="Cambria" w:hAnsi="Cambria"/>
                <w:lang w:val="ro-RO"/>
              </w:rPr>
            </w:pPr>
          </w:p>
        </w:tc>
        <w:tc>
          <w:tcPr>
            <w:tcW w:w="933" w:type="dxa"/>
            <w:vAlign w:val="center"/>
          </w:tcPr>
          <w:p w14:paraId="6AD80475" w14:textId="77777777" w:rsidR="000B3971" w:rsidRPr="001E06B8" w:rsidRDefault="000B3971">
            <w:pPr>
              <w:rPr>
                <w:rFonts w:ascii="Cambria" w:hAnsi="Cambria"/>
                <w:lang w:val="ro-RO"/>
              </w:rPr>
            </w:pPr>
          </w:p>
        </w:tc>
        <w:tc>
          <w:tcPr>
            <w:tcW w:w="438" w:type="dxa"/>
            <w:vAlign w:val="center"/>
          </w:tcPr>
          <w:p w14:paraId="7C2FE1BB" w14:textId="77777777" w:rsidR="000B3971" w:rsidRPr="001E06B8" w:rsidRDefault="000B3971">
            <w:pPr>
              <w:rPr>
                <w:rFonts w:ascii="Cambria" w:hAnsi="Cambria"/>
                <w:lang w:val="ro-RO"/>
              </w:rPr>
            </w:pPr>
          </w:p>
        </w:tc>
        <w:tc>
          <w:tcPr>
            <w:tcW w:w="1157" w:type="dxa"/>
            <w:vAlign w:val="center"/>
          </w:tcPr>
          <w:p w14:paraId="53F3AC0F" w14:textId="77777777" w:rsidR="000B3971" w:rsidRPr="001E06B8" w:rsidRDefault="000B3971">
            <w:pPr>
              <w:rPr>
                <w:rFonts w:ascii="Cambria" w:hAnsi="Cambria"/>
                <w:lang w:val="ro-RO"/>
              </w:rPr>
            </w:pPr>
          </w:p>
        </w:tc>
      </w:tr>
    </w:tbl>
    <w:p w14:paraId="50B213E6" w14:textId="77777777" w:rsidR="000B3971" w:rsidRPr="001E06B8" w:rsidRDefault="000B3971">
      <w:pPr>
        <w:spacing w:line="200" w:lineRule="exact"/>
        <w:rPr>
          <w:rFonts w:ascii="Cambria" w:hAnsi="Cambria"/>
          <w:sz w:val="24"/>
          <w:szCs w:val="24"/>
          <w:lang w:val="ro-RO"/>
        </w:rPr>
      </w:pPr>
    </w:p>
    <w:p w14:paraId="5AB24EB9" w14:textId="77777777" w:rsidR="000B3971" w:rsidRPr="001E06B8" w:rsidRDefault="000B3971">
      <w:pPr>
        <w:spacing w:before="9" w:line="220" w:lineRule="exact"/>
        <w:rPr>
          <w:rFonts w:ascii="Cambria" w:hAnsi="Cambria"/>
          <w:sz w:val="24"/>
          <w:szCs w:val="24"/>
          <w:lang w:val="ro-RO"/>
        </w:rPr>
      </w:pPr>
    </w:p>
    <w:p w14:paraId="0582E5D4" w14:textId="123D15FC" w:rsidR="000B3971" w:rsidRPr="001E06B8" w:rsidRDefault="0099349E" w:rsidP="003D37C4">
      <w:pPr>
        <w:spacing w:line="200" w:lineRule="exact"/>
        <w:rPr>
          <w:rFonts w:ascii="Cambria" w:hAnsi="Cambria"/>
          <w:b/>
          <w:bCs/>
          <w:sz w:val="24"/>
          <w:szCs w:val="24"/>
          <w:lang w:val="ro-RO"/>
        </w:rPr>
      </w:pPr>
      <w:r w:rsidRPr="001E06B8">
        <w:rPr>
          <w:rFonts w:ascii="Cambria" w:hAnsi="Cambria"/>
          <w:b/>
          <w:bCs/>
          <w:sz w:val="24"/>
          <w:szCs w:val="24"/>
          <w:lang w:val="ro-RO"/>
        </w:rPr>
        <w:t xml:space="preserve">Art. </w:t>
      </w:r>
      <w:r w:rsidR="009621C5">
        <w:rPr>
          <w:rFonts w:ascii="Cambria" w:hAnsi="Cambria"/>
          <w:b/>
          <w:bCs/>
          <w:sz w:val="24"/>
          <w:szCs w:val="24"/>
          <w:lang w:val="ro-RO"/>
        </w:rPr>
        <w:t xml:space="preserve">3 </w:t>
      </w:r>
      <w:r w:rsidRPr="001E06B8">
        <w:rPr>
          <w:rFonts w:ascii="Cambria" w:hAnsi="Cambria"/>
          <w:b/>
          <w:bCs/>
          <w:sz w:val="24"/>
          <w:szCs w:val="24"/>
          <w:lang w:val="ro-RO"/>
        </w:rPr>
        <w:t>Eligibilitatea cheltuielilor</w:t>
      </w:r>
    </w:p>
    <w:p w14:paraId="09B7A899" w14:textId="77777777" w:rsidR="000B3971" w:rsidRPr="001E06B8" w:rsidRDefault="000B3971">
      <w:pPr>
        <w:spacing w:before="8" w:line="240" w:lineRule="exact"/>
        <w:rPr>
          <w:rFonts w:ascii="Cambria" w:hAnsi="Cambria"/>
          <w:sz w:val="24"/>
          <w:szCs w:val="24"/>
          <w:lang w:val="ro-RO"/>
        </w:rPr>
      </w:pPr>
    </w:p>
    <w:p w14:paraId="65CB99FF" w14:textId="22F494EA" w:rsidR="000B3971" w:rsidRPr="001E06B8" w:rsidRDefault="0099349E" w:rsidP="003D37C4">
      <w:pPr>
        <w:pStyle w:val="ListParagraph"/>
        <w:numPr>
          <w:ilvl w:val="0"/>
          <w:numId w:val="4"/>
        </w:numPr>
        <w:spacing w:line="249" w:lineRule="auto"/>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Aprobare</w:t>
      </w:r>
      <w:r w:rsidRPr="001E06B8">
        <w:rPr>
          <w:rFonts w:ascii="Cambria" w:eastAsia="Trebuchet MS" w:hAnsi="Cambria" w:cs="Trebuchet MS"/>
          <w:sz w:val="24"/>
          <w:szCs w:val="24"/>
          <w:lang w:val="ro-RO"/>
        </w:rPr>
        <w:t>a</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ș</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
          <w:sz w:val="24"/>
          <w:szCs w:val="24"/>
          <w:lang w:val="ro-RO"/>
        </w:rPr>
        <w:t>semnare</w:t>
      </w:r>
      <w:r w:rsidRPr="001E06B8">
        <w:rPr>
          <w:rFonts w:ascii="Cambria" w:eastAsia="Trebuchet MS" w:hAnsi="Cambria" w:cs="Trebuchet MS"/>
          <w:sz w:val="24"/>
          <w:szCs w:val="24"/>
          <w:lang w:val="ro-RO"/>
        </w:rPr>
        <w:t>a</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Contractului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 Finanțare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00537E90" w:rsidRPr="001E06B8">
        <w:rPr>
          <w:rFonts w:ascii="Cambria" w:eastAsia="Trebuchet MS" w:hAnsi="Cambria" w:cs="Trebuchet MS"/>
          <w:spacing w:val="-1"/>
          <w:sz w:val="24"/>
          <w:szCs w:val="24"/>
          <w:lang w:val="ro-RO"/>
        </w:rPr>
        <w:t>/OI</w:t>
      </w:r>
      <w:r w:rsidRPr="001E06B8">
        <w:rPr>
          <w:rFonts w:ascii="Cambria" w:eastAsia="Trebuchet MS" w:hAnsi="Cambria" w:cs="Trebuchet MS"/>
          <w:spacing w:val="-1"/>
          <w:sz w:val="24"/>
          <w:szCs w:val="24"/>
          <w:lang w:val="ro-RO"/>
        </w:rPr>
        <w:t xml:space="preserve"> nu</w:t>
      </w:r>
      <w:r w:rsidRPr="001E06B8">
        <w:rPr>
          <w:rFonts w:ascii="Cambria" w:eastAsia="Trebuchet MS" w:hAnsi="Cambria" w:cs="Trebuchet MS"/>
          <w:spacing w:val="-1"/>
          <w:w w:val="103"/>
          <w:sz w:val="24"/>
          <w:szCs w:val="24"/>
          <w:lang w:val="ro-RO"/>
        </w:rPr>
        <w:t xml:space="preserve"> </w:t>
      </w:r>
      <w:r w:rsidRPr="001E06B8">
        <w:rPr>
          <w:rFonts w:ascii="Cambria" w:eastAsia="Trebuchet MS" w:hAnsi="Cambria" w:cs="Trebuchet MS"/>
          <w:spacing w:val="-1"/>
          <w:sz w:val="24"/>
          <w:szCs w:val="24"/>
          <w:lang w:val="ro-RO"/>
        </w:rPr>
        <w:t>reprezintă</w:t>
      </w:r>
      <w:r w:rsidRPr="001E06B8">
        <w:rPr>
          <w:rFonts w:ascii="Cambria" w:eastAsia="Trebuchet MS" w:hAnsi="Cambria" w:cs="Trebuchet MS"/>
          <w:sz w:val="24"/>
          <w:szCs w:val="24"/>
          <w:lang w:val="ro-RO"/>
        </w:rPr>
        <w:t>,</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implici</w:t>
      </w:r>
      <w:r w:rsidRPr="001E06B8">
        <w:rPr>
          <w:rFonts w:ascii="Cambria" w:eastAsia="Trebuchet MS" w:hAnsi="Cambria" w:cs="Trebuchet MS"/>
          <w:spacing w:val="-1"/>
          <w:sz w:val="24"/>
          <w:szCs w:val="24"/>
          <w:lang w:val="ro-RO"/>
        </w:rPr>
        <w:t>t</w:t>
      </w:r>
      <w:r w:rsidRPr="001E06B8">
        <w:rPr>
          <w:rFonts w:ascii="Cambria" w:eastAsia="Trebuchet MS" w:hAnsi="Cambria" w:cs="Trebuchet MS"/>
          <w:sz w:val="24"/>
          <w:szCs w:val="24"/>
          <w:lang w:val="ro-RO"/>
        </w:rPr>
        <w: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o</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confirmare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eligibilit</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ții</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cheltuielilor,</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aceasta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urmân</w:t>
      </w:r>
      <w:r w:rsidRPr="001E06B8">
        <w:rPr>
          <w:rFonts w:ascii="Cambria" w:eastAsia="Trebuchet MS" w:hAnsi="Cambria" w:cs="Trebuchet MS"/>
          <w:sz w:val="24"/>
          <w:szCs w:val="24"/>
          <w:lang w:val="ro-RO"/>
        </w:rPr>
        <w:t>d</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2"/>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w w:val="104"/>
          <w:sz w:val="24"/>
          <w:szCs w:val="24"/>
          <w:lang w:val="ro-RO"/>
        </w:rPr>
        <w:t>s</w:t>
      </w:r>
      <w:r w:rsidRPr="001E06B8">
        <w:rPr>
          <w:rFonts w:ascii="Cambria" w:eastAsia="Trebuchet MS" w:hAnsi="Cambria" w:cs="Trebuchet MS"/>
          <w:w w:val="103"/>
          <w:sz w:val="24"/>
          <w:szCs w:val="24"/>
          <w:lang w:val="ro-RO"/>
        </w:rPr>
        <w:t xml:space="preserve">tabilită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urma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procesului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verificare</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modului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utilizare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către</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w w:val="103"/>
          <w:sz w:val="24"/>
          <w:szCs w:val="24"/>
          <w:lang w:val="ro-RO"/>
        </w:rPr>
        <w:t>Beneficiar.</w:t>
      </w:r>
    </w:p>
    <w:p w14:paraId="12F8CEA9" w14:textId="4EC466A0" w:rsidR="00806283" w:rsidRPr="001459AC" w:rsidRDefault="00806283" w:rsidP="001459AC">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In completarea prevederilor</w:t>
      </w:r>
      <w:r w:rsidR="0099349E" w:rsidRPr="001E06B8">
        <w:rPr>
          <w:rFonts w:ascii="Cambria" w:eastAsia="Trebuchet MS" w:hAnsi="Cambria" w:cs="Trebuchet MS"/>
          <w:spacing w:val="32"/>
          <w:sz w:val="24"/>
          <w:szCs w:val="24"/>
          <w:lang w:val="ro-RO"/>
        </w:rPr>
        <w:t xml:space="preserve"> </w:t>
      </w:r>
      <w:r w:rsidR="0099349E" w:rsidRPr="001E06B8">
        <w:rPr>
          <w:rFonts w:ascii="Cambria" w:eastAsia="Trebuchet MS" w:hAnsi="Cambria" w:cs="Trebuchet MS"/>
          <w:spacing w:val="-1"/>
          <w:sz w:val="24"/>
          <w:szCs w:val="24"/>
          <w:lang w:val="ro-RO"/>
        </w:rPr>
        <w:t>art.</w:t>
      </w:r>
      <w:r w:rsidR="001E434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1"/>
          <w:sz w:val="24"/>
          <w:szCs w:val="24"/>
          <w:lang w:val="ro-RO"/>
        </w:rPr>
        <w:t>3</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pacing w:val="-1"/>
          <w:sz w:val="24"/>
          <w:szCs w:val="24"/>
          <w:lang w:val="ro-RO"/>
        </w:rPr>
        <w:t>ali</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1"/>
          <w:sz w:val="24"/>
          <w:szCs w:val="24"/>
          <w:lang w:val="ro-RO"/>
        </w:rPr>
        <w:t xml:space="preserve"> </w:t>
      </w:r>
      <w:r w:rsidR="0099349E" w:rsidRPr="001E06B8">
        <w:rPr>
          <w:rFonts w:ascii="Cambria" w:eastAsia="Trebuchet MS" w:hAnsi="Cambria" w:cs="Trebuchet MS"/>
          <w:spacing w:val="-1"/>
          <w:sz w:val="24"/>
          <w:szCs w:val="24"/>
          <w:lang w:val="ro-RO"/>
        </w:rPr>
        <w:t>(1</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pacing w:val="1"/>
          <w:sz w:val="24"/>
          <w:szCs w:val="24"/>
          <w:lang w:val="ro-RO"/>
        </w:rPr>
        <w:t>(</w:t>
      </w:r>
      <w:r w:rsidR="0099349E" w:rsidRPr="001E06B8">
        <w:rPr>
          <w:rFonts w:ascii="Cambria" w:eastAsia="Trebuchet MS" w:hAnsi="Cambria" w:cs="Trebuchet MS"/>
          <w:spacing w:val="-1"/>
          <w:sz w:val="24"/>
          <w:szCs w:val="24"/>
          <w:lang w:val="ro-RO"/>
        </w:rPr>
        <w:t>5</w:t>
      </w:r>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pacing w:val="-1"/>
          <w:sz w:val="24"/>
          <w:szCs w:val="24"/>
          <w:lang w:val="ro-RO"/>
        </w:rPr>
        <w:t>Contractu</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29"/>
          <w:sz w:val="24"/>
          <w:szCs w:val="24"/>
          <w:lang w:val="ro-RO"/>
        </w:rPr>
        <w:t xml:space="preserve"> </w:t>
      </w:r>
      <w:r w:rsidR="0099349E" w:rsidRPr="001E06B8">
        <w:rPr>
          <w:rFonts w:ascii="Cambria" w:eastAsia="Trebuchet MS" w:hAnsi="Cambria" w:cs="Trebuchet MS"/>
          <w:spacing w:val="-1"/>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z w:val="24"/>
          <w:szCs w:val="24"/>
          <w:lang w:val="ro-RO"/>
        </w:rPr>
        <w:t>fina</w:t>
      </w:r>
      <w:r w:rsidR="0099349E" w:rsidRPr="001E06B8">
        <w:rPr>
          <w:rFonts w:ascii="Cambria" w:eastAsia="Trebuchet MS" w:hAnsi="Cambria" w:cs="Trebuchet MS"/>
          <w:spacing w:val="-1"/>
          <w:sz w:val="24"/>
          <w:szCs w:val="24"/>
          <w:lang w:val="ro-RO"/>
        </w:rPr>
        <w:t>nțar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 xml:space="preserve"> </w:t>
      </w:r>
      <w:proofErr w:type="spellStart"/>
      <w:r w:rsidR="0099349E" w:rsidRPr="001E06B8">
        <w:rPr>
          <w:rFonts w:ascii="Cambria" w:eastAsia="Trebuchet MS" w:hAnsi="Cambria" w:cs="Trebuchet MS"/>
          <w:w w:val="103"/>
          <w:sz w:val="24"/>
          <w:szCs w:val="24"/>
          <w:lang w:val="ro-RO"/>
        </w:rPr>
        <w:t>Condiţii</w:t>
      </w:r>
      <w:proofErr w:type="spellEnd"/>
      <w:r w:rsidR="001C3E32"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z w:val="24"/>
          <w:szCs w:val="24"/>
          <w:lang w:val="ro-RO"/>
        </w:rPr>
        <w:t>Generale,</w:t>
      </w:r>
      <w:r w:rsidR="0099349E" w:rsidRPr="001E06B8">
        <w:rPr>
          <w:rFonts w:ascii="Cambria" w:eastAsia="Trebuchet MS" w:hAnsi="Cambria" w:cs="Trebuchet MS"/>
          <w:spacing w:val="29"/>
          <w:sz w:val="24"/>
          <w:szCs w:val="24"/>
          <w:lang w:val="ro-RO"/>
        </w:rPr>
        <w:t xml:space="preserve"> </w:t>
      </w:r>
      <w:r w:rsidR="0099349E" w:rsidRPr="001E06B8">
        <w:rPr>
          <w:rFonts w:ascii="Cambria" w:eastAsia="Trebuchet MS" w:hAnsi="Cambria" w:cs="Trebuchet MS"/>
          <w:sz w:val="24"/>
          <w:szCs w:val="24"/>
          <w:lang w:val="ro-RO"/>
        </w:rPr>
        <w:t>vor</w:t>
      </w:r>
      <w:r w:rsidR="0099349E" w:rsidRPr="001E06B8">
        <w:rPr>
          <w:rFonts w:ascii="Cambria" w:eastAsia="Trebuchet MS" w:hAnsi="Cambria" w:cs="Trebuchet MS"/>
          <w:spacing w:val="13"/>
          <w:sz w:val="24"/>
          <w:szCs w:val="24"/>
          <w:lang w:val="ro-RO"/>
        </w:rPr>
        <w:t xml:space="preserve"> </w:t>
      </w:r>
      <w:r w:rsidR="0099349E" w:rsidRPr="001E06B8">
        <w:rPr>
          <w:rFonts w:ascii="Cambria" w:eastAsia="Trebuchet MS" w:hAnsi="Cambria" w:cs="Trebuchet MS"/>
          <w:sz w:val="24"/>
          <w:szCs w:val="24"/>
          <w:lang w:val="ro-RO"/>
        </w:rPr>
        <w:t>fi</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z w:val="24"/>
          <w:szCs w:val="24"/>
          <w:lang w:val="ro-RO"/>
        </w:rPr>
        <w:t>luate</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z w:val="24"/>
          <w:szCs w:val="24"/>
          <w:lang w:val="ro-RO"/>
        </w:rPr>
        <w:t>în</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c</w:t>
      </w:r>
      <w:r w:rsidR="0099349E" w:rsidRPr="001E06B8">
        <w:rPr>
          <w:rFonts w:ascii="Cambria" w:eastAsia="Trebuchet MS" w:hAnsi="Cambria" w:cs="Trebuchet MS"/>
          <w:spacing w:val="-1"/>
          <w:sz w:val="24"/>
          <w:szCs w:val="24"/>
          <w:lang w:val="ro-RO"/>
        </w:rPr>
        <w:t>onsiderar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2"/>
          <w:sz w:val="24"/>
          <w:szCs w:val="24"/>
          <w:lang w:val="ro-RO"/>
        </w:rPr>
        <w:t xml:space="preserve"> </w:t>
      </w:r>
      <w:r w:rsidR="0099349E" w:rsidRPr="001E06B8">
        <w:rPr>
          <w:rFonts w:ascii="Cambria" w:eastAsia="Trebuchet MS" w:hAnsi="Cambria" w:cs="Trebuchet MS"/>
          <w:spacing w:val="-1"/>
          <w:sz w:val="24"/>
          <w:szCs w:val="24"/>
          <w:lang w:val="ro-RO"/>
        </w:rPr>
        <w:t>următoarel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pacing w:val="-1"/>
          <w:w w:val="103"/>
          <w:sz w:val="24"/>
          <w:szCs w:val="24"/>
          <w:lang w:val="ro-RO"/>
        </w:rPr>
        <w:t>preveder</w:t>
      </w:r>
      <w:r w:rsidR="0099349E" w:rsidRPr="001E06B8">
        <w:rPr>
          <w:rFonts w:ascii="Cambria" w:eastAsia="Trebuchet MS" w:hAnsi="Cambria" w:cs="Trebuchet MS"/>
          <w:spacing w:val="1"/>
          <w:w w:val="103"/>
          <w:sz w:val="24"/>
          <w:szCs w:val="24"/>
          <w:lang w:val="ro-RO"/>
        </w:rPr>
        <w:t>i</w:t>
      </w:r>
      <w:r w:rsidR="0099349E" w:rsidRPr="001E06B8">
        <w:rPr>
          <w:rFonts w:ascii="Cambria" w:eastAsia="Trebuchet MS" w:hAnsi="Cambria" w:cs="Trebuchet MS"/>
          <w:w w:val="103"/>
          <w:sz w:val="24"/>
          <w:szCs w:val="24"/>
          <w:lang w:val="ro-RO"/>
        </w:rPr>
        <w:t>:</w:t>
      </w:r>
    </w:p>
    <w:p w14:paraId="3ABEADD4" w14:textId="38EC05E6" w:rsidR="001D5364" w:rsidRPr="001E06B8" w:rsidRDefault="001D5364" w:rsidP="001D5364">
      <w:pPr>
        <w:ind w:right="265"/>
        <w:jc w:val="both"/>
        <w:rPr>
          <w:rFonts w:ascii="Cambria" w:eastAsia="Trebuchet MS" w:hAnsi="Cambria" w:cs="Trebuchet MS"/>
          <w:sz w:val="24"/>
          <w:szCs w:val="24"/>
          <w:lang w:val="ro-RO"/>
        </w:rPr>
      </w:pPr>
    </w:p>
    <w:p w14:paraId="401F8471" w14:textId="09A98765" w:rsidR="001D5364" w:rsidRPr="001E06B8" w:rsidRDefault="001D5364" w:rsidP="001D5364">
      <w:pPr>
        <w:tabs>
          <w:tab w:val="left" w:pos="9000"/>
        </w:tabs>
        <w:spacing w:before="41"/>
        <w:ind w:right="269"/>
        <w:jc w:val="both"/>
        <w:rPr>
          <w:rFonts w:ascii="Cambria" w:eastAsia="Trebuchet MS" w:hAnsi="Cambria" w:cs="Trebuchet MS"/>
          <w:sz w:val="16"/>
          <w:szCs w:val="16"/>
          <w:lang w:val="ro-RO"/>
        </w:rPr>
      </w:pPr>
      <w:r w:rsidRPr="001E06B8">
        <w:rPr>
          <w:rFonts w:ascii="Cambria" w:hAnsi="Cambria"/>
          <w:noProof/>
          <w:sz w:val="24"/>
          <w:szCs w:val="24"/>
          <w:lang w:val="ro-RO"/>
        </w:rPr>
        <mc:AlternateContent>
          <mc:Choice Requires="wpg">
            <w:drawing>
              <wp:anchor distT="0" distB="0" distL="114300" distR="114300" simplePos="0" relativeHeight="251656704" behindDoc="1" locked="0" layoutInCell="1" allowOverlap="1" wp14:anchorId="192799CA" wp14:editId="60BEC3C1">
                <wp:simplePos x="0" y="0"/>
                <wp:positionH relativeFrom="page">
                  <wp:posOffset>1169863</wp:posOffset>
                </wp:positionH>
                <wp:positionV relativeFrom="paragraph">
                  <wp:posOffset>46935</wp:posOffset>
                </wp:positionV>
                <wp:extent cx="1718945" cy="0"/>
                <wp:effectExtent l="5080" t="10160" r="9525" b="889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7"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1D8748E" id="Group 6" o:spid="_x0000_s1026" style="position:absolute;margin-left:92.1pt;margin-top:3.7pt;width:135.35pt;height:0;z-index:-25165977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" path="m,l2707,e" filled="f" strokeweight=".7pt">
                  <v:path arrowok="t" o:connecttype="custom" o:connectlocs="0,0;2707,0" o:connectangles="0,0"/>
                </v:shape>
                <w10:wrap anchorx="page"/>
              </v:group>
            </w:pict>
          </mc:Fallback>
        </mc:AlternateContent>
      </w:r>
      <w:r w:rsidRPr="001E06B8">
        <w:rPr>
          <w:rFonts w:ascii="Cambria" w:eastAsia="Trebuchet MS" w:hAnsi="Cambria" w:cs="Trebuchet MS"/>
          <w:position w:val="6"/>
          <w:sz w:val="16"/>
          <w:szCs w:val="16"/>
          <w:lang w:val="ro-RO"/>
        </w:rPr>
        <w:t xml:space="preserve">1 </w:t>
      </w:r>
      <w:r w:rsidRPr="001E06B8">
        <w:rPr>
          <w:rFonts w:ascii="Cambria" w:eastAsia="Trebuchet MS" w:hAnsi="Cambria" w:cs="Trebuchet MS"/>
          <w:spacing w:val="24"/>
          <w:position w:val="6"/>
          <w:sz w:val="16"/>
          <w:szCs w:val="16"/>
          <w:lang w:val="ro-RO"/>
        </w:rPr>
        <w:t xml:space="preserve"> </w:t>
      </w:r>
      <w:r w:rsidRPr="001E06B8">
        <w:rPr>
          <w:rFonts w:ascii="Cambria" w:eastAsia="Trebuchet MS" w:hAnsi="Cambria" w:cs="Trebuchet MS"/>
          <w:i/>
          <w:spacing w:val="1"/>
          <w:sz w:val="16"/>
          <w:szCs w:val="16"/>
          <w:lang w:val="ro-RO"/>
        </w:rPr>
        <w:t>Pentr</w:t>
      </w:r>
      <w:r w:rsidRPr="001E06B8">
        <w:rPr>
          <w:rFonts w:ascii="Cambria" w:eastAsia="Trebuchet MS" w:hAnsi="Cambria" w:cs="Trebuchet MS"/>
          <w:i/>
          <w:sz w:val="16"/>
          <w:szCs w:val="16"/>
          <w:lang w:val="ro-RO"/>
        </w:rPr>
        <w:t xml:space="preserve">u </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sz w:val="16"/>
          <w:szCs w:val="16"/>
          <w:lang w:val="ro-RO"/>
        </w:rPr>
        <w:t xml:space="preserve">fiecare </w:t>
      </w:r>
      <w:r w:rsidRPr="001E06B8">
        <w:rPr>
          <w:rFonts w:ascii="Cambria" w:eastAsia="Trebuchet MS" w:hAnsi="Cambria" w:cs="Trebuchet MS"/>
          <w:i/>
          <w:spacing w:val="14"/>
          <w:sz w:val="16"/>
          <w:szCs w:val="16"/>
          <w:lang w:val="ro-RO"/>
        </w:rPr>
        <w:t xml:space="preserve"> </w:t>
      </w:r>
      <w:r w:rsidRPr="001E06B8">
        <w:rPr>
          <w:rFonts w:ascii="Cambria" w:eastAsia="Trebuchet MS" w:hAnsi="Cambria" w:cs="Trebuchet MS"/>
          <w:i/>
          <w:spacing w:val="1"/>
          <w:sz w:val="16"/>
          <w:szCs w:val="16"/>
          <w:lang w:val="ro-RO"/>
        </w:rPr>
        <w:t>m</w:t>
      </w:r>
      <w:r w:rsidRPr="001E06B8">
        <w:rPr>
          <w:rFonts w:ascii="Cambria" w:eastAsia="Trebuchet MS" w:hAnsi="Cambria" w:cs="Trebuchet MS"/>
          <w:i/>
          <w:sz w:val="16"/>
          <w:szCs w:val="16"/>
          <w:lang w:val="ro-RO"/>
        </w:rPr>
        <w:t xml:space="preserve">embru </w:t>
      </w:r>
      <w:r w:rsidRPr="001E06B8">
        <w:rPr>
          <w:rFonts w:ascii="Cambria" w:eastAsia="Trebuchet MS" w:hAnsi="Cambria" w:cs="Trebuchet MS"/>
          <w:i/>
          <w:spacing w:val="18"/>
          <w:sz w:val="16"/>
          <w:szCs w:val="16"/>
          <w:lang w:val="ro-RO"/>
        </w:rPr>
        <w:t xml:space="preserve"> </w:t>
      </w:r>
      <w:r w:rsidRPr="001E06B8">
        <w:rPr>
          <w:rFonts w:ascii="Cambria" w:eastAsia="Trebuchet MS" w:hAnsi="Cambria" w:cs="Trebuchet MS"/>
          <w:i/>
          <w:sz w:val="16"/>
          <w:szCs w:val="16"/>
          <w:lang w:val="ro-RO"/>
        </w:rPr>
        <w:t>al</w:t>
      </w:r>
      <w:r w:rsidRPr="001E06B8">
        <w:rPr>
          <w:rFonts w:ascii="Cambria" w:eastAsia="Trebuchet MS" w:hAnsi="Cambria" w:cs="Trebuchet MS"/>
          <w:i/>
          <w:spacing w:val="46"/>
          <w:sz w:val="16"/>
          <w:szCs w:val="16"/>
          <w:lang w:val="ro-RO"/>
        </w:rPr>
        <w:t xml:space="preserve"> </w:t>
      </w:r>
      <w:r w:rsidRPr="001E06B8">
        <w:rPr>
          <w:rFonts w:ascii="Cambria" w:eastAsia="Trebuchet MS" w:hAnsi="Cambria" w:cs="Trebuchet MS"/>
          <w:i/>
          <w:spacing w:val="-1"/>
          <w:sz w:val="16"/>
          <w:szCs w:val="16"/>
          <w:lang w:val="ro-RO"/>
        </w:rPr>
        <w:t>p</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z w:val="16"/>
          <w:szCs w:val="16"/>
          <w:lang w:val="ro-RO"/>
        </w:rPr>
        <w:t xml:space="preserve">rteneriatului </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pacing w:val="-2"/>
          <w:sz w:val="16"/>
          <w:szCs w:val="16"/>
          <w:lang w:val="ro-RO"/>
        </w:rPr>
        <w:t>c</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pacing w:val="1"/>
          <w:sz w:val="16"/>
          <w:szCs w:val="16"/>
          <w:lang w:val="ro-RO"/>
        </w:rPr>
        <w:t>r</w:t>
      </w:r>
      <w:r w:rsidRPr="001E06B8">
        <w:rPr>
          <w:rFonts w:ascii="Cambria" w:eastAsia="Trebuchet MS" w:hAnsi="Cambria" w:cs="Trebuchet MS"/>
          <w:i/>
          <w:sz w:val="16"/>
          <w:szCs w:val="16"/>
          <w:lang w:val="ro-RO"/>
        </w:rPr>
        <w:t>e</w:t>
      </w:r>
      <w:r w:rsidRPr="001E06B8">
        <w:rPr>
          <w:rFonts w:ascii="Cambria" w:eastAsia="Trebuchet MS" w:hAnsi="Cambria" w:cs="Trebuchet MS"/>
          <w:i/>
          <w:spacing w:val="52"/>
          <w:sz w:val="16"/>
          <w:szCs w:val="16"/>
          <w:lang w:val="ro-RO"/>
        </w:rPr>
        <w:t xml:space="preserve"> </w:t>
      </w:r>
      <w:r w:rsidRPr="001E06B8">
        <w:rPr>
          <w:rFonts w:ascii="Cambria" w:eastAsia="Trebuchet MS" w:hAnsi="Cambria" w:cs="Trebuchet MS"/>
          <w:i/>
          <w:spacing w:val="1"/>
          <w:sz w:val="16"/>
          <w:szCs w:val="16"/>
          <w:lang w:val="ro-RO"/>
        </w:rPr>
        <w:t>ar</w:t>
      </w:r>
      <w:r w:rsidRPr="001E06B8">
        <w:rPr>
          <w:rFonts w:ascii="Cambria" w:eastAsia="Trebuchet MS" w:hAnsi="Cambria" w:cs="Trebuchet MS"/>
          <w:i/>
          <w:sz w:val="16"/>
          <w:szCs w:val="16"/>
          <w:lang w:val="ro-RO"/>
        </w:rPr>
        <w:t>e</w:t>
      </w:r>
      <w:r w:rsidRPr="001E06B8">
        <w:rPr>
          <w:rFonts w:ascii="Cambria" w:eastAsia="Trebuchet MS" w:hAnsi="Cambria" w:cs="Trebuchet MS"/>
          <w:i/>
          <w:spacing w:val="50"/>
          <w:sz w:val="16"/>
          <w:szCs w:val="16"/>
          <w:lang w:val="ro-RO"/>
        </w:rPr>
        <w:t xml:space="preserve"> </w:t>
      </w:r>
      <w:r w:rsidRPr="001E06B8">
        <w:rPr>
          <w:rFonts w:ascii="Cambria" w:eastAsia="Trebuchet MS" w:hAnsi="Cambria" w:cs="Trebuchet MS"/>
          <w:i/>
          <w:spacing w:val="1"/>
          <w:sz w:val="16"/>
          <w:szCs w:val="16"/>
          <w:lang w:val="ro-RO"/>
        </w:rPr>
        <w:t>inclus</w:t>
      </w:r>
      <w:r w:rsidRPr="001E06B8">
        <w:rPr>
          <w:rFonts w:ascii="Cambria" w:eastAsia="Trebuchet MS" w:hAnsi="Cambria" w:cs="Trebuchet MS"/>
          <w:i/>
          <w:sz w:val="16"/>
          <w:szCs w:val="16"/>
          <w:lang w:val="ro-RO"/>
        </w:rPr>
        <w:t xml:space="preserve">e </w:t>
      </w:r>
      <w:r w:rsidRPr="001E06B8">
        <w:rPr>
          <w:rFonts w:ascii="Cambria" w:eastAsia="Trebuchet MS" w:hAnsi="Cambria" w:cs="Trebuchet MS"/>
          <w:i/>
          <w:spacing w:val="8"/>
          <w:sz w:val="16"/>
          <w:szCs w:val="16"/>
          <w:lang w:val="ro-RO"/>
        </w:rPr>
        <w:t xml:space="preserve"> </w:t>
      </w:r>
      <w:r w:rsidRPr="001E06B8">
        <w:rPr>
          <w:rFonts w:ascii="Cambria" w:eastAsia="Trebuchet MS" w:hAnsi="Cambria" w:cs="Trebuchet MS"/>
          <w:i/>
          <w:sz w:val="16"/>
          <w:szCs w:val="16"/>
          <w:lang w:val="ro-RO"/>
        </w:rPr>
        <w:t>în</w:t>
      </w:r>
      <w:r w:rsidRPr="001E06B8">
        <w:rPr>
          <w:rFonts w:ascii="Cambria" w:eastAsia="Trebuchet MS" w:hAnsi="Cambria" w:cs="Trebuchet MS"/>
          <w:i/>
          <w:spacing w:val="49"/>
          <w:sz w:val="16"/>
          <w:szCs w:val="16"/>
          <w:lang w:val="ro-RO"/>
        </w:rPr>
        <w:t xml:space="preserve"> </w:t>
      </w:r>
      <w:r w:rsidRPr="001E06B8">
        <w:rPr>
          <w:rFonts w:ascii="Cambria" w:eastAsia="Trebuchet MS" w:hAnsi="Cambria" w:cs="Trebuchet MS"/>
          <w:i/>
          <w:spacing w:val="-1"/>
          <w:sz w:val="16"/>
          <w:szCs w:val="16"/>
          <w:lang w:val="ro-RO"/>
        </w:rPr>
        <w:t>b</w:t>
      </w:r>
      <w:r w:rsidRPr="001E06B8">
        <w:rPr>
          <w:rFonts w:ascii="Cambria" w:eastAsia="Trebuchet MS" w:hAnsi="Cambria" w:cs="Trebuchet MS"/>
          <w:i/>
          <w:spacing w:val="4"/>
          <w:sz w:val="16"/>
          <w:szCs w:val="16"/>
          <w:lang w:val="ro-RO"/>
        </w:rPr>
        <w:t>u</w:t>
      </w:r>
      <w:r w:rsidRPr="001E06B8">
        <w:rPr>
          <w:rFonts w:ascii="Cambria" w:eastAsia="Trebuchet MS" w:hAnsi="Cambria" w:cs="Trebuchet MS"/>
          <w:i/>
          <w:spacing w:val="-3"/>
          <w:sz w:val="16"/>
          <w:szCs w:val="16"/>
          <w:lang w:val="ro-RO"/>
        </w:rPr>
        <w:t>g</w:t>
      </w:r>
      <w:r w:rsidRPr="001E06B8">
        <w:rPr>
          <w:rFonts w:ascii="Cambria" w:eastAsia="Trebuchet MS" w:hAnsi="Cambria" w:cs="Trebuchet MS"/>
          <w:i/>
          <w:spacing w:val="2"/>
          <w:sz w:val="16"/>
          <w:szCs w:val="16"/>
          <w:lang w:val="ro-RO"/>
        </w:rPr>
        <w:t>e</w:t>
      </w:r>
      <w:r w:rsidRPr="001E06B8">
        <w:rPr>
          <w:rFonts w:ascii="Cambria" w:eastAsia="Trebuchet MS" w:hAnsi="Cambria" w:cs="Trebuchet MS"/>
          <w:i/>
          <w:sz w:val="16"/>
          <w:szCs w:val="16"/>
          <w:lang w:val="ro-RO"/>
        </w:rPr>
        <w:t xml:space="preserve">t </w:t>
      </w:r>
      <w:r w:rsidRPr="001E06B8">
        <w:rPr>
          <w:rFonts w:ascii="Cambria" w:eastAsia="Trebuchet MS" w:hAnsi="Cambria" w:cs="Trebuchet MS"/>
          <w:i/>
          <w:spacing w:val="9"/>
          <w:sz w:val="16"/>
          <w:szCs w:val="16"/>
          <w:lang w:val="ro-RO"/>
        </w:rPr>
        <w:t xml:space="preserve"> </w:t>
      </w:r>
      <w:r w:rsidRPr="001E06B8">
        <w:rPr>
          <w:rFonts w:ascii="Cambria" w:eastAsia="Trebuchet MS" w:hAnsi="Cambria" w:cs="Trebuchet MS"/>
          <w:i/>
          <w:spacing w:val="1"/>
          <w:sz w:val="16"/>
          <w:szCs w:val="16"/>
          <w:lang w:val="ro-RO"/>
        </w:rPr>
        <w:t>cheltuiel</w:t>
      </w:r>
      <w:r w:rsidRPr="001E06B8">
        <w:rPr>
          <w:rFonts w:ascii="Cambria" w:eastAsia="Trebuchet MS" w:hAnsi="Cambria" w:cs="Trebuchet MS"/>
          <w:i/>
          <w:sz w:val="16"/>
          <w:szCs w:val="16"/>
          <w:lang w:val="ro-RO"/>
        </w:rPr>
        <w:t xml:space="preserve">i </w:t>
      </w:r>
      <w:r w:rsidRPr="001E06B8">
        <w:rPr>
          <w:rFonts w:ascii="Cambria" w:eastAsia="Trebuchet MS" w:hAnsi="Cambria" w:cs="Trebuchet MS"/>
          <w:i/>
          <w:spacing w:val="15"/>
          <w:sz w:val="16"/>
          <w:szCs w:val="16"/>
          <w:lang w:val="ro-RO"/>
        </w:rPr>
        <w:t xml:space="preserve"> </w:t>
      </w:r>
      <w:r w:rsidRPr="001E06B8">
        <w:rPr>
          <w:rFonts w:ascii="Cambria" w:eastAsia="Trebuchet MS" w:hAnsi="Cambria" w:cs="Trebuchet MS"/>
          <w:i/>
          <w:sz w:val="16"/>
          <w:szCs w:val="16"/>
          <w:lang w:val="ro-RO"/>
        </w:rPr>
        <w:t xml:space="preserve">care </w:t>
      </w:r>
      <w:r w:rsidRPr="001E06B8">
        <w:rPr>
          <w:rFonts w:ascii="Cambria" w:eastAsia="Trebuchet MS" w:hAnsi="Cambria" w:cs="Trebuchet MS"/>
          <w:i/>
          <w:spacing w:val="2"/>
          <w:sz w:val="16"/>
          <w:szCs w:val="16"/>
          <w:lang w:val="ro-RO"/>
        </w:rPr>
        <w:t xml:space="preserve"> </w:t>
      </w:r>
      <w:r w:rsidRPr="001E06B8">
        <w:rPr>
          <w:rFonts w:ascii="Cambria" w:eastAsia="Trebuchet MS" w:hAnsi="Cambria" w:cs="Trebuchet MS"/>
          <w:i/>
          <w:spacing w:val="3"/>
          <w:sz w:val="16"/>
          <w:szCs w:val="16"/>
          <w:lang w:val="ro-RO"/>
        </w:rPr>
        <w:t>i</w:t>
      </w:r>
      <w:r w:rsidRPr="001E06B8">
        <w:rPr>
          <w:rFonts w:ascii="Cambria" w:eastAsia="Trebuchet MS" w:hAnsi="Cambria" w:cs="Trebuchet MS"/>
          <w:i/>
          <w:spacing w:val="1"/>
          <w:sz w:val="16"/>
          <w:szCs w:val="16"/>
          <w:lang w:val="ro-RO"/>
        </w:rPr>
        <w:t>ntr</w:t>
      </w:r>
      <w:r w:rsidRPr="001E06B8">
        <w:rPr>
          <w:rFonts w:ascii="Cambria" w:eastAsia="Trebuchet MS" w:hAnsi="Cambria" w:cs="Trebuchet MS"/>
          <w:i/>
          <w:sz w:val="16"/>
          <w:szCs w:val="16"/>
          <w:lang w:val="ro-RO"/>
        </w:rPr>
        <w:t xml:space="preserve">ă  </w:t>
      </w:r>
      <w:r w:rsidRPr="001E06B8">
        <w:rPr>
          <w:rFonts w:ascii="Cambria" w:eastAsia="Trebuchet MS" w:hAnsi="Cambria" w:cs="Trebuchet MS"/>
          <w:i/>
          <w:spacing w:val="2"/>
          <w:w w:val="104"/>
          <w:sz w:val="16"/>
          <w:szCs w:val="16"/>
          <w:lang w:val="ro-RO"/>
        </w:rPr>
        <w:t xml:space="preserve">sub </w:t>
      </w:r>
      <w:r w:rsidRPr="001E06B8">
        <w:rPr>
          <w:rFonts w:ascii="Cambria" w:eastAsia="Trebuchet MS" w:hAnsi="Cambria" w:cs="Trebuchet MS"/>
          <w:i/>
          <w:spacing w:val="1"/>
          <w:sz w:val="16"/>
          <w:szCs w:val="16"/>
          <w:lang w:val="ro-RO"/>
        </w:rPr>
        <w:t>inciden</w:t>
      </w:r>
      <w:r w:rsidRPr="001E06B8">
        <w:rPr>
          <w:rFonts w:ascii="Cambria" w:eastAsia="Trebuchet MS" w:hAnsi="Cambria" w:cs="Trebuchet MS"/>
          <w:i/>
          <w:sz w:val="16"/>
          <w:szCs w:val="16"/>
          <w:lang w:val="ro-RO"/>
        </w:rPr>
        <w:t>ța</w:t>
      </w:r>
      <w:r w:rsidRPr="001E06B8">
        <w:rPr>
          <w:rFonts w:ascii="Cambria" w:eastAsia="Trebuchet MS" w:hAnsi="Cambria" w:cs="Trebuchet MS"/>
          <w:i/>
          <w:spacing w:val="39"/>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41"/>
          <w:sz w:val="16"/>
          <w:szCs w:val="16"/>
          <w:lang w:val="ro-RO"/>
        </w:rPr>
        <w:t xml:space="preserve"> </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z w:val="16"/>
          <w:szCs w:val="16"/>
          <w:lang w:val="ro-RO"/>
        </w:rPr>
        <w:t>e</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pacing w:val="1"/>
          <w:sz w:val="16"/>
          <w:szCs w:val="16"/>
          <w:lang w:val="ro-RO"/>
        </w:rPr>
        <w:t>stat/</w:t>
      </w:r>
      <w:proofErr w:type="spellStart"/>
      <w:r w:rsidRPr="001E06B8">
        <w:rPr>
          <w:rFonts w:ascii="Cambria" w:eastAsia="Trebuchet MS" w:hAnsi="Cambria" w:cs="Trebuchet MS"/>
          <w:i/>
          <w:spacing w:val="1"/>
          <w:sz w:val="16"/>
          <w:szCs w:val="16"/>
          <w:lang w:val="ro-RO"/>
        </w:rPr>
        <w:t>minimis</w:t>
      </w:r>
      <w:proofErr w:type="spellEnd"/>
      <w:r w:rsidRPr="001E06B8">
        <w:rPr>
          <w:rFonts w:ascii="Cambria" w:eastAsia="Trebuchet MS" w:hAnsi="Cambria" w:cs="Trebuchet MS"/>
          <w:i/>
          <w:sz w:val="16"/>
          <w:szCs w:val="16"/>
          <w:lang w:val="ro-RO"/>
        </w:rPr>
        <w:t>,  valorile</w:t>
      </w:r>
      <w:r w:rsidRPr="001E06B8">
        <w:rPr>
          <w:rFonts w:ascii="Cambria" w:eastAsia="Trebuchet MS" w:hAnsi="Cambria" w:cs="Trebuchet MS"/>
          <w:i/>
          <w:spacing w:val="34"/>
          <w:sz w:val="16"/>
          <w:szCs w:val="16"/>
          <w:lang w:val="ro-RO"/>
        </w:rPr>
        <w:t xml:space="preserve"> </w:t>
      </w:r>
      <w:r w:rsidRPr="001E06B8">
        <w:rPr>
          <w:rFonts w:ascii="Cambria" w:eastAsia="Trebuchet MS" w:hAnsi="Cambria" w:cs="Trebuchet MS"/>
          <w:i/>
          <w:spacing w:val="1"/>
          <w:sz w:val="16"/>
          <w:szCs w:val="16"/>
          <w:lang w:val="ro-RO"/>
        </w:rPr>
        <w:t>di</w:t>
      </w:r>
      <w:r w:rsidRPr="001E06B8">
        <w:rPr>
          <w:rFonts w:ascii="Cambria" w:eastAsia="Trebuchet MS" w:hAnsi="Cambria" w:cs="Trebuchet MS"/>
          <w:i/>
          <w:sz w:val="16"/>
          <w:szCs w:val="16"/>
          <w:lang w:val="ro-RO"/>
        </w:rPr>
        <w:t>n</w:t>
      </w:r>
      <w:r w:rsidRPr="001E06B8">
        <w:rPr>
          <w:rFonts w:ascii="Cambria" w:eastAsia="Trebuchet MS" w:hAnsi="Cambria" w:cs="Trebuchet MS"/>
          <w:i/>
          <w:spacing w:val="20"/>
          <w:sz w:val="16"/>
          <w:szCs w:val="16"/>
          <w:lang w:val="ro-RO"/>
        </w:rPr>
        <w:t xml:space="preserve"> </w:t>
      </w:r>
      <w:r w:rsidRPr="001E06B8">
        <w:rPr>
          <w:rFonts w:ascii="Cambria" w:eastAsia="Trebuchet MS" w:hAnsi="Cambria" w:cs="Trebuchet MS"/>
          <w:i/>
          <w:spacing w:val="1"/>
          <w:sz w:val="16"/>
          <w:szCs w:val="16"/>
          <w:lang w:val="ro-RO"/>
        </w:rPr>
        <w:t>buge</w:t>
      </w:r>
      <w:r w:rsidRPr="001E06B8">
        <w:rPr>
          <w:rFonts w:ascii="Cambria" w:eastAsia="Trebuchet MS" w:hAnsi="Cambria" w:cs="Trebuchet MS"/>
          <w:i/>
          <w:sz w:val="16"/>
          <w:szCs w:val="16"/>
          <w:lang w:val="ro-RO"/>
        </w:rPr>
        <w:t>t</w:t>
      </w:r>
      <w:r w:rsidRPr="001E06B8">
        <w:rPr>
          <w:rFonts w:ascii="Cambria" w:eastAsia="Trebuchet MS" w:hAnsi="Cambria" w:cs="Trebuchet MS"/>
          <w:i/>
          <w:spacing w:val="28"/>
          <w:sz w:val="16"/>
          <w:szCs w:val="16"/>
          <w:lang w:val="ro-RO"/>
        </w:rPr>
        <w:t xml:space="preserve"> </w:t>
      </w:r>
      <w:r w:rsidRPr="001E06B8">
        <w:rPr>
          <w:rFonts w:ascii="Cambria" w:eastAsia="Trebuchet MS" w:hAnsi="Cambria" w:cs="Trebuchet MS"/>
          <w:i/>
          <w:spacing w:val="2"/>
          <w:sz w:val="16"/>
          <w:szCs w:val="16"/>
          <w:lang w:val="ro-RO"/>
        </w:rPr>
        <w:t>s</w:t>
      </w:r>
      <w:r w:rsidRPr="001E06B8">
        <w:rPr>
          <w:rFonts w:ascii="Cambria" w:eastAsia="Trebuchet MS" w:hAnsi="Cambria" w:cs="Trebuchet MS"/>
          <w:i/>
          <w:sz w:val="16"/>
          <w:szCs w:val="16"/>
          <w:lang w:val="ro-RO"/>
        </w:rPr>
        <w:t>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z w:val="16"/>
          <w:szCs w:val="16"/>
          <w:lang w:val="ro-RO"/>
        </w:rPr>
        <w:t>evidențiază</w:t>
      </w:r>
      <w:r w:rsidRPr="001E06B8">
        <w:rPr>
          <w:rFonts w:ascii="Cambria" w:eastAsia="Trebuchet MS" w:hAnsi="Cambria" w:cs="Trebuchet MS"/>
          <w:i/>
          <w:spacing w:val="49"/>
          <w:sz w:val="16"/>
          <w:szCs w:val="16"/>
          <w:lang w:val="ro-RO"/>
        </w:rPr>
        <w:t xml:space="preserve"> </w:t>
      </w:r>
      <w:r w:rsidRPr="001E06B8">
        <w:rPr>
          <w:rFonts w:ascii="Cambria" w:eastAsia="Trebuchet MS" w:hAnsi="Cambria" w:cs="Trebuchet MS"/>
          <w:i/>
          <w:sz w:val="16"/>
          <w:szCs w:val="16"/>
          <w:lang w:val="ro-RO"/>
        </w:rPr>
        <w:t>pe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pacing w:val="1"/>
          <w:sz w:val="16"/>
          <w:szCs w:val="16"/>
          <w:lang w:val="ro-RO"/>
        </w:rPr>
        <w:t>lini</w:t>
      </w:r>
      <w:r w:rsidRPr="001E06B8">
        <w:rPr>
          <w:rFonts w:ascii="Cambria" w:eastAsia="Trebuchet MS" w:hAnsi="Cambria" w:cs="Trebuchet MS"/>
          <w:i/>
          <w:sz w:val="16"/>
          <w:szCs w:val="16"/>
          <w:lang w:val="ro-RO"/>
        </w:rPr>
        <w:t>i</w:t>
      </w:r>
      <w:r w:rsidRPr="001E06B8">
        <w:rPr>
          <w:rFonts w:ascii="Cambria" w:eastAsia="Trebuchet MS" w:hAnsi="Cambria" w:cs="Trebuchet MS"/>
          <w:i/>
          <w:spacing w:val="24"/>
          <w:sz w:val="16"/>
          <w:szCs w:val="16"/>
          <w:lang w:val="ro-RO"/>
        </w:rPr>
        <w:t xml:space="preserve"> </w:t>
      </w:r>
      <w:r w:rsidRPr="001E06B8">
        <w:rPr>
          <w:rFonts w:ascii="Cambria" w:eastAsia="Trebuchet MS" w:hAnsi="Cambria" w:cs="Trebuchet MS"/>
          <w:i/>
          <w:spacing w:val="1"/>
          <w:sz w:val="16"/>
          <w:szCs w:val="16"/>
          <w:lang w:val="ro-RO"/>
        </w:rPr>
        <w:t>distinct</w:t>
      </w:r>
      <w:r w:rsidRPr="001E06B8">
        <w:rPr>
          <w:rFonts w:ascii="Cambria" w:eastAsia="Trebuchet MS" w:hAnsi="Cambria" w:cs="Trebuchet MS"/>
          <w:i/>
          <w:sz w:val="16"/>
          <w:szCs w:val="16"/>
          <w:lang w:val="ro-RO"/>
        </w:rPr>
        <w:t>e</w:t>
      </w:r>
      <w:r w:rsidRPr="001E06B8">
        <w:rPr>
          <w:rFonts w:ascii="Cambria" w:eastAsia="Trebuchet MS" w:hAnsi="Cambria" w:cs="Trebuchet MS"/>
          <w:i/>
          <w:spacing w:val="38"/>
          <w:sz w:val="16"/>
          <w:szCs w:val="16"/>
          <w:lang w:val="ro-RO"/>
        </w:rPr>
        <w:t xml:space="preserve"> </w:t>
      </w:r>
      <w:r w:rsidRPr="001E06B8">
        <w:rPr>
          <w:rFonts w:ascii="Cambria" w:eastAsia="Trebuchet MS" w:hAnsi="Cambria" w:cs="Trebuchet MS"/>
          <w:i/>
          <w:spacing w:val="1"/>
          <w:sz w:val="16"/>
          <w:szCs w:val="16"/>
          <w:lang w:val="ro-RO"/>
        </w:rPr>
        <w:t>astfel</w:t>
      </w:r>
      <w:r w:rsidRPr="001E06B8">
        <w:rPr>
          <w:rFonts w:ascii="Cambria" w:eastAsia="Trebuchet MS" w:hAnsi="Cambria" w:cs="Trebuchet MS"/>
          <w:i/>
          <w:sz w:val="16"/>
          <w:szCs w:val="16"/>
          <w:lang w:val="ro-RO"/>
        </w:rPr>
        <w:t>:</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pacing w:val="1"/>
          <w:w w:val="104"/>
          <w:sz w:val="16"/>
          <w:szCs w:val="16"/>
          <w:lang w:val="ro-RO"/>
        </w:rPr>
        <w:t xml:space="preserve">pe </w:t>
      </w:r>
      <w:r w:rsidRPr="001E06B8">
        <w:rPr>
          <w:rFonts w:ascii="Cambria" w:eastAsia="Trebuchet MS" w:hAnsi="Cambria" w:cs="Trebuchet MS"/>
          <w:i/>
          <w:sz w:val="16"/>
          <w:szCs w:val="16"/>
          <w:lang w:val="ro-RO"/>
        </w:rPr>
        <w:t>prima</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z w:val="16"/>
          <w:szCs w:val="16"/>
          <w:lang w:val="ro-RO"/>
        </w:rPr>
        <w:t>linie</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pacing w:val="2"/>
          <w:sz w:val="16"/>
          <w:szCs w:val="16"/>
          <w:lang w:val="ro-RO"/>
        </w:rPr>
        <w:t>s</w:t>
      </w:r>
      <w:r w:rsidRPr="001E06B8">
        <w:rPr>
          <w:rFonts w:ascii="Cambria" w:eastAsia="Trebuchet MS" w:hAnsi="Cambria" w:cs="Trebuchet MS"/>
          <w:i/>
          <w:sz w:val="16"/>
          <w:szCs w:val="16"/>
          <w:lang w:val="ro-RO"/>
        </w:rPr>
        <w:t>e</w:t>
      </w:r>
      <w:r w:rsidRPr="001E06B8">
        <w:rPr>
          <w:rFonts w:ascii="Cambria" w:eastAsia="Trebuchet MS" w:hAnsi="Cambria" w:cs="Trebuchet MS"/>
          <w:i/>
          <w:spacing w:val="7"/>
          <w:sz w:val="16"/>
          <w:szCs w:val="16"/>
          <w:lang w:val="ro-RO"/>
        </w:rPr>
        <w:t xml:space="preserve"> </w:t>
      </w:r>
      <w:r w:rsidRPr="001E06B8">
        <w:rPr>
          <w:rFonts w:ascii="Cambria" w:eastAsia="Trebuchet MS" w:hAnsi="Cambria" w:cs="Trebuchet MS"/>
          <w:i/>
          <w:sz w:val="16"/>
          <w:szCs w:val="16"/>
          <w:lang w:val="ro-RO"/>
        </w:rPr>
        <w:t>completează</w:t>
      </w:r>
      <w:r w:rsidRPr="001E06B8">
        <w:rPr>
          <w:rFonts w:ascii="Cambria" w:eastAsia="Trebuchet MS" w:hAnsi="Cambria" w:cs="Trebuchet MS"/>
          <w:i/>
          <w:spacing w:val="44"/>
          <w:sz w:val="16"/>
          <w:szCs w:val="16"/>
          <w:lang w:val="ro-RO"/>
        </w:rPr>
        <w:t xml:space="preserve"> </w:t>
      </w:r>
      <w:r w:rsidRPr="001E06B8">
        <w:rPr>
          <w:rFonts w:ascii="Cambria" w:eastAsia="Trebuchet MS" w:hAnsi="Cambria" w:cs="Trebuchet MS"/>
          <w:i/>
          <w:sz w:val="16"/>
          <w:szCs w:val="16"/>
          <w:lang w:val="ro-RO"/>
        </w:rPr>
        <w:t>valorile</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z w:val="16"/>
          <w:szCs w:val="16"/>
          <w:lang w:val="ro-RO"/>
        </w:rPr>
        <w:t>din</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z w:val="16"/>
          <w:szCs w:val="16"/>
          <w:lang w:val="ro-RO"/>
        </w:rPr>
        <w:t>buget</w:t>
      </w:r>
      <w:r w:rsidRPr="001E06B8">
        <w:rPr>
          <w:rFonts w:ascii="Cambria" w:eastAsia="Trebuchet MS" w:hAnsi="Cambria" w:cs="Trebuchet MS"/>
          <w:i/>
          <w:spacing w:val="20"/>
          <w:sz w:val="16"/>
          <w:szCs w:val="16"/>
          <w:lang w:val="ro-RO"/>
        </w:rPr>
        <w:t xml:space="preserve"> </w:t>
      </w:r>
      <w:r w:rsidRPr="001E06B8">
        <w:rPr>
          <w:rFonts w:ascii="Cambria" w:eastAsia="Trebuchet MS" w:hAnsi="Cambria" w:cs="Trebuchet MS"/>
          <w:i/>
          <w:sz w:val="16"/>
          <w:szCs w:val="16"/>
          <w:lang w:val="ro-RO"/>
        </w:rPr>
        <w:t>din</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z w:val="16"/>
          <w:szCs w:val="16"/>
          <w:lang w:val="ro-RO"/>
        </w:rPr>
        <w:t>care</w:t>
      </w:r>
      <w:r w:rsidRPr="001E06B8">
        <w:rPr>
          <w:rFonts w:ascii="Cambria" w:eastAsia="Trebuchet MS" w:hAnsi="Cambria" w:cs="Trebuchet MS"/>
          <w:i/>
          <w:spacing w:val="16"/>
          <w:sz w:val="16"/>
          <w:szCs w:val="16"/>
          <w:lang w:val="ro-RO"/>
        </w:rPr>
        <w:t xml:space="preserve"> </w:t>
      </w:r>
      <w:r w:rsidRPr="001E06B8">
        <w:rPr>
          <w:rFonts w:ascii="Cambria" w:eastAsia="Trebuchet MS" w:hAnsi="Cambria" w:cs="Trebuchet MS"/>
          <w:i/>
          <w:sz w:val="16"/>
          <w:szCs w:val="16"/>
          <w:lang w:val="ro-RO"/>
        </w:rPr>
        <w:t>se</w:t>
      </w:r>
      <w:r w:rsidRPr="001E06B8">
        <w:rPr>
          <w:rFonts w:ascii="Cambria" w:eastAsia="Trebuchet MS" w:hAnsi="Cambria" w:cs="Trebuchet MS"/>
          <w:i/>
          <w:spacing w:val="9"/>
          <w:sz w:val="16"/>
          <w:szCs w:val="16"/>
          <w:lang w:val="ro-RO"/>
        </w:rPr>
        <w:t xml:space="preserve"> </w:t>
      </w:r>
      <w:r w:rsidRPr="001E06B8">
        <w:rPr>
          <w:rFonts w:ascii="Cambria" w:eastAsia="Trebuchet MS" w:hAnsi="Cambria" w:cs="Trebuchet MS"/>
          <w:i/>
          <w:sz w:val="16"/>
          <w:szCs w:val="16"/>
          <w:lang w:val="ro-RO"/>
        </w:rPr>
        <w:t>s</w:t>
      </w:r>
      <w:r w:rsidRPr="001E06B8">
        <w:rPr>
          <w:rFonts w:ascii="Cambria" w:eastAsia="Trebuchet MS" w:hAnsi="Cambria" w:cs="Trebuchet MS"/>
          <w:i/>
          <w:spacing w:val="-1"/>
          <w:sz w:val="16"/>
          <w:szCs w:val="16"/>
          <w:lang w:val="ro-RO"/>
        </w:rPr>
        <w:t>c</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z w:val="16"/>
          <w:szCs w:val="16"/>
          <w:lang w:val="ro-RO"/>
        </w:rPr>
        <w:t>e</w:t>
      </w:r>
      <w:r w:rsidRPr="001E06B8">
        <w:rPr>
          <w:rFonts w:ascii="Cambria" w:eastAsia="Trebuchet MS" w:hAnsi="Cambria" w:cs="Trebuchet MS"/>
          <w:i/>
          <w:spacing w:val="21"/>
          <w:sz w:val="16"/>
          <w:szCs w:val="16"/>
          <w:lang w:val="ro-RO"/>
        </w:rPr>
        <w:t xml:space="preserve"> </w:t>
      </w:r>
      <w:r w:rsidRPr="001E06B8">
        <w:rPr>
          <w:rFonts w:ascii="Cambria" w:eastAsia="Trebuchet MS" w:hAnsi="Cambria" w:cs="Trebuchet MS"/>
          <w:i/>
          <w:sz w:val="16"/>
          <w:szCs w:val="16"/>
          <w:lang w:val="ro-RO"/>
        </w:rPr>
        <w:t>valoarea</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z w:val="16"/>
          <w:szCs w:val="16"/>
          <w:lang w:val="ro-RO"/>
        </w:rPr>
        <w:t>de</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w w:val="104"/>
          <w:sz w:val="16"/>
          <w:szCs w:val="16"/>
          <w:lang w:val="ro-RO"/>
        </w:rPr>
        <w:t>stat/</w:t>
      </w:r>
      <w:proofErr w:type="spellStart"/>
      <w:r w:rsidRPr="001E06B8">
        <w:rPr>
          <w:rFonts w:ascii="Cambria" w:eastAsia="Trebuchet MS" w:hAnsi="Cambria" w:cs="Trebuchet MS"/>
          <w:i/>
          <w:w w:val="104"/>
          <w:sz w:val="16"/>
          <w:szCs w:val="16"/>
          <w:lang w:val="ro-RO"/>
        </w:rPr>
        <w:t>minimis</w:t>
      </w:r>
      <w:proofErr w:type="spellEnd"/>
      <w:r w:rsidRPr="001E06B8">
        <w:rPr>
          <w:rFonts w:ascii="Cambria" w:eastAsia="Trebuchet MS" w:hAnsi="Cambria" w:cs="Trebuchet MS"/>
          <w:i/>
          <w:w w:val="104"/>
          <w:sz w:val="16"/>
          <w:szCs w:val="16"/>
          <w:lang w:val="ro-RO"/>
        </w:rPr>
        <w:t xml:space="preserve">; </w:t>
      </w:r>
      <w:r w:rsidRPr="001E06B8">
        <w:rPr>
          <w:rFonts w:ascii="Cambria" w:eastAsia="Trebuchet MS" w:hAnsi="Cambria" w:cs="Trebuchet MS"/>
          <w:i/>
          <w:sz w:val="16"/>
          <w:szCs w:val="16"/>
          <w:lang w:val="ro-RO"/>
        </w:rPr>
        <w:t>pe</w:t>
      </w:r>
      <w:r w:rsidRPr="001E06B8">
        <w:rPr>
          <w:rFonts w:ascii="Cambria" w:eastAsia="Trebuchet MS" w:hAnsi="Cambria" w:cs="Trebuchet MS"/>
          <w:i/>
          <w:spacing w:val="10"/>
          <w:sz w:val="16"/>
          <w:szCs w:val="16"/>
          <w:lang w:val="ro-RO"/>
        </w:rPr>
        <w:t xml:space="preserve"> </w:t>
      </w:r>
      <w:r w:rsidRPr="001E06B8">
        <w:rPr>
          <w:rFonts w:ascii="Cambria" w:eastAsia="Trebuchet MS" w:hAnsi="Cambria" w:cs="Trebuchet MS"/>
          <w:i/>
          <w:sz w:val="16"/>
          <w:szCs w:val="16"/>
          <w:lang w:val="ro-RO"/>
        </w:rPr>
        <w:t>cea</w:t>
      </w:r>
      <w:r w:rsidRPr="001E06B8">
        <w:rPr>
          <w:rFonts w:ascii="Cambria" w:eastAsia="Trebuchet MS" w:hAnsi="Cambria" w:cs="Trebuchet MS"/>
          <w:i/>
          <w:spacing w:val="13"/>
          <w:sz w:val="16"/>
          <w:szCs w:val="16"/>
          <w:lang w:val="ro-RO"/>
        </w:rPr>
        <w:t xml:space="preserve"> </w:t>
      </w:r>
      <w:r w:rsidRPr="001E06B8">
        <w:rPr>
          <w:rFonts w:ascii="Cambria" w:eastAsia="Trebuchet MS" w:hAnsi="Cambria" w:cs="Trebuchet MS"/>
          <w:i/>
          <w:sz w:val="16"/>
          <w:szCs w:val="16"/>
          <w:lang w:val="ro-RO"/>
        </w:rPr>
        <w:t>d</w:t>
      </w:r>
      <w:r w:rsidRPr="001E06B8">
        <w:rPr>
          <w:rFonts w:ascii="Cambria" w:eastAsia="Trebuchet MS" w:hAnsi="Cambria" w:cs="Trebuchet MS"/>
          <w:i/>
          <w:spacing w:val="1"/>
          <w:sz w:val="16"/>
          <w:szCs w:val="16"/>
          <w:lang w:val="ro-RO"/>
        </w:rPr>
        <w:t>e-</w:t>
      </w:r>
      <w:r w:rsidRPr="001E06B8">
        <w:rPr>
          <w:rFonts w:ascii="Cambria" w:eastAsia="Trebuchet MS" w:hAnsi="Cambria" w:cs="Trebuchet MS"/>
          <w:i/>
          <w:sz w:val="16"/>
          <w:szCs w:val="16"/>
          <w:lang w:val="ro-RO"/>
        </w:rPr>
        <w:t>a</w:t>
      </w:r>
      <w:r w:rsidRPr="001E06B8">
        <w:rPr>
          <w:rFonts w:ascii="Cambria" w:eastAsia="Trebuchet MS" w:hAnsi="Cambria" w:cs="Trebuchet MS"/>
          <w:i/>
          <w:spacing w:val="15"/>
          <w:sz w:val="16"/>
          <w:szCs w:val="16"/>
          <w:lang w:val="ro-RO"/>
        </w:rPr>
        <w:t xml:space="preserve"> </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pacing w:val="5"/>
          <w:sz w:val="16"/>
          <w:szCs w:val="16"/>
          <w:lang w:val="ro-RO"/>
        </w:rPr>
        <w:t>o</w:t>
      </w:r>
      <w:r w:rsidRPr="001E06B8">
        <w:rPr>
          <w:rFonts w:ascii="Cambria" w:eastAsia="Trebuchet MS" w:hAnsi="Cambria" w:cs="Trebuchet MS"/>
          <w:i/>
          <w:sz w:val="16"/>
          <w:szCs w:val="16"/>
          <w:lang w:val="ro-RO"/>
        </w:rPr>
        <w:t>ua</w:t>
      </w:r>
      <w:r w:rsidRPr="001E06B8">
        <w:rPr>
          <w:rFonts w:ascii="Cambria" w:eastAsia="Trebuchet MS" w:hAnsi="Cambria" w:cs="Trebuchet MS"/>
          <w:i/>
          <w:spacing w:val="19"/>
          <w:sz w:val="16"/>
          <w:szCs w:val="16"/>
          <w:lang w:val="ro-RO"/>
        </w:rPr>
        <w:t xml:space="preserve"> </w:t>
      </w:r>
      <w:r w:rsidRPr="001E06B8">
        <w:rPr>
          <w:rFonts w:ascii="Cambria" w:eastAsia="Trebuchet MS" w:hAnsi="Cambria" w:cs="Trebuchet MS"/>
          <w:i/>
          <w:sz w:val="16"/>
          <w:szCs w:val="16"/>
          <w:lang w:val="ro-RO"/>
        </w:rPr>
        <w:t>linie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z w:val="16"/>
          <w:szCs w:val="16"/>
          <w:lang w:val="ro-RO"/>
        </w:rPr>
        <w:t>se</w:t>
      </w:r>
      <w:r w:rsidRPr="001E06B8">
        <w:rPr>
          <w:rFonts w:ascii="Cambria" w:eastAsia="Trebuchet MS" w:hAnsi="Cambria" w:cs="Trebuchet MS"/>
          <w:i/>
          <w:spacing w:val="10"/>
          <w:sz w:val="16"/>
          <w:szCs w:val="16"/>
          <w:lang w:val="ro-RO"/>
        </w:rPr>
        <w:t xml:space="preserve"> </w:t>
      </w:r>
      <w:r w:rsidRPr="001E06B8">
        <w:rPr>
          <w:rFonts w:ascii="Cambria" w:eastAsia="Trebuchet MS" w:hAnsi="Cambria" w:cs="Trebuchet MS"/>
          <w:i/>
          <w:sz w:val="16"/>
          <w:szCs w:val="16"/>
          <w:lang w:val="ro-RO"/>
        </w:rPr>
        <w:t>completează</w:t>
      </w:r>
      <w:r w:rsidRPr="001E06B8">
        <w:rPr>
          <w:rFonts w:ascii="Cambria" w:eastAsia="Trebuchet MS" w:hAnsi="Cambria" w:cs="Trebuchet MS"/>
          <w:i/>
          <w:spacing w:val="44"/>
          <w:sz w:val="16"/>
          <w:szCs w:val="16"/>
          <w:lang w:val="ro-RO"/>
        </w:rPr>
        <w:t xml:space="preserve"> </w:t>
      </w:r>
      <w:r w:rsidRPr="001E06B8">
        <w:rPr>
          <w:rFonts w:ascii="Cambria" w:eastAsia="Trebuchet MS" w:hAnsi="Cambria" w:cs="Trebuchet MS"/>
          <w:i/>
          <w:sz w:val="16"/>
          <w:szCs w:val="16"/>
          <w:lang w:val="ro-RO"/>
        </w:rPr>
        <w:t>valoarea</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z w:val="16"/>
          <w:szCs w:val="16"/>
          <w:lang w:val="ro-RO"/>
        </w:rPr>
        <w:t>de</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w w:val="104"/>
          <w:sz w:val="16"/>
          <w:szCs w:val="16"/>
          <w:lang w:val="ro-RO"/>
        </w:rPr>
        <w:t>stat/</w:t>
      </w:r>
      <w:proofErr w:type="spellStart"/>
      <w:r w:rsidRPr="001E06B8">
        <w:rPr>
          <w:rFonts w:ascii="Cambria" w:eastAsia="Trebuchet MS" w:hAnsi="Cambria" w:cs="Trebuchet MS"/>
          <w:i/>
          <w:w w:val="104"/>
          <w:sz w:val="16"/>
          <w:szCs w:val="16"/>
          <w:lang w:val="ro-RO"/>
        </w:rPr>
        <w:t>minimis</w:t>
      </w:r>
      <w:proofErr w:type="spellEnd"/>
      <w:r w:rsidR="008F794B">
        <w:rPr>
          <w:rFonts w:ascii="Cambria" w:eastAsia="Trebuchet MS" w:hAnsi="Cambria" w:cs="Trebuchet MS"/>
          <w:i/>
          <w:w w:val="104"/>
          <w:sz w:val="16"/>
          <w:szCs w:val="16"/>
          <w:lang w:val="ro-RO"/>
        </w:rPr>
        <w:t xml:space="preserve"> (după caz)</w:t>
      </w:r>
      <w:r w:rsidRPr="001E06B8">
        <w:rPr>
          <w:rFonts w:ascii="Cambria" w:eastAsia="Trebuchet MS" w:hAnsi="Cambria" w:cs="Trebuchet MS"/>
          <w:i/>
          <w:w w:val="104"/>
          <w:sz w:val="16"/>
          <w:szCs w:val="16"/>
          <w:lang w:val="ro-RO"/>
        </w:rPr>
        <w:t>.</w:t>
      </w:r>
    </w:p>
    <w:p w14:paraId="4A3A48DF" w14:textId="6B866C87" w:rsidR="001D5364" w:rsidRPr="001E06B8" w:rsidRDefault="001D5364" w:rsidP="001D5364">
      <w:pPr>
        <w:pStyle w:val="ListParagraph"/>
        <w:spacing w:line="249" w:lineRule="auto"/>
        <w:ind w:left="375"/>
        <w:jc w:val="both"/>
        <w:rPr>
          <w:rFonts w:ascii="Cambria" w:eastAsia="Trebuchet MS" w:hAnsi="Cambria" w:cs="Trebuchet MS"/>
          <w:sz w:val="24"/>
          <w:szCs w:val="24"/>
          <w:lang w:val="ro-RO"/>
        </w:rPr>
      </w:pPr>
    </w:p>
    <w:p w14:paraId="5291ED44" w14:textId="1AFF1FC6" w:rsidR="004E673C" w:rsidRPr="001459AC" w:rsidRDefault="00D26D72" w:rsidP="001459AC">
      <w:pPr>
        <w:jc w:val="both"/>
        <w:rPr>
          <w:rFonts w:ascii="Cambria" w:eastAsia="Trebuchet MS" w:hAnsi="Cambria" w:cs="Trebuchet MS"/>
          <w:spacing w:val="-1"/>
          <w:sz w:val="24"/>
          <w:szCs w:val="24"/>
          <w:lang w:val="ro-RO"/>
        </w:rPr>
      </w:pPr>
      <w:r w:rsidRPr="001459AC">
        <w:rPr>
          <w:rFonts w:ascii="Cambria" w:eastAsia="Trebuchet MS" w:hAnsi="Cambria" w:cs="Trebuchet MS"/>
          <w:spacing w:val="-1"/>
          <w:sz w:val="24"/>
          <w:szCs w:val="24"/>
          <w:lang w:val="ro-RO"/>
        </w:rPr>
        <w:t xml:space="preserve"> </w:t>
      </w:r>
      <w:r w:rsidR="001459AC">
        <w:rPr>
          <w:rFonts w:ascii="Cambria" w:eastAsia="Trebuchet MS" w:hAnsi="Cambria" w:cs="Trebuchet MS"/>
          <w:spacing w:val="-1"/>
          <w:sz w:val="24"/>
          <w:szCs w:val="24"/>
          <w:lang w:val="ro-RO"/>
        </w:rPr>
        <w:t xml:space="preserve">(a) </w:t>
      </w:r>
      <w:r w:rsidR="005600B7" w:rsidRPr="001459AC">
        <w:rPr>
          <w:rFonts w:ascii="Cambria" w:eastAsia="Trebuchet MS" w:hAnsi="Cambria" w:cs="Trebuchet MS"/>
          <w:spacing w:val="-1"/>
          <w:sz w:val="24"/>
          <w:szCs w:val="24"/>
          <w:lang w:val="ro-RO"/>
        </w:rPr>
        <w:t>In cazul proiectelor finanțate din Fondul Social European Plus</w:t>
      </w:r>
      <w:r w:rsidR="001E434E" w:rsidRPr="001459AC">
        <w:rPr>
          <w:rFonts w:ascii="Cambria" w:eastAsia="Trebuchet MS" w:hAnsi="Cambria" w:cs="Trebuchet MS"/>
          <w:spacing w:val="-1"/>
          <w:sz w:val="24"/>
          <w:szCs w:val="24"/>
          <w:lang w:val="ro-RO"/>
        </w:rPr>
        <w:t>,</w:t>
      </w:r>
      <w:r w:rsidR="005600B7" w:rsidRPr="001459AC">
        <w:rPr>
          <w:rFonts w:ascii="Cambria" w:eastAsia="Trebuchet MS" w:hAnsi="Cambria" w:cs="Trebuchet MS"/>
          <w:spacing w:val="-1"/>
          <w:sz w:val="24"/>
          <w:szCs w:val="24"/>
          <w:lang w:val="ro-RO"/>
        </w:rPr>
        <w:t xml:space="preserve"> </w:t>
      </w:r>
      <w:r w:rsidRPr="001459AC">
        <w:rPr>
          <w:rFonts w:ascii="Cambria" w:eastAsia="Trebuchet MS" w:hAnsi="Cambria" w:cs="Trebuchet MS"/>
          <w:spacing w:val="-1"/>
          <w:sz w:val="24"/>
          <w:szCs w:val="24"/>
          <w:lang w:val="ro-RO"/>
        </w:rPr>
        <w:t>v</w:t>
      </w:r>
      <w:r w:rsidR="004E673C" w:rsidRPr="001459AC">
        <w:rPr>
          <w:rFonts w:ascii="Cambria" w:eastAsia="Trebuchet MS" w:hAnsi="Cambria" w:cs="Trebuchet MS"/>
          <w:spacing w:val="-1"/>
          <w:sz w:val="24"/>
          <w:szCs w:val="24"/>
          <w:lang w:val="ro-RO"/>
        </w:rPr>
        <w:t xml:space="preserve">aloarea cheltuielilor eligibile indirecte va fi stabilită conform prevederilor din Ghidul Solicitantului - Condiții Specifice aplicabil prezentului contract, respectiv aceste cheltuieli fiind stabilite ca rată </w:t>
      </w:r>
      <w:r w:rsidR="009621C5">
        <w:rPr>
          <w:rFonts w:ascii="Cambria" w:eastAsia="Trebuchet MS" w:hAnsi="Cambria" w:cs="Trebuchet MS"/>
          <w:spacing w:val="-1"/>
          <w:sz w:val="24"/>
          <w:szCs w:val="24"/>
          <w:lang w:val="ro-RO"/>
        </w:rPr>
        <w:t>fixă</w:t>
      </w:r>
      <w:r w:rsidR="009621C5" w:rsidRPr="001459AC">
        <w:rPr>
          <w:rFonts w:ascii="Cambria" w:eastAsia="Trebuchet MS" w:hAnsi="Cambria" w:cs="Trebuchet MS"/>
          <w:spacing w:val="-1"/>
          <w:sz w:val="24"/>
          <w:szCs w:val="24"/>
          <w:lang w:val="ro-RO"/>
        </w:rPr>
        <w:t xml:space="preserve"> </w:t>
      </w:r>
      <w:r w:rsidR="004E673C" w:rsidRPr="001459AC">
        <w:rPr>
          <w:rFonts w:ascii="Cambria" w:eastAsia="Trebuchet MS" w:hAnsi="Cambria" w:cs="Trebuchet MS"/>
          <w:spacing w:val="-1"/>
          <w:sz w:val="24"/>
          <w:szCs w:val="24"/>
          <w:lang w:val="ro-RO"/>
        </w:rPr>
        <w:t xml:space="preserve">de 15% din costurile directe eligibile cu personalul </w:t>
      </w:r>
      <w:r w:rsidR="00FC1B98" w:rsidRPr="001459AC">
        <w:rPr>
          <w:rFonts w:ascii="Cambria" w:eastAsia="Trebuchet MS" w:hAnsi="Cambria" w:cs="Trebuchet MS"/>
          <w:spacing w:val="-1"/>
          <w:sz w:val="24"/>
          <w:szCs w:val="24"/>
          <w:lang w:val="ro-RO"/>
        </w:rPr>
        <w:t xml:space="preserve">la nivel de proiect </w:t>
      </w:r>
      <w:r w:rsidR="004E673C" w:rsidRPr="001459AC">
        <w:rPr>
          <w:rFonts w:ascii="Cambria" w:eastAsia="Trebuchet MS" w:hAnsi="Cambria" w:cs="Trebuchet MS"/>
          <w:spacing w:val="-1"/>
          <w:sz w:val="24"/>
          <w:szCs w:val="24"/>
          <w:lang w:val="ro-RO"/>
        </w:rPr>
        <w:t xml:space="preserve">(prin aplicarea articolului </w:t>
      </w:r>
      <w:r w:rsidR="00537E90" w:rsidRPr="001459AC">
        <w:rPr>
          <w:rFonts w:ascii="Cambria" w:eastAsia="Trebuchet MS" w:hAnsi="Cambria" w:cs="Trebuchet MS"/>
          <w:spacing w:val="-1"/>
          <w:sz w:val="24"/>
          <w:szCs w:val="24"/>
          <w:lang w:val="ro-RO"/>
        </w:rPr>
        <w:t>54 lit. (b) din Regulamentul (UE) nr.</w:t>
      </w:r>
      <w:r w:rsidR="001E434E" w:rsidRPr="001459AC">
        <w:rPr>
          <w:rFonts w:ascii="Cambria" w:eastAsia="Trebuchet MS" w:hAnsi="Cambria" w:cs="Trebuchet MS"/>
          <w:spacing w:val="-1"/>
          <w:sz w:val="24"/>
          <w:szCs w:val="24"/>
          <w:lang w:val="ro-RO"/>
        </w:rPr>
        <w:t xml:space="preserve"> 2021/</w:t>
      </w:r>
      <w:r w:rsidR="00537E90" w:rsidRPr="001459AC">
        <w:rPr>
          <w:rFonts w:ascii="Cambria" w:eastAsia="Trebuchet MS" w:hAnsi="Cambria" w:cs="Trebuchet MS"/>
          <w:spacing w:val="-1"/>
          <w:sz w:val="24"/>
          <w:szCs w:val="24"/>
          <w:lang w:val="ro-RO"/>
        </w:rPr>
        <w:t>1060</w:t>
      </w:r>
      <w:r w:rsidR="001E434E" w:rsidRPr="001459AC">
        <w:rPr>
          <w:rFonts w:ascii="Cambria" w:eastAsia="Trebuchet MS" w:hAnsi="Cambria" w:cs="Trebuchet MS"/>
          <w:spacing w:val="-1"/>
          <w:sz w:val="24"/>
          <w:szCs w:val="24"/>
          <w:lang w:val="ro-RO"/>
        </w:rPr>
        <w:t>);</w:t>
      </w:r>
    </w:p>
    <w:p w14:paraId="2CCAF46E" w14:textId="5777C290" w:rsidR="005600B7" w:rsidRPr="001459AC" w:rsidRDefault="001E434E" w:rsidP="001459AC">
      <w:pPr>
        <w:jc w:val="both"/>
        <w:rPr>
          <w:rFonts w:ascii="Cambria" w:eastAsia="Trebuchet MS" w:hAnsi="Cambria" w:cs="Trebuchet MS"/>
          <w:spacing w:val="-1"/>
          <w:sz w:val="24"/>
          <w:szCs w:val="24"/>
          <w:lang w:val="ro-RO"/>
        </w:rPr>
      </w:pPr>
      <w:r w:rsidRPr="001459AC">
        <w:rPr>
          <w:rFonts w:ascii="Cambria" w:eastAsia="Trebuchet MS" w:hAnsi="Cambria" w:cs="Trebuchet MS"/>
          <w:spacing w:val="-1"/>
          <w:sz w:val="24"/>
          <w:szCs w:val="24"/>
          <w:lang w:val="ro-RO"/>
        </w:rPr>
        <w:t xml:space="preserve">b) </w:t>
      </w:r>
      <w:r w:rsidR="005600B7" w:rsidRPr="001459AC">
        <w:rPr>
          <w:rFonts w:ascii="Cambria" w:eastAsia="Trebuchet MS" w:hAnsi="Cambria" w:cs="Trebuchet MS"/>
          <w:spacing w:val="-1"/>
          <w:sz w:val="24"/>
          <w:szCs w:val="24"/>
          <w:lang w:val="ro-RO"/>
        </w:rPr>
        <w:t>In cazul proiectelor finanțate din Fondul European de Dezvoltare Regională</w:t>
      </w:r>
      <w:r w:rsidRPr="001459AC">
        <w:rPr>
          <w:rFonts w:ascii="Cambria" w:eastAsia="Trebuchet MS" w:hAnsi="Cambria" w:cs="Trebuchet MS"/>
          <w:spacing w:val="-1"/>
          <w:sz w:val="24"/>
          <w:szCs w:val="24"/>
          <w:lang w:val="ro-RO"/>
        </w:rPr>
        <w:t xml:space="preserve">, valoarea </w:t>
      </w:r>
      <w:r w:rsidR="005600B7" w:rsidRPr="001459AC">
        <w:rPr>
          <w:rFonts w:ascii="Cambria" w:eastAsia="Trebuchet MS" w:hAnsi="Cambria" w:cs="Trebuchet MS"/>
          <w:spacing w:val="-1"/>
          <w:sz w:val="24"/>
          <w:szCs w:val="24"/>
          <w:lang w:val="ro-RO"/>
        </w:rPr>
        <w:t>cheltuielilor eligibile indirecte va fi stabilită conform prevederilor din Ghidul</w:t>
      </w:r>
      <w:r w:rsidR="005600B7" w:rsidRPr="001459AC">
        <w:rPr>
          <w:rFonts w:ascii="Cambria" w:eastAsia="Trebuchet MS" w:hAnsi="Cambria" w:cs="Trebuchet MS"/>
          <w:noProof/>
          <w:spacing w:val="-1"/>
          <w:sz w:val="24"/>
          <w:szCs w:val="24"/>
          <w:lang w:val="ro-RO"/>
        </w:rPr>
        <mc:AlternateContent>
          <mc:Choice Requires="wpg">
            <w:drawing>
              <wp:anchor distT="0" distB="0" distL="114300" distR="114300" simplePos="0" relativeHeight="251661824" behindDoc="1" locked="0" layoutInCell="1" allowOverlap="1" wp14:anchorId="5A9ED9C9" wp14:editId="1B15D25C">
                <wp:simplePos x="0" y="0"/>
                <wp:positionH relativeFrom="page">
                  <wp:posOffset>1176655</wp:posOffset>
                </wp:positionH>
                <wp:positionV relativeFrom="paragraph">
                  <wp:posOffset>322580</wp:posOffset>
                </wp:positionV>
                <wp:extent cx="1718945" cy="0"/>
                <wp:effectExtent l="5080" t="10160" r="9525" b="889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11"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84FAA0F" id="Group 9" o:spid="_x0000_s1026" style="position:absolute;margin-left:92.65pt;margin-top:25.4pt;width:135.35pt;height:0;z-index:-25165465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" path="m,l2707,e" filled="f" strokeweight=".7pt">
                  <v:path arrowok="t" o:connecttype="custom" o:connectlocs="0,0;2707,0" o:connectangles="0,0"/>
                </v:shape>
                <w10:wrap anchorx="page"/>
              </v:group>
            </w:pict>
          </mc:Fallback>
        </mc:AlternateContent>
      </w:r>
      <w:r w:rsidR="005600B7" w:rsidRPr="001459AC">
        <w:rPr>
          <w:rFonts w:ascii="Cambria" w:eastAsia="Trebuchet MS" w:hAnsi="Cambria" w:cs="Trebuchet MS"/>
          <w:spacing w:val="-1"/>
          <w:sz w:val="24"/>
          <w:szCs w:val="24"/>
          <w:lang w:val="ro-RO"/>
        </w:rPr>
        <w:t xml:space="preserve"> Solicitantului - Condiții Specifice aplicabil prezentului contract, respectiv aceste cheltuieli fiind stabilite ca rată forfetară de </w:t>
      </w:r>
      <w:r w:rsidR="000B1654">
        <w:rPr>
          <w:rFonts w:ascii="Cambria" w:eastAsia="Trebuchet MS" w:hAnsi="Cambria" w:cs="Trebuchet MS"/>
          <w:spacing w:val="-1"/>
          <w:sz w:val="24"/>
          <w:szCs w:val="24"/>
          <w:lang w:val="ro-RO"/>
        </w:rPr>
        <w:t xml:space="preserve">fix </w:t>
      </w:r>
      <w:r w:rsidR="005600B7" w:rsidRPr="001459AC">
        <w:rPr>
          <w:rFonts w:ascii="Cambria" w:eastAsia="Trebuchet MS" w:hAnsi="Cambria" w:cs="Trebuchet MS"/>
          <w:spacing w:val="-1"/>
          <w:sz w:val="24"/>
          <w:szCs w:val="24"/>
          <w:lang w:val="ro-RO"/>
        </w:rPr>
        <w:t xml:space="preserve">7% din costurile directe eligibile (prin aplicarea articolului 54 litera a) din Regulamentul </w:t>
      </w:r>
      <w:r w:rsidRPr="001459AC">
        <w:rPr>
          <w:rFonts w:ascii="Cambria" w:eastAsia="Trebuchet MS" w:hAnsi="Cambria" w:cs="Trebuchet MS"/>
          <w:spacing w:val="-1"/>
          <w:sz w:val="24"/>
          <w:szCs w:val="24"/>
          <w:lang w:val="ro-RO"/>
        </w:rPr>
        <w:t>(UE) nr. 2021/</w:t>
      </w:r>
      <w:r w:rsidR="005600B7" w:rsidRPr="001459AC">
        <w:rPr>
          <w:rFonts w:ascii="Cambria" w:eastAsia="Trebuchet MS" w:hAnsi="Cambria" w:cs="Trebuchet MS"/>
          <w:spacing w:val="-1"/>
          <w:sz w:val="24"/>
          <w:szCs w:val="24"/>
          <w:lang w:val="ro-RO"/>
        </w:rPr>
        <w:t>1060)</w:t>
      </w:r>
      <w:r w:rsidRPr="001459AC">
        <w:rPr>
          <w:rFonts w:ascii="Cambria" w:eastAsia="Trebuchet MS" w:hAnsi="Cambria" w:cs="Trebuchet MS"/>
          <w:spacing w:val="-1"/>
          <w:sz w:val="24"/>
          <w:szCs w:val="24"/>
          <w:lang w:val="ro-RO"/>
        </w:rPr>
        <w:t>;</w:t>
      </w:r>
    </w:p>
    <w:p w14:paraId="70C26C86" w14:textId="15D1C2C6" w:rsidR="005600B7" w:rsidRPr="001E06B8" w:rsidRDefault="005600B7" w:rsidP="001E06B8">
      <w:pPr>
        <w:jc w:val="both"/>
        <w:rPr>
          <w:rFonts w:ascii="Cambria" w:eastAsia="Trebuchet MS" w:hAnsi="Cambria" w:cs="Trebuchet MS"/>
          <w:spacing w:val="-1"/>
          <w:sz w:val="24"/>
          <w:szCs w:val="24"/>
          <w:lang w:val="ro-RO"/>
        </w:rPr>
      </w:pPr>
      <w:r w:rsidRPr="001459AC">
        <w:rPr>
          <w:rFonts w:ascii="Cambria" w:eastAsia="Trebuchet MS" w:hAnsi="Cambria" w:cs="Trebuchet MS"/>
          <w:spacing w:val="-1"/>
          <w:sz w:val="24"/>
          <w:szCs w:val="24"/>
          <w:lang w:val="ro-RO"/>
        </w:rPr>
        <w:t>c) In cazul proiectelor  finanțate atât din Fondul Social European Plus cât și din Fondul European de Dezvoltare Regionala – pentru stabilirea cheltuielilor indirecte se aplică prevederile de la litera a) sau de la litera b)</w:t>
      </w:r>
      <w:r w:rsidR="00315190" w:rsidRPr="001459AC">
        <w:rPr>
          <w:rFonts w:ascii="Cambria" w:eastAsia="Trebuchet MS" w:hAnsi="Cambria" w:cs="Trebuchet MS"/>
          <w:spacing w:val="-1"/>
          <w:sz w:val="24"/>
          <w:szCs w:val="24"/>
          <w:lang w:val="ro-RO"/>
        </w:rPr>
        <w:t>,</w:t>
      </w:r>
      <w:r w:rsidRPr="001459AC">
        <w:rPr>
          <w:rFonts w:ascii="Cambria" w:eastAsia="Trebuchet MS" w:hAnsi="Cambria" w:cs="Trebuchet MS"/>
          <w:spacing w:val="-1"/>
          <w:sz w:val="24"/>
          <w:szCs w:val="24"/>
          <w:lang w:val="ro-RO"/>
        </w:rPr>
        <w:t xml:space="preserve"> </w:t>
      </w:r>
      <w:proofErr w:type="spellStart"/>
      <w:r w:rsidRPr="001459AC">
        <w:rPr>
          <w:rFonts w:ascii="Cambria" w:eastAsia="Trebuchet MS" w:hAnsi="Cambria" w:cs="Trebuchet MS"/>
          <w:spacing w:val="-1"/>
          <w:sz w:val="24"/>
          <w:szCs w:val="24"/>
          <w:lang w:val="ro-RO"/>
        </w:rPr>
        <w:t>corepunzător</w:t>
      </w:r>
      <w:proofErr w:type="spellEnd"/>
      <w:r w:rsidRPr="001459AC">
        <w:rPr>
          <w:rFonts w:ascii="Cambria" w:eastAsia="Trebuchet MS" w:hAnsi="Cambria" w:cs="Trebuchet MS"/>
          <w:spacing w:val="-1"/>
          <w:sz w:val="24"/>
          <w:szCs w:val="24"/>
          <w:lang w:val="ro-RO"/>
        </w:rPr>
        <w:t xml:space="preserve"> fondului ce are cea mai mare pondere a sumelor alocate în cadrul apelului de pro</w:t>
      </w:r>
      <w:r w:rsidR="00315190" w:rsidRPr="001459AC">
        <w:rPr>
          <w:rFonts w:ascii="Cambria" w:eastAsia="Trebuchet MS" w:hAnsi="Cambria" w:cs="Trebuchet MS"/>
          <w:spacing w:val="-1"/>
          <w:sz w:val="24"/>
          <w:szCs w:val="24"/>
          <w:lang w:val="ro-RO"/>
        </w:rPr>
        <w:t>i</w:t>
      </w:r>
      <w:r w:rsidRPr="001459AC">
        <w:rPr>
          <w:rFonts w:ascii="Cambria" w:eastAsia="Trebuchet MS" w:hAnsi="Cambria" w:cs="Trebuchet MS"/>
          <w:spacing w:val="-1"/>
          <w:sz w:val="24"/>
          <w:szCs w:val="24"/>
          <w:lang w:val="ro-RO"/>
        </w:rPr>
        <w:t>ecte.</w:t>
      </w:r>
    </w:p>
    <w:p w14:paraId="3D718F66" w14:textId="4FD07F54" w:rsidR="00E05562" w:rsidRPr="001E06B8" w:rsidRDefault="00DA7C15" w:rsidP="005600B7">
      <w:pPr>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 xml:space="preserve">d) </w:t>
      </w:r>
      <w:r w:rsidR="005600B7" w:rsidRPr="001E06B8">
        <w:rPr>
          <w:rFonts w:ascii="Cambria" w:eastAsia="Trebuchet MS" w:hAnsi="Cambria" w:cs="Trebuchet MS"/>
          <w:spacing w:val="-1"/>
          <w:sz w:val="24"/>
          <w:szCs w:val="24"/>
          <w:lang w:val="ro-RO"/>
        </w:rPr>
        <w:t>In cazul proiectelor finanțate din Fondul Social European Plus</w:t>
      </w:r>
      <w:r w:rsidRPr="001E06B8">
        <w:rPr>
          <w:rFonts w:ascii="Cambria" w:eastAsia="Trebuchet MS" w:hAnsi="Cambria" w:cs="Trebuchet MS"/>
          <w:spacing w:val="-1"/>
          <w:sz w:val="24"/>
          <w:szCs w:val="24"/>
          <w:lang w:val="ro-RO"/>
        </w:rPr>
        <w:t xml:space="preserve">, </w:t>
      </w:r>
      <w:r w:rsidR="00262A81" w:rsidRPr="001E06B8">
        <w:rPr>
          <w:rFonts w:ascii="Cambria" w:eastAsia="Trebuchet MS" w:hAnsi="Cambria" w:cs="Trebuchet MS"/>
          <w:spacing w:val="-1"/>
          <w:sz w:val="24"/>
          <w:szCs w:val="24"/>
          <w:lang w:val="ro-RO"/>
        </w:rPr>
        <w:t xml:space="preserve">valoarea cheltuielilor eligibile de tip FEDR va fi stabilită și acordată în procent maxim de </w:t>
      </w:r>
      <w:r w:rsidR="00C12CDA">
        <w:rPr>
          <w:rFonts w:ascii="Cambria" w:eastAsia="Trebuchet MS" w:hAnsi="Cambria" w:cs="Trebuchet MS"/>
          <w:spacing w:val="-1"/>
          <w:sz w:val="24"/>
          <w:szCs w:val="24"/>
          <w:lang w:val="ro-RO"/>
        </w:rPr>
        <w:t>7</w:t>
      </w:r>
      <w:r w:rsidR="00262A81" w:rsidRPr="001E06B8">
        <w:rPr>
          <w:rFonts w:ascii="Cambria" w:eastAsia="Trebuchet MS" w:hAnsi="Cambria" w:cs="Trebuchet MS"/>
          <w:spacing w:val="-1"/>
          <w:sz w:val="24"/>
          <w:szCs w:val="24"/>
          <w:lang w:val="ro-RO"/>
        </w:rPr>
        <w:t>% din cheltuielile directe ale proiectului, în corelare cu prevederile Ghidului Solicitantului-Condiții  specifice aplicabil.</w:t>
      </w:r>
    </w:p>
    <w:p w14:paraId="67F03BD5" w14:textId="41231607" w:rsidR="005600B7" w:rsidRPr="001E06B8" w:rsidRDefault="00DA7C15" w:rsidP="001E06B8">
      <w:pPr>
        <w:jc w:val="both"/>
        <w:rPr>
          <w:rFonts w:ascii="Cambria" w:eastAsia="Trebuchet MS" w:hAnsi="Cambria" w:cs="Trebuchet MS"/>
          <w:spacing w:val="-1"/>
          <w:sz w:val="24"/>
          <w:szCs w:val="24"/>
          <w:lang w:val="ro-RO"/>
        </w:rPr>
      </w:pPr>
      <w:r w:rsidRPr="001E06B8">
        <w:rPr>
          <w:rFonts w:ascii="Cambria" w:eastAsia="Trebuchet MS" w:hAnsi="Cambria" w:cs="Trebuchet MS"/>
          <w:color w:val="0D0D0D"/>
          <w:sz w:val="24"/>
          <w:szCs w:val="24"/>
        </w:rPr>
        <w:t xml:space="preserve">e) </w:t>
      </w:r>
      <w:proofErr w:type="spellStart"/>
      <w:r w:rsidR="005600B7" w:rsidRPr="001E06B8">
        <w:rPr>
          <w:rFonts w:ascii="Cambria" w:eastAsia="Trebuchet MS" w:hAnsi="Cambria" w:cs="Trebuchet MS"/>
          <w:color w:val="0D0D0D"/>
          <w:sz w:val="24"/>
          <w:szCs w:val="24"/>
        </w:rPr>
        <w:t>În</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cazul</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proiectelor</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finanțate</w:t>
      </w:r>
      <w:proofErr w:type="spellEnd"/>
      <w:r w:rsidR="005600B7" w:rsidRPr="001E06B8">
        <w:rPr>
          <w:rFonts w:ascii="Cambria" w:eastAsia="Trebuchet MS" w:hAnsi="Cambria" w:cs="Trebuchet MS"/>
          <w:color w:val="0D0D0D"/>
          <w:sz w:val="24"/>
          <w:szCs w:val="24"/>
        </w:rPr>
        <w:t xml:space="preserve"> din Fondul European de </w:t>
      </w:r>
      <w:proofErr w:type="spellStart"/>
      <w:r w:rsidR="005600B7" w:rsidRPr="001E06B8">
        <w:rPr>
          <w:rFonts w:ascii="Cambria" w:eastAsia="Trebuchet MS" w:hAnsi="Cambria" w:cs="Trebuchet MS"/>
          <w:color w:val="0D0D0D"/>
          <w:sz w:val="24"/>
          <w:szCs w:val="24"/>
        </w:rPr>
        <w:t>Dezvoltare</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Regionala</w:t>
      </w:r>
      <w:proofErr w:type="spellEnd"/>
      <w:r w:rsidRPr="001E06B8">
        <w:rPr>
          <w:rFonts w:ascii="Cambria" w:eastAsia="Trebuchet MS" w:hAnsi="Cambria" w:cs="Trebuchet MS"/>
          <w:color w:val="0D0D0D"/>
          <w:sz w:val="24"/>
          <w:szCs w:val="24"/>
        </w:rPr>
        <w:t>,</w:t>
      </w:r>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valoarea</w:t>
      </w:r>
      <w:proofErr w:type="spellEnd"/>
      <w:r w:rsidR="005600B7" w:rsidRPr="001E06B8">
        <w:rPr>
          <w:rFonts w:ascii="Cambria" w:eastAsia="Trebuchet MS" w:hAnsi="Cambria" w:cs="Trebuchet MS"/>
          <w:color w:val="0D0D0D"/>
          <w:spacing w:val="32"/>
          <w:sz w:val="24"/>
          <w:szCs w:val="24"/>
        </w:rPr>
        <w:t xml:space="preserve"> </w:t>
      </w:r>
      <w:proofErr w:type="spellStart"/>
      <w:r w:rsidR="005600B7" w:rsidRPr="001E06B8">
        <w:rPr>
          <w:rFonts w:ascii="Cambria" w:eastAsia="Trebuchet MS" w:hAnsi="Cambria" w:cs="Trebuchet MS"/>
          <w:color w:val="0D0D0D"/>
          <w:sz w:val="24"/>
          <w:szCs w:val="24"/>
        </w:rPr>
        <w:t>cheltuielilor</w:t>
      </w:r>
      <w:proofErr w:type="spellEnd"/>
      <w:r w:rsidR="005600B7" w:rsidRPr="001E06B8">
        <w:rPr>
          <w:rFonts w:ascii="Cambria" w:eastAsia="Trebuchet MS" w:hAnsi="Cambria" w:cs="Trebuchet MS"/>
          <w:color w:val="0D0D0D"/>
          <w:spacing w:val="42"/>
          <w:sz w:val="24"/>
          <w:szCs w:val="24"/>
        </w:rPr>
        <w:t xml:space="preserve"> </w:t>
      </w:r>
      <w:proofErr w:type="spellStart"/>
      <w:r w:rsidR="005600B7" w:rsidRPr="001E06B8">
        <w:rPr>
          <w:rFonts w:ascii="Cambria" w:eastAsia="Trebuchet MS" w:hAnsi="Cambria" w:cs="Trebuchet MS"/>
          <w:color w:val="0D0D0D"/>
          <w:sz w:val="24"/>
          <w:szCs w:val="24"/>
        </w:rPr>
        <w:t>eligibile</w:t>
      </w:r>
      <w:proofErr w:type="spellEnd"/>
      <w:r w:rsidR="005600B7" w:rsidRPr="001E06B8">
        <w:rPr>
          <w:rFonts w:ascii="Cambria" w:eastAsia="Trebuchet MS" w:hAnsi="Cambria" w:cs="Trebuchet MS"/>
          <w:color w:val="0D0D0D"/>
          <w:spacing w:val="31"/>
          <w:sz w:val="24"/>
          <w:szCs w:val="24"/>
        </w:rPr>
        <w:t xml:space="preserve"> </w:t>
      </w:r>
      <w:r w:rsidR="005600B7" w:rsidRPr="001E06B8">
        <w:rPr>
          <w:rFonts w:ascii="Cambria" w:eastAsia="Trebuchet MS" w:hAnsi="Cambria" w:cs="Trebuchet MS"/>
          <w:color w:val="0D0D0D"/>
          <w:sz w:val="24"/>
          <w:szCs w:val="24"/>
        </w:rPr>
        <w:t>de</w:t>
      </w:r>
      <w:r w:rsidR="005600B7" w:rsidRPr="001E06B8">
        <w:rPr>
          <w:rFonts w:ascii="Cambria" w:eastAsia="Trebuchet MS" w:hAnsi="Cambria" w:cs="Trebuchet MS"/>
          <w:color w:val="0D0D0D"/>
          <w:spacing w:val="16"/>
          <w:sz w:val="24"/>
          <w:szCs w:val="24"/>
        </w:rPr>
        <w:t xml:space="preserve"> </w:t>
      </w:r>
      <w:r w:rsidR="005600B7" w:rsidRPr="001E06B8">
        <w:rPr>
          <w:rFonts w:ascii="Cambria" w:eastAsia="Trebuchet MS" w:hAnsi="Cambria" w:cs="Trebuchet MS"/>
          <w:color w:val="0D0D0D"/>
          <w:sz w:val="24"/>
          <w:szCs w:val="24"/>
        </w:rPr>
        <w:t>tip</w:t>
      </w:r>
      <w:r w:rsidR="005600B7" w:rsidRPr="001E06B8">
        <w:rPr>
          <w:rFonts w:ascii="Cambria" w:eastAsia="Trebuchet MS" w:hAnsi="Cambria" w:cs="Trebuchet MS"/>
          <w:color w:val="0D0D0D"/>
          <w:spacing w:val="16"/>
          <w:sz w:val="24"/>
          <w:szCs w:val="24"/>
        </w:rPr>
        <w:t xml:space="preserve"> </w:t>
      </w:r>
      <w:r w:rsidR="005600B7" w:rsidRPr="001E06B8">
        <w:rPr>
          <w:rFonts w:ascii="Cambria" w:eastAsia="Trebuchet MS" w:hAnsi="Cambria" w:cs="Trebuchet MS"/>
          <w:color w:val="0D0D0D"/>
          <w:spacing w:val="-1"/>
          <w:sz w:val="24"/>
          <w:szCs w:val="24"/>
        </w:rPr>
        <w:t>FSE+</w:t>
      </w:r>
      <w:r w:rsidR="005600B7" w:rsidRPr="001E06B8">
        <w:rPr>
          <w:rFonts w:ascii="Cambria" w:eastAsia="Trebuchet MS" w:hAnsi="Cambria" w:cs="Trebuchet MS"/>
          <w:color w:val="0D0D0D"/>
          <w:spacing w:val="24"/>
          <w:sz w:val="24"/>
          <w:szCs w:val="24"/>
        </w:rPr>
        <w:t xml:space="preserve"> </w:t>
      </w:r>
      <w:proofErr w:type="spellStart"/>
      <w:r w:rsidR="005600B7" w:rsidRPr="001E06B8">
        <w:rPr>
          <w:rFonts w:ascii="Cambria" w:eastAsia="Trebuchet MS" w:hAnsi="Cambria" w:cs="Trebuchet MS"/>
          <w:color w:val="0D0D0D"/>
          <w:spacing w:val="-1"/>
          <w:sz w:val="24"/>
          <w:szCs w:val="24"/>
        </w:rPr>
        <w:t>v</w:t>
      </w:r>
      <w:r w:rsidR="005600B7" w:rsidRPr="001E06B8">
        <w:rPr>
          <w:rFonts w:ascii="Cambria" w:eastAsia="Trebuchet MS" w:hAnsi="Cambria" w:cs="Trebuchet MS"/>
          <w:color w:val="0D0D0D"/>
          <w:sz w:val="24"/>
          <w:szCs w:val="24"/>
        </w:rPr>
        <w:t>a</w:t>
      </w:r>
      <w:proofErr w:type="spellEnd"/>
      <w:r w:rsidR="005600B7" w:rsidRPr="001E06B8">
        <w:rPr>
          <w:rFonts w:ascii="Cambria" w:eastAsia="Trebuchet MS" w:hAnsi="Cambria" w:cs="Trebuchet MS"/>
          <w:color w:val="0D0D0D"/>
          <w:spacing w:val="14"/>
          <w:sz w:val="24"/>
          <w:szCs w:val="24"/>
        </w:rPr>
        <w:t xml:space="preserve"> </w:t>
      </w:r>
      <w:r w:rsidR="005600B7" w:rsidRPr="001E06B8">
        <w:rPr>
          <w:rFonts w:ascii="Cambria" w:eastAsia="Trebuchet MS" w:hAnsi="Cambria" w:cs="Trebuchet MS"/>
          <w:color w:val="0D0D0D"/>
          <w:sz w:val="24"/>
          <w:szCs w:val="24"/>
        </w:rPr>
        <w:t>fi</w:t>
      </w:r>
      <w:r w:rsidR="005600B7" w:rsidRPr="001E06B8">
        <w:rPr>
          <w:rFonts w:ascii="Cambria" w:eastAsia="Trebuchet MS" w:hAnsi="Cambria" w:cs="Trebuchet MS"/>
          <w:color w:val="0D0D0D"/>
          <w:spacing w:val="14"/>
          <w:sz w:val="24"/>
          <w:szCs w:val="24"/>
        </w:rPr>
        <w:t xml:space="preserve"> </w:t>
      </w:r>
      <w:proofErr w:type="spellStart"/>
      <w:r w:rsidR="005600B7" w:rsidRPr="001E06B8">
        <w:rPr>
          <w:rFonts w:ascii="Cambria" w:eastAsia="Trebuchet MS" w:hAnsi="Cambria" w:cs="Trebuchet MS"/>
          <w:color w:val="0D0D0D"/>
          <w:sz w:val="24"/>
          <w:szCs w:val="24"/>
        </w:rPr>
        <w:t>stabilită</w:t>
      </w:r>
      <w:proofErr w:type="spellEnd"/>
      <w:r w:rsidR="005600B7" w:rsidRPr="001E06B8">
        <w:rPr>
          <w:rFonts w:ascii="Cambria" w:eastAsia="Trebuchet MS" w:hAnsi="Cambria" w:cs="Trebuchet MS"/>
          <w:color w:val="0D0D0D"/>
          <w:spacing w:val="34"/>
          <w:sz w:val="24"/>
          <w:szCs w:val="24"/>
        </w:rPr>
        <w:t xml:space="preserve"> </w:t>
      </w:r>
      <w:proofErr w:type="spellStart"/>
      <w:r w:rsidR="005600B7" w:rsidRPr="001E06B8">
        <w:rPr>
          <w:rFonts w:ascii="Cambria" w:eastAsia="Trebuchet MS" w:hAnsi="Cambria" w:cs="Trebuchet MS"/>
          <w:color w:val="0D0D0D"/>
          <w:spacing w:val="-1"/>
          <w:sz w:val="24"/>
          <w:szCs w:val="24"/>
        </w:rPr>
        <w:t>ș</w:t>
      </w:r>
      <w:r w:rsidR="005600B7" w:rsidRPr="001E06B8">
        <w:rPr>
          <w:rFonts w:ascii="Cambria" w:eastAsia="Trebuchet MS" w:hAnsi="Cambria" w:cs="Trebuchet MS"/>
          <w:color w:val="0D0D0D"/>
          <w:sz w:val="24"/>
          <w:szCs w:val="24"/>
        </w:rPr>
        <w:t>i</w:t>
      </w:r>
      <w:proofErr w:type="spellEnd"/>
      <w:r w:rsidR="005600B7" w:rsidRPr="001E06B8">
        <w:rPr>
          <w:rFonts w:ascii="Cambria" w:eastAsia="Trebuchet MS" w:hAnsi="Cambria" w:cs="Trebuchet MS"/>
          <w:color w:val="0D0D0D"/>
          <w:spacing w:val="13"/>
          <w:sz w:val="24"/>
          <w:szCs w:val="24"/>
        </w:rPr>
        <w:t xml:space="preserve"> </w:t>
      </w:r>
      <w:proofErr w:type="spellStart"/>
      <w:r w:rsidR="005600B7" w:rsidRPr="001E06B8">
        <w:rPr>
          <w:rFonts w:ascii="Cambria" w:eastAsia="Trebuchet MS" w:hAnsi="Cambria" w:cs="Trebuchet MS"/>
          <w:color w:val="0D0D0D"/>
          <w:spacing w:val="-1"/>
          <w:sz w:val="24"/>
          <w:szCs w:val="24"/>
        </w:rPr>
        <w:t>acordat</w:t>
      </w:r>
      <w:r w:rsidR="005600B7" w:rsidRPr="001E06B8">
        <w:rPr>
          <w:rFonts w:ascii="Cambria" w:eastAsia="Trebuchet MS" w:hAnsi="Cambria" w:cs="Trebuchet MS"/>
          <w:color w:val="0D0D0D"/>
          <w:sz w:val="24"/>
          <w:szCs w:val="24"/>
        </w:rPr>
        <w:t>ă</w:t>
      </w:r>
      <w:proofErr w:type="spellEnd"/>
      <w:r w:rsidR="005600B7" w:rsidRPr="001E06B8">
        <w:rPr>
          <w:rFonts w:ascii="Cambria" w:eastAsia="Trebuchet MS" w:hAnsi="Cambria" w:cs="Trebuchet MS"/>
          <w:color w:val="0D0D0D"/>
          <w:spacing w:val="33"/>
          <w:sz w:val="24"/>
          <w:szCs w:val="24"/>
        </w:rPr>
        <w:t xml:space="preserve"> </w:t>
      </w:r>
      <w:proofErr w:type="spellStart"/>
      <w:r w:rsidR="005600B7" w:rsidRPr="001E06B8">
        <w:rPr>
          <w:rFonts w:ascii="Cambria" w:eastAsia="Trebuchet MS" w:hAnsi="Cambria" w:cs="Trebuchet MS"/>
          <w:color w:val="0D0D0D"/>
          <w:spacing w:val="1"/>
          <w:sz w:val="24"/>
          <w:szCs w:val="24"/>
        </w:rPr>
        <w:t>î</w:t>
      </w:r>
      <w:r w:rsidR="005600B7" w:rsidRPr="001E06B8">
        <w:rPr>
          <w:rFonts w:ascii="Cambria" w:eastAsia="Trebuchet MS" w:hAnsi="Cambria" w:cs="Trebuchet MS"/>
          <w:color w:val="0D0D0D"/>
          <w:sz w:val="24"/>
          <w:szCs w:val="24"/>
        </w:rPr>
        <w:t>n</w:t>
      </w:r>
      <w:proofErr w:type="spellEnd"/>
      <w:r w:rsidR="005600B7" w:rsidRPr="001E06B8">
        <w:rPr>
          <w:rFonts w:ascii="Cambria" w:eastAsia="Trebuchet MS" w:hAnsi="Cambria" w:cs="Trebuchet MS"/>
          <w:color w:val="0D0D0D"/>
          <w:spacing w:val="16"/>
          <w:sz w:val="24"/>
          <w:szCs w:val="24"/>
        </w:rPr>
        <w:t xml:space="preserve"> </w:t>
      </w:r>
      <w:proofErr w:type="spellStart"/>
      <w:r w:rsidR="005600B7" w:rsidRPr="001E06B8">
        <w:rPr>
          <w:rFonts w:ascii="Cambria" w:eastAsia="Trebuchet MS" w:hAnsi="Cambria" w:cs="Trebuchet MS"/>
          <w:color w:val="0D0D0D"/>
          <w:spacing w:val="-1"/>
          <w:sz w:val="24"/>
          <w:szCs w:val="24"/>
        </w:rPr>
        <w:t>procen</w:t>
      </w:r>
      <w:r w:rsidR="005600B7" w:rsidRPr="001E06B8">
        <w:rPr>
          <w:rFonts w:ascii="Cambria" w:eastAsia="Trebuchet MS" w:hAnsi="Cambria" w:cs="Trebuchet MS"/>
          <w:color w:val="0D0D0D"/>
          <w:sz w:val="24"/>
          <w:szCs w:val="24"/>
        </w:rPr>
        <w:t>t</w:t>
      </w:r>
      <w:proofErr w:type="spellEnd"/>
      <w:r w:rsidR="005600B7" w:rsidRPr="001E06B8">
        <w:rPr>
          <w:rFonts w:ascii="Cambria" w:eastAsia="Trebuchet MS" w:hAnsi="Cambria" w:cs="Trebuchet MS"/>
          <w:color w:val="0D0D0D"/>
          <w:spacing w:val="29"/>
          <w:sz w:val="24"/>
          <w:szCs w:val="24"/>
        </w:rPr>
        <w:t xml:space="preserve"> </w:t>
      </w:r>
      <w:r w:rsidR="005600B7" w:rsidRPr="001E06B8">
        <w:rPr>
          <w:rFonts w:ascii="Cambria" w:eastAsia="Trebuchet MS" w:hAnsi="Cambria" w:cs="Trebuchet MS"/>
          <w:color w:val="0D0D0D"/>
          <w:w w:val="103"/>
          <w:sz w:val="24"/>
          <w:szCs w:val="24"/>
        </w:rPr>
        <w:t xml:space="preserve">maxim </w:t>
      </w:r>
      <w:r w:rsidR="005600B7" w:rsidRPr="001E06B8">
        <w:rPr>
          <w:rFonts w:ascii="Cambria" w:eastAsia="Trebuchet MS" w:hAnsi="Cambria" w:cs="Trebuchet MS"/>
          <w:color w:val="0D0D0D"/>
          <w:sz w:val="24"/>
          <w:szCs w:val="24"/>
        </w:rPr>
        <w:t>de</w:t>
      </w:r>
      <w:r w:rsidR="005600B7" w:rsidRPr="001E06B8">
        <w:rPr>
          <w:rFonts w:ascii="Cambria" w:eastAsia="Trebuchet MS" w:hAnsi="Cambria" w:cs="Trebuchet MS"/>
          <w:color w:val="0D0D0D"/>
          <w:spacing w:val="4"/>
          <w:sz w:val="24"/>
          <w:szCs w:val="24"/>
        </w:rPr>
        <w:t xml:space="preserve"> </w:t>
      </w:r>
      <w:r w:rsidR="00C12CDA">
        <w:rPr>
          <w:rFonts w:ascii="Cambria" w:eastAsia="Trebuchet MS" w:hAnsi="Cambria" w:cs="Trebuchet MS"/>
          <w:color w:val="0D0D0D"/>
          <w:sz w:val="24"/>
          <w:szCs w:val="24"/>
        </w:rPr>
        <w:t>7</w:t>
      </w:r>
      <w:r w:rsidR="005600B7" w:rsidRPr="001E06B8">
        <w:rPr>
          <w:rFonts w:ascii="Cambria" w:eastAsia="Trebuchet MS" w:hAnsi="Cambria" w:cs="Trebuchet MS"/>
          <w:color w:val="0D0D0D"/>
          <w:sz w:val="24"/>
          <w:szCs w:val="24"/>
        </w:rPr>
        <w:t>%</w:t>
      </w:r>
      <w:r w:rsidR="005600B7" w:rsidRPr="001E06B8">
        <w:rPr>
          <w:rFonts w:ascii="Cambria" w:eastAsia="Trebuchet MS" w:hAnsi="Cambria" w:cs="Trebuchet MS"/>
          <w:color w:val="0D0D0D"/>
          <w:spacing w:val="7"/>
          <w:sz w:val="24"/>
          <w:szCs w:val="24"/>
        </w:rPr>
        <w:t xml:space="preserve"> </w:t>
      </w:r>
      <w:r w:rsidR="005600B7" w:rsidRPr="001E06B8">
        <w:rPr>
          <w:rFonts w:ascii="Cambria" w:eastAsia="Trebuchet MS" w:hAnsi="Cambria" w:cs="Trebuchet MS"/>
          <w:color w:val="0D0D0D"/>
          <w:spacing w:val="-1"/>
          <w:sz w:val="24"/>
          <w:szCs w:val="24"/>
        </w:rPr>
        <w:t>di</w:t>
      </w:r>
      <w:r w:rsidR="005600B7" w:rsidRPr="001E06B8">
        <w:rPr>
          <w:rFonts w:ascii="Cambria" w:eastAsia="Trebuchet MS" w:hAnsi="Cambria" w:cs="Trebuchet MS"/>
          <w:color w:val="0D0D0D"/>
          <w:sz w:val="24"/>
          <w:szCs w:val="24"/>
        </w:rPr>
        <w:t>n</w:t>
      </w:r>
      <w:r w:rsidR="005600B7" w:rsidRPr="001E06B8">
        <w:rPr>
          <w:rFonts w:ascii="Cambria" w:eastAsia="Trebuchet MS" w:hAnsi="Cambria" w:cs="Trebuchet MS"/>
          <w:color w:val="0D0D0D"/>
          <w:spacing w:val="2"/>
          <w:sz w:val="24"/>
          <w:szCs w:val="24"/>
        </w:rPr>
        <w:t xml:space="preserve"> </w:t>
      </w:r>
      <w:proofErr w:type="spellStart"/>
      <w:r w:rsidR="005600B7" w:rsidRPr="001E06B8">
        <w:rPr>
          <w:rFonts w:ascii="Cambria" w:eastAsia="Trebuchet MS" w:hAnsi="Cambria" w:cs="Trebuchet MS"/>
          <w:color w:val="0D0D0D"/>
          <w:sz w:val="24"/>
          <w:szCs w:val="24"/>
        </w:rPr>
        <w:t>cheltuielile</w:t>
      </w:r>
      <w:proofErr w:type="spellEnd"/>
      <w:r w:rsidR="005600B7" w:rsidRPr="001E06B8">
        <w:rPr>
          <w:rFonts w:ascii="Cambria" w:eastAsia="Trebuchet MS" w:hAnsi="Cambria" w:cs="Trebuchet MS"/>
          <w:color w:val="0D0D0D"/>
          <w:spacing w:val="27"/>
          <w:sz w:val="24"/>
          <w:szCs w:val="24"/>
        </w:rPr>
        <w:t xml:space="preserve"> </w:t>
      </w:r>
      <w:proofErr w:type="spellStart"/>
      <w:r w:rsidR="005600B7" w:rsidRPr="001E06B8">
        <w:rPr>
          <w:rFonts w:ascii="Cambria" w:eastAsia="Trebuchet MS" w:hAnsi="Cambria" w:cs="Trebuchet MS"/>
          <w:color w:val="0D0D0D"/>
          <w:sz w:val="24"/>
          <w:szCs w:val="24"/>
        </w:rPr>
        <w:t>directe</w:t>
      </w:r>
      <w:proofErr w:type="spellEnd"/>
      <w:r w:rsidR="005600B7" w:rsidRPr="001E06B8">
        <w:rPr>
          <w:rFonts w:ascii="Cambria" w:eastAsia="Trebuchet MS" w:hAnsi="Cambria" w:cs="Trebuchet MS"/>
          <w:color w:val="0D0D0D"/>
          <w:spacing w:val="16"/>
          <w:sz w:val="24"/>
          <w:szCs w:val="24"/>
        </w:rPr>
        <w:t xml:space="preserve"> </w:t>
      </w:r>
      <w:r w:rsidR="005600B7" w:rsidRPr="001E06B8">
        <w:rPr>
          <w:rFonts w:ascii="Cambria" w:eastAsia="Trebuchet MS" w:hAnsi="Cambria" w:cs="Trebuchet MS"/>
          <w:color w:val="0D0D0D"/>
          <w:spacing w:val="-1"/>
          <w:sz w:val="24"/>
          <w:szCs w:val="24"/>
        </w:rPr>
        <w:t>al</w:t>
      </w:r>
      <w:r w:rsidR="005600B7" w:rsidRPr="001E06B8">
        <w:rPr>
          <w:rFonts w:ascii="Cambria" w:eastAsia="Trebuchet MS" w:hAnsi="Cambria" w:cs="Trebuchet MS"/>
          <w:color w:val="0D0D0D"/>
          <w:sz w:val="24"/>
          <w:szCs w:val="24"/>
        </w:rPr>
        <w:t>e</w:t>
      </w:r>
      <w:r w:rsidR="005600B7" w:rsidRPr="001E06B8">
        <w:rPr>
          <w:rFonts w:ascii="Cambria" w:eastAsia="Trebuchet MS" w:hAnsi="Cambria" w:cs="Trebuchet MS"/>
          <w:color w:val="0D0D0D"/>
          <w:spacing w:val="4"/>
          <w:sz w:val="24"/>
          <w:szCs w:val="24"/>
        </w:rPr>
        <w:t xml:space="preserve"> </w:t>
      </w:r>
      <w:proofErr w:type="spellStart"/>
      <w:r w:rsidR="005600B7" w:rsidRPr="001E06B8">
        <w:rPr>
          <w:rFonts w:ascii="Cambria" w:eastAsia="Trebuchet MS" w:hAnsi="Cambria" w:cs="Trebuchet MS"/>
          <w:color w:val="0D0D0D"/>
          <w:spacing w:val="-1"/>
          <w:sz w:val="24"/>
          <w:szCs w:val="24"/>
        </w:rPr>
        <w:t>proiectulu</w:t>
      </w:r>
      <w:r w:rsidR="005600B7" w:rsidRPr="001E06B8">
        <w:rPr>
          <w:rFonts w:ascii="Cambria" w:eastAsia="Trebuchet MS" w:hAnsi="Cambria" w:cs="Trebuchet MS"/>
          <w:color w:val="0D0D0D"/>
          <w:spacing w:val="3"/>
          <w:sz w:val="24"/>
          <w:szCs w:val="24"/>
        </w:rPr>
        <w:t>i</w:t>
      </w:r>
      <w:proofErr w:type="spellEnd"/>
      <w:r w:rsidR="005600B7" w:rsidRPr="001E06B8">
        <w:rPr>
          <w:rFonts w:ascii="Cambria" w:eastAsia="Trebuchet MS" w:hAnsi="Cambria" w:cs="Trebuchet MS"/>
          <w:color w:val="0D0D0D"/>
          <w:sz w:val="24"/>
          <w:szCs w:val="24"/>
        </w:rPr>
        <w:t>,</w:t>
      </w:r>
      <w:r w:rsidR="005600B7" w:rsidRPr="001E06B8">
        <w:rPr>
          <w:rFonts w:ascii="Cambria" w:eastAsia="Trebuchet MS" w:hAnsi="Cambria" w:cs="Trebuchet MS"/>
          <w:color w:val="0D0D0D"/>
          <w:spacing w:val="24"/>
          <w:sz w:val="24"/>
          <w:szCs w:val="24"/>
        </w:rPr>
        <w:t xml:space="preserve"> </w:t>
      </w:r>
      <w:proofErr w:type="spellStart"/>
      <w:r w:rsidR="005600B7" w:rsidRPr="001E06B8">
        <w:rPr>
          <w:rFonts w:ascii="Cambria" w:eastAsia="Trebuchet MS" w:hAnsi="Cambria" w:cs="Trebuchet MS"/>
          <w:color w:val="0D0D0D"/>
          <w:sz w:val="24"/>
          <w:szCs w:val="24"/>
        </w:rPr>
        <w:t>în</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pacing w:val="-1"/>
          <w:sz w:val="24"/>
          <w:szCs w:val="24"/>
        </w:rPr>
        <w:t>corelar</w:t>
      </w:r>
      <w:r w:rsidR="005600B7" w:rsidRPr="001E06B8">
        <w:rPr>
          <w:rFonts w:ascii="Cambria" w:eastAsia="Trebuchet MS" w:hAnsi="Cambria" w:cs="Trebuchet MS"/>
          <w:color w:val="0D0D0D"/>
          <w:sz w:val="24"/>
          <w:szCs w:val="24"/>
        </w:rPr>
        <w:t>e</w:t>
      </w:r>
      <w:proofErr w:type="spellEnd"/>
      <w:r w:rsidR="005600B7" w:rsidRPr="001E06B8">
        <w:rPr>
          <w:rFonts w:ascii="Cambria" w:eastAsia="Trebuchet MS" w:hAnsi="Cambria" w:cs="Trebuchet MS"/>
          <w:color w:val="0D0D0D"/>
          <w:spacing w:val="18"/>
          <w:sz w:val="24"/>
          <w:szCs w:val="24"/>
        </w:rPr>
        <w:t xml:space="preserve"> </w:t>
      </w:r>
      <w:r w:rsidR="005600B7" w:rsidRPr="001E06B8">
        <w:rPr>
          <w:rFonts w:ascii="Cambria" w:eastAsia="Trebuchet MS" w:hAnsi="Cambria" w:cs="Trebuchet MS"/>
          <w:color w:val="0D0D0D"/>
          <w:sz w:val="24"/>
          <w:szCs w:val="24"/>
        </w:rPr>
        <w:t>cu</w:t>
      </w:r>
      <w:r w:rsidR="005600B7" w:rsidRPr="001E06B8">
        <w:rPr>
          <w:rFonts w:ascii="Cambria" w:eastAsia="Trebuchet MS" w:hAnsi="Cambria" w:cs="Trebuchet MS"/>
          <w:color w:val="0D0D0D"/>
          <w:spacing w:val="3"/>
          <w:sz w:val="24"/>
          <w:szCs w:val="24"/>
        </w:rPr>
        <w:t xml:space="preserve"> </w:t>
      </w:r>
      <w:proofErr w:type="spellStart"/>
      <w:r w:rsidR="005600B7" w:rsidRPr="001E06B8">
        <w:rPr>
          <w:rFonts w:ascii="Cambria" w:eastAsia="Trebuchet MS" w:hAnsi="Cambria" w:cs="Trebuchet MS"/>
          <w:color w:val="0D0D0D"/>
          <w:sz w:val="24"/>
          <w:szCs w:val="24"/>
        </w:rPr>
        <w:t>prevederile</w:t>
      </w:r>
      <w:proofErr w:type="spellEnd"/>
      <w:r w:rsidR="005600B7" w:rsidRPr="001E06B8">
        <w:rPr>
          <w:rFonts w:ascii="Cambria" w:eastAsia="Trebuchet MS" w:hAnsi="Cambria" w:cs="Trebuchet MS"/>
          <w:color w:val="0D0D0D"/>
          <w:spacing w:val="28"/>
          <w:sz w:val="24"/>
          <w:szCs w:val="24"/>
        </w:rPr>
        <w:t xml:space="preserve"> </w:t>
      </w:r>
      <w:proofErr w:type="spellStart"/>
      <w:r w:rsidR="005600B7" w:rsidRPr="001E06B8">
        <w:rPr>
          <w:rFonts w:ascii="Cambria" w:eastAsia="Trebuchet MS" w:hAnsi="Cambria" w:cs="Trebuchet MS"/>
          <w:color w:val="0D0D0D"/>
          <w:spacing w:val="-1"/>
          <w:w w:val="103"/>
          <w:sz w:val="24"/>
          <w:szCs w:val="24"/>
        </w:rPr>
        <w:t>Ghidului</w:t>
      </w:r>
      <w:proofErr w:type="spellEnd"/>
      <w:r w:rsidR="005600B7" w:rsidRPr="001E06B8">
        <w:rPr>
          <w:rFonts w:ascii="Cambria" w:eastAsia="Trebuchet MS" w:hAnsi="Cambria" w:cs="Trebuchet MS"/>
          <w:color w:val="0D0D0D"/>
          <w:spacing w:val="-1"/>
          <w:w w:val="103"/>
          <w:sz w:val="24"/>
          <w:szCs w:val="24"/>
        </w:rPr>
        <w:t xml:space="preserve"> </w:t>
      </w:r>
      <w:proofErr w:type="spellStart"/>
      <w:r w:rsidR="005600B7" w:rsidRPr="001E06B8">
        <w:rPr>
          <w:rFonts w:ascii="Cambria" w:eastAsia="Trebuchet MS" w:hAnsi="Cambria" w:cs="Trebuchet MS"/>
          <w:color w:val="0D0D0D"/>
          <w:sz w:val="24"/>
          <w:szCs w:val="24"/>
        </w:rPr>
        <w:t>Solicitantulu</w:t>
      </w:r>
      <w:r w:rsidR="005600B7" w:rsidRPr="001E06B8">
        <w:rPr>
          <w:rFonts w:ascii="Cambria" w:eastAsia="Trebuchet MS" w:hAnsi="Cambria" w:cs="Trebuchet MS"/>
          <w:color w:val="0D0D0D"/>
          <w:spacing w:val="1"/>
          <w:sz w:val="24"/>
          <w:szCs w:val="24"/>
        </w:rPr>
        <w:t>i-</w:t>
      </w:r>
      <w:proofErr w:type="gramStart"/>
      <w:r w:rsidR="005600B7" w:rsidRPr="001E06B8">
        <w:rPr>
          <w:rFonts w:ascii="Cambria" w:eastAsia="Trebuchet MS" w:hAnsi="Cambria" w:cs="Trebuchet MS"/>
          <w:color w:val="0D0D0D"/>
          <w:spacing w:val="-1"/>
          <w:sz w:val="24"/>
          <w:szCs w:val="24"/>
        </w:rPr>
        <w:t>Cond</w:t>
      </w:r>
      <w:r w:rsidR="005600B7" w:rsidRPr="001E06B8">
        <w:rPr>
          <w:rFonts w:ascii="Cambria" w:eastAsia="Trebuchet MS" w:hAnsi="Cambria" w:cs="Trebuchet MS"/>
          <w:color w:val="0D0D0D"/>
          <w:spacing w:val="1"/>
          <w:sz w:val="24"/>
          <w:szCs w:val="24"/>
        </w:rPr>
        <w:t>i</w:t>
      </w:r>
      <w:r w:rsidR="005600B7" w:rsidRPr="001E06B8">
        <w:rPr>
          <w:rFonts w:ascii="Cambria" w:eastAsia="Trebuchet MS" w:hAnsi="Cambria" w:cs="Trebuchet MS"/>
          <w:color w:val="0D0D0D"/>
          <w:sz w:val="24"/>
          <w:szCs w:val="24"/>
        </w:rPr>
        <w:t>ții</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specifice</w:t>
      </w:r>
      <w:proofErr w:type="spellEnd"/>
      <w:proofErr w:type="gramEnd"/>
      <w:r w:rsidR="005600B7" w:rsidRPr="001E06B8">
        <w:rPr>
          <w:rFonts w:ascii="Cambria" w:eastAsia="Trebuchet MS" w:hAnsi="Cambria" w:cs="Trebuchet MS"/>
          <w:color w:val="0D0D0D"/>
          <w:spacing w:val="26"/>
          <w:sz w:val="24"/>
          <w:szCs w:val="24"/>
        </w:rPr>
        <w:t xml:space="preserve"> </w:t>
      </w:r>
      <w:proofErr w:type="spellStart"/>
      <w:r w:rsidR="005600B7" w:rsidRPr="001E06B8">
        <w:rPr>
          <w:rFonts w:ascii="Cambria" w:eastAsia="Trebuchet MS" w:hAnsi="Cambria" w:cs="Trebuchet MS"/>
          <w:color w:val="0D0D0D"/>
          <w:w w:val="103"/>
          <w:sz w:val="24"/>
          <w:szCs w:val="24"/>
        </w:rPr>
        <w:t>aplicabi</w:t>
      </w:r>
      <w:r w:rsidR="005600B7" w:rsidRPr="001E06B8">
        <w:rPr>
          <w:rFonts w:ascii="Cambria" w:eastAsia="Trebuchet MS" w:hAnsi="Cambria" w:cs="Trebuchet MS"/>
          <w:color w:val="0D0D0D"/>
          <w:spacing w:val="-1"/>
          <w:w w:val="103"/>
          <w:sz w:val="24"/>
          <w:szCs w:val="24"/>
        </w:rPr>
        <w:t>l</w:t>
      </w:r>
      <w:proofErr w:type="spellEnd"/>
      <w:r w:rsidRPr="001E06B8">
        <w:rPr>
          <w:rFonts w:ascii="Cambria" w:eastAsia="Trebuchet MS" w:hAnsi="Cambria" w:cs="Trebuchet MS"/>
          <w:color w:val="0D0D0D"/>
          <w:spacing w:val="-1"/>
          <w:w w:val="103"/>
          <w:sz w:val="24"/>
          <w:szCs w:val="24"/>
        </w:rPr>
        <w:t>.</w:t>
      </w:r>
      <w:r w:rsidR="008F794B" w:rsidRPr="001E06B8">
        <w:rPr>
          <w:rFonts w:ascii="Cambria" w:eastAsia="Trebuchet MS" w:hAnsi="Cambria" w:cs="Trebuchet MS"/>
          <w:w w:val="103"/>
          <w:sz w:val="16"/>
          <w:szCs w:val="16"/>
          <w:lang w:val="ro-RO"/>
        </w:rPr>
        <w:t xml:space="preserve"> </w:t>
      </w:r>
      <w:r w:rsidR="008F794B" w:rsidRPr="001E06B8">
        <w:rPr>
          <w:rFonts w:ascii="Cambria" w:eastAsia="Trebuchet MS" w:hAnsi="Cambria" w:cs="Trebuchet MS"/>
          <w:w w:val="103"/>
          <w:sz w:val="16"/>
          <w:szCs w:val="16"/>
          <w:vertAlign w:val="superscript"/>
          <w:lang w:val="ro-RO"/>
        </w:rPr>
        <w:t>2</w:t>
      </w:r>
    </w:p>
    <w:p w14:paraId="4EEE7529" w14:textId="77777777" w:rsidR="00D26D72" w:rsidRPr="001E06B8" w:rsidRDefault="00D26D72" w:rsidP="00A73F29">
      <w:pPr>
        <w:jc w:val="both"/>
        <w:rPr>
          <w:rFonts w:ascii="Cambria" w:eastAsia="Trebuchet MS" w:hAnsi="Cambria" w:cs="Trebuchet MS"/>
          <w:strike/>
          <w:spacing w:val="-1"/>
          <w:sz w:val="24"/>
          <w:szCs w:val="24"/>
          <w:lang w:val="ro-RO"/>
        </w:rPr>
      </w:pPr>
    </w:p>
    <w:p w14:paraId="00E0D7CF" w14:textId="1105875F" w:rsidR="000B3971" w:rsidRPr="008705E1" w:rsidRDefault="0099349E" w:rsidP="00BD78C3">
      <w:pPr>
        <w:pStyle w:val="ListParagraph"/>
        <w:numPr>
          <w:ilvl w:val="0"/>
          <w:numId w:val="4"/>
        </w:numPr>
        <w:spacing w:line="249" w:lineRule="auto"/>
        <w:jc w:val="both"/>
        <w:rPr>
          <w:rFonts w:ascii="Trebuchet MS" w:eastAsia="Trebuchet MS" w:hAnsi="Trebuchet MS" w:cs="Trebuchet MS"/>
          <w:sz w:val="22"/>
          <w:szCs w:val="22"/>
          <w:lang w:val="ro-RO"/>
        </w:rPr>
      </w:pPr>
      <w:r w:rsidRPr="001E06B8">
        <w:rPr>
          <w:rFonts w:ascii="Cambria" w:eastAsia="Trebuchet MS" w:hAnsi="Cambria" w:cs="Trebuchet MS"/>
          <w:sz w:val="24"/>
          <w:szCs w:val="24"/>
          <w:lang w:val="ro-RO"/>
        </w:rPr>
        <w:t>În cazul în care la finalul perioadei de implementare a proiectului indicatorii prevăzuți în cererea de finanțare anexă la contractul de finanțare, nu sunt îndepliniți/ realizați în totalitate,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/OI  va diminua corespunzător  finanțarea  acordată inițial, prevăzut</w:t>
      </w:r>
      <w:r w:rsidR="00AA7B64" w:rsidRPr="001E06B8">
        <w:rPr>
          <w:rFonts w:ascii="Cambria" w:eastAsia="Trebuchet MS" w:hAnsi="Cambria" w:cs="Trebuchet MS"/>
          <w:sz w:val="24"/>
          <w:szCs w:val="24"/>
          <w:lang w:val="ro-RO"/>
        </w:rPr>
        <w:t>ă</w:t>
      </w:r>
      <w:r w:rsidRPr="001E06B8">
        <w:rPr>
          <w:rFonts w:ascii="Cambria" w:eastAsia="Trebuchet MS" w:hAnsi="Cambria" w:cs="Trebuchet MS"/>
          <w:sz w:val="24"/>
          <w:szCs w:val="24"/>
          <w:lang w:val="ro-RO"/>
        </w:rPr>
        <w:t xml:space="preserve">  in  contractul  de  finanțare  Condiții  generale  la  art.</w:t>
      </w:r>
      <w:r w:rsidR="00DA7C15"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3.  Diminuarea  finanțării acordate în funcție de gradul de realizare a indicatorilor se va realiza în conformitate cu metodologia stabilită la nivelul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BD78C3">
        <w:rPr>
          <w:rFonts w:ascii="Cambria" w:eastAsia="Trebuchet MS" w:hAnsi="Cambria" w:cs="Trebuchet MS"/>
          <w:sz w:val="24"/>
          <w:szCs w:val="24"/>
          <w:lang w:val="ro-RO"/>
        </w:rPr>
        <w:t xml:space="preserve"> </w:t>
      </w:r>
      <w:r w:rsidR="00BD78C3" w:rsidRPr="00760F6E">
        <w:rPr>
          <w:rFonts w:ascii="Cambria" w:eastAsia="Trebuchet MS" w:hAnsi="Cambria" w:cs="Trebuchet MS"/>
          <w:sz w:val="24"/>
          <w:szCs w:val="24"/>
          <w:lang w:val="ro-RO"/>
        </w:rPr>
        <w:t>și în conformitate cu Anexa 2 – Planul de monitorizare</w:t>
      </w:r>
      <w:r w:rsidRPr="002971DA">
        <w:rPr>
          <w:rFonts w:ascii="Cambria" w:eastAsia="Trebuchet MS" w:hAnsi="Cambria" w:cs="Trebuchet MS"/>
          <w:sz w:val="24"/>
          <w:szCs w:val="24"/>
          <w:lang w:val="ro-RO"/>
        </w:rPr>
        <w:t>.</w:t>
      </w:r>
    </w:p>
    <w:p w14:paraId="160DAD3D" w14:textId="77777777" w:rsidR="008705E1" w:rsidRDefault="008705E1" w:rsidP="008705E1">
      <w:pPr>
        <w:spacing w:line="249" w:lineRule="auto"/>
        <w:jc w:val="both"/>
        <w:rPr>
          <w:rFonts w:ascii="Trebuchet MS" w:eastAsia="Trebuchet MS" w:hAnsi="Trebuchet MS" w:cs="Trebuchet MS"/>
          <w:sz w:val="22"/>
          <w:szCs w:val="22"/>
          <w:lang w:val="ro-RO"/>
        </w:rPr>
      </w:pPr>
    </w:p>
    <w:p w14:paraId="5392CDC9" w14:textId="77777777" w:rsidR="008705E1" w:rsidRDefault="008705E1" w:rsidP="008705E1">
      <w:pPr>
        <w:spacing w:line="249" w:lineRule="auto"/>
        <w:jc w:val="both"/>
        <w:rPr>
          <w:rFonts w:ascii="Trebuchet MS" w:eastAsia="Trebuchet MS" w:hAnsi="Trebuchet MS" w:cs="Trebuchet MS"/>
          <w:sz w:val="22"/>
          <w:szCs w:val="22"/>
          <w:lang w:val="ro-RO"/>
        </w:rPr>
      </w:pPr>
    </w:p>
    <w:p w14:paraId="4D63D486" w14:textId="77777777" w:rsidR="008705E1" w:rsidRDefault="008705E1" w:rsidP="008705E1">
      <w:pPr>
        <w:spacing w:line="249" w:lineRule="auto"/>
        <w:jc w:val="both"/>
        <w:rPr>
          <w:rFonts w:ascii="Trebuchet MS" w:eastAsia="Trebuchet MS" w:hAnsi="Trebuchet MS" w:cs="Trebuchet MS"/>
          <w:sz w:val="22"/>
          <w:szCs w:val="22"/>
          <w:lang w:val="ro-RO"/>
        </w:rPr>
      </w:pPr>
    </w:p>
    <w:p w14:paraId="7DDD5823" w14:textId="77777777" w:rsidR="008705E1" w:rsidRDefault="008705E1" w:rsidP="008705E1">
      <w:pPr>
        <w:spacing w:line="249" w:lineRule="auto"/>
        <w:jc w:val="both"/>
        <w:rPr>
          <w:rFonts w:ascii="Trebuchet MS" w:eastAsia="Trebuchet MS" w:hAnsi="Trebuchet MS" w:cs="Trebuchet MS"/>
          <w:sz w:val="22"/>
          <w:szCs w:val="22"/>
          <w:lang w:val="ro-RO"/>
        </w:rPr>
      </w:pPr>
    </w:p>
    <w:p w14:paraId="0BB81C42" w14:textId="77777777" w:rsidR="008705E1" w:rsidRDefault="008705E1" w:rsidP="008705E1">
      <w:pPr>
        <w:spacing w:line="249" w:lineRule="auto"/>
        <w:jc w:val="both"/>
        <w:rPr>
          <w:rFonts w:ascii="Trebuchet MS" w:eastAsia="Trebuchet MS" w:hAnsi="Trebuchet MS" w:cs="Trebuchet MS"/>
          <w:sz w:val="22"/>
          <w:szCs w:val="22"/>
          <w:lang w:val="ro-RO"/>
        </w:rPr>
      </w:pPr>
    </w:p>
    <w:p w14:paraId="51CEA11D" w14:textId="77777777" w:rsidR="008705E1" w:rsidRDefault="008705E1" w:rsidP="008705E1">
      <w:pPr>
        <w:spacing w:line="249" w:lineRule="auto"/>
        <w:jc w:val="both"/>
        <w:rPr>
          <w:rFonts w:ascii="Trebuchet MS" w:eastAsia="Trebuchet MS" w:hAnsi="Trebuchet MS" w:cs="Trebuchet MS"/>
          <w:sz w:val="22"/>
          <w:szCs w:val="22"/>
          <w:lang w:val="ro-RO"/>
        </w:rPr>
      </w:pPr>
    </w:p>
    <w:p w14:paraId="647B2C12" w14:textId="77777777" w:rsidR="008705E1" w:rsidRPr="008705E1" w:rsidRDefault="008705E1" w:rsidP="008705E1">
      <w:pPr>
        <w:spacing w:line="249" w:lineRule="auto"/>
        <w:jc w:val="both"/>
        <w:rPr>
          <w:rFonts w:ascii="Trebuchet MS" w:eastAsia="Trebuchet MS" w:hAnsi="Trebuchet MS" w:cs="Trebuchet MS"/>
          <w:sz w:val="22"/>
          <w:szCs w:val="22"/>
          <w:lang w:val="ro-RO"/>
        </w:rPr>
      </w:pPr>
    </w:p>
    <w:p w14:paraId="41B71A8A" w14:textId="42FA32F8" w:rsidR="00881946" w:rsidRPr="001E06B8" w:rsidRDefault="00EF7ACE" w:rsidP="00881946">
      <w:pPr>
        <w:pStyle w:val="ListParagraph"/>
        <w:spacing w:line="249" w:lineRule="auto"/>
        <w:ind w:left="375"/>
        <w:jc w:val="both"/>
        <w:rPr>
          <w:rFonts w:ascii="Cambria" w:eastAsia="Trebuchet MS" w:hAnsi="Cambria" w:cs="Trebuchet MS"/>
          <w:sz w:val="24"/>
          <w:szCs w:val="24"/>
          <w:lang w:val="ro-RO"/>
        </w:rPr>
      </w:pPr>
      <w:r w:rsidRPr="001E06B8">
        <w:rPr>
          <w:rFonts w:ascii="Cambria" w:hAnsi="Cambria"/>
          <w:noProof/>
          <w:sz w:val="24"/>
          <w:szCs w:val="24"/>
          <w:lang w:val="ro-RO"/>
        </w:rPr>
        <mc:AlternateContent>
          <mc:Choice Requires="wpg">
            <w:drawing>
              <wp:anchor distT="0" distB="0" distL="114300" distR="114300" simplePos="0" relativeHeight="251657728" behindDoc="1" locked="0" layoutInCell="1" allowOverlap="1" wp14:anchorId="00FBBC30" wp14:editId="7497D19C">
                <wp:simplePos x="0" y="0"/>
                <wp:positionH relativeFrom="margin">
                  <wp:posOffset>86995</wp:posOffset>
                </wp:positionH>
                <wp:positionV relativeFrom="paragraph">
                  <wp:posOffset>146050</wp:posOffset>
                </wp:positionV>
                <wp:extent cx="1718945" cy="45719"/>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45719"/>
                          <a:chOff x="1853" y="1351"/>
                          <a:chExt cx="2707" cy="0"/>
                        </a:xfrm>
                      </wpg:grpSpPr>
                      <wps:wsp>
                        <wps:cNvPr id="5" name="Freeform 5"/>
                        <wps:cNvSpPr>
                          <a:spLocks/>
                        </wps:cNvSpPr>
                        <wps:spPr bwMode="auto">
                          <a:xfrm>
                            <a:off x="1853" y="1351"/>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F803042" id="Group 4" o:spid="_x0000_s1026" style="position:absolute;margin-left:6.85pt;margin-top:11.5pt;width:135.35pt;height:3.6pt;z-index:-251658752;mso-position-horizontal-relative:margin" coordorigin="1853,1351"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">
                <v:shape id="Freeform 5" o:spid="_x0000_s1027" style="position:absolute;left:1853;top:1351;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" path="m,l2707,e" filled="f" strokeweight=".7pt">
                  <v:path arrowok="t" o:connecttype="custom" o:connectlocs="0,0;2707,0" o:connectangles="0,0"/>
                </v:shape>
                <w10:wrap anchorx="margin"/>
              </v:group>
            </w:pict>
          </mc:Fallback>
        </mc:AlternateContent>
      </w:r>
    </w:p>
    <w:p w14:paraId="7F4E7382" w14:textId="753FB603" w:rsidR="00EF7ACE" w:rsidRPr="001E06B8" w:rsidRDefault="00EF7ACE" w:rsidP="00EF7ACE">
      <w:pPr>
        <w:ind w:right="-10"/>
        <w:jc w:val="both"/>
        <w:rPr>
          <w:rFonts w:ascii="Cambria" w:eastAsia="Trebuchet MS" w:hAnsi="Cambria" w:cs="Trebuchet MS"/>
          <w:w w:val="103"/>
          <w:sz w:val="16"/>
          <w:szCs w:val="16"/>
          <w:lang w:val="ro-RO"/>
        </w:rPr>
        <w:sectPr w:rsidR="00EF7ACE" w:rsidRPr="001E06B8" w:rsidSect="0094452B">
          <w:footerReference w:type="default" r:id="rId8"/>
          <w:pgSz w:w="12240" w:h="15840"/>
          <w:pgMar w:top="634" w:right="1166" w:bottom="274" w:left="1714" w:header="0" w:footer="576" w:gutter="0"/>
          <w:pgNumType w:start="2"/>
          <w:cols w:space="720"/>
        </w:sectPr>
      </w:pPr>
      <w:r w:rsidRPr="001E06B8">
        <w:rPr>
          <w:rFonts w:ascii="Cambria" w:eastAsia="Trebuchet MS" w:hAnsi="Cambria" w:cs="Trebuchet MS"/>
          <w:w w:val="103"/>
          <w:sz w:val="16"/>
          <w:szCs w:val="16"/>
          <w:lang w:val="ro-RO"/>
        </w:rPr>
        <w:t xml:space="preserve">  </w:t>
      </w:r>
      <w:r w:rsidRPr="008705E1">
        <w:rPr>
          <w:rFonts w:ascii="Cambria" w:eastAsia="Trebuchet MS" w:hAnsi="Cambria" w:cs="Trebuchet MS"/>
          <w:i/>
          <w:sz w:val="16"/>
          <w:szCs w:val="16"/>
          <w:lang w:val="ro-RO"/>
        </w:rPr>
        <w:t xml:space="preserve">2 </w:t>
      </w:r>
      <w:r w:rsidR="00775638" w:rsidRPr="008705E1">
        <w:rPr>
          <w:rFonts w:ascii="Cambria" w:eastAsia="Trebuchet MS" w:hAnsi="Cambria" w:cs="Trebuchet MS"/>
          <w:i/>
          <w:sz w:val="16"/>
          <w:szCs w:val="16"/>
          <w:lang w:val="ro-RO"/>
        </w:rPr>
        <w:t xml:space="preserve">Prevederile </w:t>
      </w:r>
      <w:proofErr w:type="spellStart"/>
      <w:r w:rsidR="00775638" w:rsidRPr="008705E1">
        <w:rPr>
          <w:rFonts w:ascii="Cambria" w:eastAsia="Trebuchet MS" w:hAnsi="Cambria" w:cs="Trebuchet MS"/>
          <w:i/>
          <w:sz w:val="16"/>
          <w:szCs w:val="16"/>
          <w:lang w:val="ro-RO"/>
        </w:rPr>
        <w:t>lit.a</w:t>
      </w:r>
      <w:proofErr w:type="spellEnd"/>
      <w:r w:rsidR="00775638" w:rsidRPr="008705E1">
        <w:rPr>
          <w:rFonts w:ascii="Cambria" w:eastAsia="Trebuchet MS" w:hAnsi="Cambria" w:cs="Trebuchet MS"/>
          <w:i/>
          <w:sz w:val="16"/>
          <w:szCs w:val="16"/>
          <w:lang w:val="ro-RO"/>
        </w:rPr>
        <w:t>) a alin.(2) al art.3 sunt aplicabile atât liderului de parteneriat cât și fiecărui partener (dacă proiectul se implementează în parteneriat)</w:t>
      </w:r>
      <w:r w:rsidR="00775638">
        <w:rPr>
          <w:rFonts w:ascii="Trebuchet MS" w:eastAsia="Trebuchet MS" w:hAnsi="Trebuchet MS" w:cs="Trebuchet MS"/>
          <w:i/>
          <w:iCs/>
          <w:sz w:val="22"/>
          <w:szCs w:val="22"/>
          <w:lang w:val="ro-RO"/>
        </w:rPr>
        <w:t xml:space="preserve"> </w:t>
      </w:r>
    </w:p>
    <w:p w14:paraId="7CE35A17" w14:textId="618786B0" w:rsidR="00881946" w:rsidRPr="001E06B8" w:rsidRDefault="00881946" w:rsidP="00881946">
      <w:pPr>
        <w:pStyle w:val="ListParagraph"/>
        <w:spacing w:line="249" w:lineRule="auto"/>
        <w:ind w:left="375"/>
        <w:jc w:val="both"/>
        <w:rPr>
          <w:rFonts w:ascii="Cambria" w:eastAsia="Trebuchet MS" w:hAnsi="Cambria" w:cs="Trebuchet MS"/>
          <w:sz w:val="24"/>
          <w:szCs w:val="24"/>
          <w:lang w:val="ro-RO"/>
        </w:rPr>
      </w:pPr>
    </w:p>
    <w:p w14:paraId="6F1AF259" w14:textId="417DEF59" w:rsidR="00881946" w:rsidRPr="001E06B8" w:rsidRDefault="00881946" w:rsidP="00881946">
      <w:pPr>
        <w:pStyle w:val="ListParagraph"/>
        <w:spacing w:line="249" w:lineRule="auto"/>
        <w:ind w:left="375"/>
        <w:jc w:val="both"/>
        <w:rPr>
          <w:rFonts w:ascii="Cambria" w:eastAsia="Trebuchet MS" w:hAnsi="Cambria" w:cs="Trebuchet MS"/>
          <w:sz w:val="24"/>
          <w:szCs w:val="24"/>
          <w:lang w:val="ro-RO"/>
        </w:rPr>
      </w:pPr>
    </w:p>
    <w:p w14:paraId="16A01019" w14:textId="52DB54C3" w:rsidR="00A8038D" w:rsidRPr="001E06B8" w:rsidRDefault="0099349E" w:rsidP="00EF7ACE">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 xml:space="preserve">Prin excepție de la prevederile art. 3 din Contractul de finanțare – Condiții Generale, în cazul  în  care,  la  finalizarea  perioadei  de  implementare  a  Proiectului,  valoarea  totală eligibilă  </w:t>
      </w:r>
      <w:r w:rsidR="00322DAA" w:rsidRPr="001E06B8">
        <w:rPr>
          <w:rFonts w:ascii="Cambria" w:eastAsia="Trebuchet MS" w:hAnsi="Cambria" w:cs="Trebuchet MS"/>
          <w:spacing w:val="-1"/>
          <w:sz w:val="24"/>
          <w:szCs w:val="24"/>
          <w:lang w:val="ro-RO"/>
        </w:rPr>
        <w:t xml:space="preserve">autorizată </w:t>
      </w:r>
      <w:r w:rsidRPr="001E06B8">
        <w:rPr>
          <w:rFonts w:ascii="Cambria" w:eastAsia="Trebuchet MS" w:hAnsi="Cambria" w:cs="Trebuchet MS"/>
          <w:spacing w:val="-1"/>
          <w:sz w:val="24"/>
          <w:szCs w:val="24"/>
          <w:lang w:val="ro-RO"/>
        </w:rPr>
        <w:t xml:space="preserve">de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 xml:space="preserve">  este mai mică decât valoarea  totală eligibilă  contractată, </w:t>
      </w:r>
      <w:r w:rsidR="005F7F2F" w:rsidRPr="001E06B8">
        <w:rPr>
          <w:rFonts w:ascii="Cambria" w:eastAsia="Trebuchet MS" w:hAnsi="Cambria" w:cs="Trebuchet MS"/>
          <w:spacing w:val="-1"/>
          <w:sz w:val="24"/>
          <w:szCs w:val="24"/>
          <w:lang w:val="ro-RO"/>
        </w:rPr>
        <w:t xml:space="preserve">procentul de decontare </w:t>
      </w:r>
      <w:r w:rsidR="005F7F2F">
        <w:rPr>
          <w:rFonts w:ascii="Cambria" w:eastAsia="Trebuchet MS" w:hAnsi="Cambria" w:cs="Trebuchet MS"/>
          <w:spacing w:val="-1"/>
          <w:sz w:val="24"/>
          <w:szCs w:val="24"/>
          <w:lang w:val="ro-RO"/>
        </w:rPr>
        <w:t>a</w:t>
      </w:r>
      <w:r w:rsidR="005F7F2F"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tipuril</w:t>
      </w:r>
      <w:r w:rsidR="005F7F2F">
        <w:rPr>
          <w:rFonts w:ascii="Cambria" w:eastAsia="Trebuchet MS" w:hAnsi="Cambria" w:cs="Trebuchet MS"/>
          <w:spacing w:val="-1"/>
          <w:sz w:val="24"/>
          <w:szCs w:val="24"/>
          <w:lang w:val="ro-RO"/>
        </w:rPr>
        <w:t>or</w:t>
      </w:r>
      <w:r w:rsidRPr="001E06B8">
        <w:rPr>
          <w:rFonts w:ascii="Cambria" w:eastAsia="Trebuchet MS" w:hAnsi="Cambria" w:cs="Trebuchet MS"/>
          <w:spacing w:val="-1"/>
          <w:sz w:val="24"/>
          <w:szCs w:val="24"/>
          <w:lang w:val="ro-RO"/>
        </w:rPr>
        <w:t xml:space="preserve"> de cheltuieli menționate la alin. (2) de mai sus, va fi raportat  la valoarea  totală  eligibila </w:t>
      </w:r>
      <w:r w:rsidR="00322DAA" w:rsidRPr="001E06B8">
        <w:rPr>
          <w:rFonts w:ascii="Cambria" w:eastAsia="Trebuchet MS" w:hAnsi="Cambria" w:cs="Trebuchet MS"/>
          <w:spacing w:val="-1"/>
          <w:sz w:val="24"/>
          <w:szCs w:val="24"/>
          <w:lang w:val="ro-RO"/>
        </w:rPr>
        <w:t xml:space="preserve"> autorizată </w:t>
      </w:r>
      <w:r w:rsidRPr="001E06B8">
        <w:rPr>
          <w:rFonts w:ascii="Cambria" w:eastAsia="Trebuchet MS" w:hAnsi="Cambria" w:cs="Trebuchet MS"/>
          <w:spacing w:val="-1"/>
          <w:sz w:val="24"/>
          <w:szCs w:val="24"/>
          <w:lang w:val="ro-RO"/>
        </w:rPr>
        <w:t xml:space="preserve">  de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 xml:space="preserve">  și nu la valoarea  cheltuielilor estimate inițial/ contractate.</w:t>
      </w:r>
    </w:p>
    <w:p w14:paraId="1E768BD6" w14:textId="37400666" w:rsidR="003D6835" w:rsidRPr="001E06B8" w:rsidRDefault="0099349E" w:rsidP="00A8038D">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În completarea  prevederilor  art.  4 alin.  (1)  din  Contractul  de  finanțare  -  Condiții generale,  cheltuielile  angajate pe perioada de implementare  a Proiectului  sunt eligibile inclusiv, în condițiile stabilite de:</w:t>
      </w:r>
    </w:p>
    <w:p w14:paraId="5BD0D8E2" w14:textId="7D8BEF79" w:rsidR="001D5364" w:rsidRPr="001E06B8" w:rsidRDefault="00B819F6" w:rsidP="001D5364">
      <w:pPr>
        <w:pStyle w:val="ListParagraph"/>
        <w:numPr>
          <w:ilvl w:val="0"/>
          <w:numId w:val="10"/>
        </w:numPr>
        <w:jc w:val="both"/>
        <w:rPr>
          <w:rFonts w:ascii="Cambria" w:eastAsia="Trebuchet MS" w:hAnsi="Cambria" w:cs="Trebuchet MS"/>
          <w:spacing w:val="-1"/>
          <w:sz w:val="24"/>
          <w:szCs w:val="24"/>
          <w:lang w:val="ro-RO"/>
        </w:rPr>
      </w:pPr>
      <w:r>
        <w:rPr>
          <w:rFonts w:ascii="Cambria" w:eastAsia="Trebuchet MS" w:hAnsi="Cambria" w:cs="Trebuchet MS"/>
          <w:spacing w:val="-1"/>
          <w:sz w:val="24"/>
          <w:szCs w:val="24"/>
          <w:lang w:val="ro-RO"/>
        </w:rPr>
        <w:t xml:space="preserve">Ghidul Solicitantului </w:t>
      </w:r>
      <w:proofErr w:type="spellStart"/>
      <w:r>
        <w:rPr>
          <w:rFonts w:ascii="Cambria" w:eastAsia="Trebuchet MS" w:hAnsi="Cambria" w:cs="Trebuchet MS"/>
          <w:spacing w:val="-1"/>
          <w:sz w:val="24"/>
          <w:szCs w:val="24"/>
          <w:lang w:val="ro-RO"/>
        </w:rPr>
        <w:t>Conditii</w:t>
      </w:r>
      <w:proofErr w:type="spellEnd"/>
      <w:r>
        <w:rPr>
          <w:rFonts w:ascii="Cambria" w:eastAsia="Trebuchet MS" w:hAnsi="Cambria" w:cs="Trebuchet MS"/>
          <w:spacing w:val="-1"/>
          <w:sz w:val="24"/>
          <w:szCs w:val="24"/>
          <w:lang w:val="ro-RO"/>
        </w:rPr>
        <w:t xml:space="preserve"> Generale</w:t>
      </w:r>
      <w:r w:rsidR="001D5364" w:rsidRPr="001E06B8">
        <w:rPr>
          <w:rFonts w:ascii="Cambria" w:eastAsia="Trebuchet MS" w:hAnsi="Cambria" w:cs="Trebuchet MS"/>
          <w:spacing w:val="-1"/>
          <w:sz w:val="24"/>
          <w:szCs w:val="24"/>
          <w:lang w:val="ro-RO"/>
        </w:rPr>
        <w:t xml:space="preserve">  în  cadrul  Programului  </w:t>
      </w:r>
      <w:r w:rsidR="00DA7C15" w:rsidRPr="001E06B8">
        <w:rPr>
          <w:rFonts w:ascii="Cambria" w:eastAsia="Trebuchet MS" w:hAnsi="Cambria" w:cs="Trebuchet MS"/>
          <w:spacing w:val="-1"/>
          <w:sz w:val="24"/>
          <w:szCs w:val="24"/>
          <w:lang w:val="ro-RO"/>
        </w:rPr>
        <w:t xml:space="preserve">Incluziune și Demnitate Socială </w:t>
      </w:r>
      <w:r w:rsidR="00030016" w:rsidRPr="001E06B8">
        <w:rPr>
          <w:rFonts w:ascii="Cambria" w:eastAsia="Trebuchet MS" w:hAnsi="Cambria" w:cs="Trebuchet MS"/>
          <w:spacing w:val="-1"/>
          <w:sz w:val="24"/>
          <w:szCs w:val="24"/>
          <w:lang w:val="ro-RO"/>
        </w:rPr>
        <w:t>2021 - 2027</w:t>
      </w:r>
      <w:r w:rsidR="001D5364" w:rsidRPr="001E06B8">
        <w:rPr>
          <w:rFonts w:ascii="Cambria" w:eastAsia="Trebuchet MS" w:hAnsi="Cambria" w:cs="Trebuchet MS"/>
          <w:spacing w:val="-1"/>
          <w:sz w:val="24"/>
          <w:szCs w:val="24"/>
          <w:lang w:val="ro-RO"/>
        </w:rPr>
        <w:t>;</w:t>
      </w:r>
    </w:p>
    <w:p w14:paraId="761D2E84" w14:textId="08D33402" w:rsidR="001D5364" w:rsidRPr="001E06B8" w:rsidRDefault="001D5364" w:rsidP="001D5364">
      <w:pPr>
        <w:pStyle w:val="ListParagraph"/>
        <w:numPr>
          <w:ilvl w:val="0"/>
          <w:numId w:val="10"/>
        </w:numPr>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Ghidul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w w:val="103"/>
          <w:sz w:val="24"/>
          <w:szCs w:val="24"/>
          <w:lang w:val="ro-RO"/>
        </w:rPr>
        <w:t>specifice;</w:t>
      </w:r>
    </w:p>
    <w:p w14:paraId="588E64AE" w14:textId="77777777" w:rsidR="001D5364" w:rsidRPr="001E06B8" w:rsidRDefault="001D5364" w:rsidP="001D5364">
      <w:pPr>
        <w:pStyle w:val="ListParagraph"/>
        <w:numPr>
          <w:ilvl w:val="0"/>
          <w:numId w:val="10"/>
        </w:numPr>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prezentul Contract de finanțare și anexele acestuia;</w:t>
      </w:r>
    </w:p>
    <w:p w14:paraId="69B9423F" w14:textId="4A2E293F" w:rsidR="001D5364" w:rsidRPr="001E06B8" w:rsidRDefault="001D5364" w:rsidP="001D5364">
      <w:pPr>
        <w:pStyle w:val="ListParagraph"/>
        <w:numPr>
          <w:ilvl w:val="0"/>
          <w:numId w:val="10"/>
        </w:numPr>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legislația națională și europeană aplicabilă;</w:t>
      </w:r>
    </w:p>
    <w:p w14:paraId="180C1428" w14:textId="7281EE04" w:rsidR="00030016" w:rsidRDefault="00030016" w:rsidP="00030016">
      <w:pPr>
        <w:pStyle w:val="ListParagraph"/>
        <w:numPr>
          <w:ilvl w:val="0"/>
          <w:numId w:val="10"/>
        </w:numPr>
        <w:rPr>
          <w:rFonts w:ascii="Trebuchet MS" w:eastAsia="Trebuchet MS" w:hAnsi="Trebuchet MS" w:cs="Trebuchet MS"/>
        </w:rPr>
      </w:pPr>
      <w:r w:rsidRPr="001E06B8">
        <w:rPr>
          <w:rFonts w:ascii="Cambria" w:eastAsia="Trebuchet MS" w:hAnsi="Cambria" w:cs="Trebuchet MS"/>
          <w:spacing w:val="-1"/>
          <w:sz w:val="24"/>
          <w:szCs w:val="24"/>
          <w:lang w:val="ro-RO"/>
        </w:rPr>
        <w:t xml:space="preserve">Instrucțiunile emise de AM </w:t>
      </w:r>
      <w:r w:rsidR="00694B6B" w:rsidRPr="001E06B8">
        <w:rPr>
          <w:rFonts w:ascii="Cambria" w:eastAsia="Trebuchet MS" w:hAnsi="Cambria" w:cs="Trebuchet MS"/>
          <w:spacing w:val="-1"/>
          <w:sz w:val="24"/>
          <w:szCs w:val="24"/>
          <w:lang w:val="ro-RO"/>
        </w:rPr>
        <w:t>PIDS</w:t>
      </w:r>
      <w:r w:rsidR="005208EA" w:rsidRPr="001E06B8">
        <w:rPr>
          <w:rFonts w:ascii="Trebuchet MS" w:eastAsia="Trebuchet MS" w:hAnsi="Trebuchet MS" w:cs="Trebuchet MS"/>
        </w:rPr>
        <w:t>.</w:t>
      </w:r>
    </w:p>
    <w:p w14:paraId="628478EC" w14:textId="5753C808" w:rsidR="00B819F6" w:rsidRPr="00357797" w:rsidRDefault="00B819F6" w:rsidP="00030016">
      <w:pPr>
        <w:pStyle w:val="ListParagraph"/>
        <w:numPr>
          <w:ilvl w:val="0"/>
          <w:numId w:val="10"/>
        </w:numPr>
        <w:rPr>
          <w:rFonts w:ascii="Cambria" w:eastAsia="Trebuchet MS" w:hAnsi="Cambria" w:cs="Trebuchet MS"/>
          <w:spacing w:val="-1"/>
          <w:sz w:val="24"/>
          <w:szCs w:val="24"/>
          <w:lang w:val="ro-RO"/>
        </w:rPr>
      </w:pPr>
      <w:r w:rsidRPr="00357797">
        <w:rPr>
          <w:rFonts w:ascii="Cambria" w:eastAsia="Trebuchet MS" w:hAnsi="Cambria" w:cs="Trebuchet MS"/>
          <w:spacing w:val="-1"/>
          <w:sz w:val="24"/>
          <w:szCs w:val="24"/>
          <w:lang w:val="ro-RO"/>
        </w:rPr>
        <w:t>Manualul beneficiarului</w:t>
      </w:r>
    </w:p>
    <w:p w14:paraId="3D6F2DA5" w14:textId="434FA0DF" w:rsidR="000B3971" w:rsidRPr="001E06B8" w:rsidRDefault="0099349E" w:rsidP="001D5364">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a</w:t>
      </w:r>
      <w:r w:rsidRPr="001E06B8">
        <w:rPr>
          <w:rFonts w:ascii="Cambria" w:eastAsia="Trebuchet MS" w:hAnsi="Cambria" w:cs="Trebuchet MS"/>
          <w:spacing w:val="17"/>
          <w:sz w:val="24"/>
          <w:szCs w:val="24"/>
          <w:lang w:val="ro-RO"/>
        </w:rPr>
        <w:t xml:space="preserve"> </w:t>
      </w:r>
      <w:r w:rsidR="005C4740" w:rsidRPr="001E06B8">
        <w:rPr>
          <w:rFonts w:ascii="Cambria" w:eastAsia="Trebuchet MS" w:hAnsi="Cambria" w:cs="Trebuchet MS"/>
          <w:sz w:val="24"/>
          <w:szCs w:val="24"/>
          <w:lang w:val="ro-RO"/>
        </w:rPr>
        <w:t xml:space="preserve"> autorizării</w:t>
      </w:r>
      <w:r w:rsidR="005C4740"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cheltuielilor,</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2"/>
          <w:sz w:val="24"/>
          <w:szCs w:val="24"/>
          <w:lang w:val="ro-RO"/>
        </w:rPr>
        <w:t>/</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verifica</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w w:val="103"/>
          <w:sz w:val="24"/>
          <w:szCs w:val="24"/>
          <w:lang w:val="ro-RO"/>
        </w:rPr>
        <w:t xml:space="preserve">toate </w:t>
      </w:r>
      <w:r w:rsidRPr="001E06B8">
        <w:rPr>
          <w:rFonts w:ascii="Cambria" w:eastAsia="Trebuchet MS" w:hAnsi="Cambria" w:cs="Trebuchet MS"/>
          <w:spacing w:val="-1"/>
          <w:sz w:val="24"/>
          <w:szCs w:val="24"/>
          <w:lang w:val="ro-RO"/>
        </w:rPr>
        <w:t>documentel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 xml:space="preserve">necesare, </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aferent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 xml:space="preserve">cererilor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/cererilor </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pacing w:val="-1"/>
          <w:sz w:val="24"/>
          <w:szCs w:val="24"/>
          <w:lang w:val="ro-RO"/>
        </w:rPr>
        <w:t>plat</w:t>
      </w:r>
      <w:r w:rsidRPr="001E06B8">
        <w:rPr>
          <w:rFonts w:ascii="Cambria" w:eastAsia="Trebuchet MS" w:hAnsi="Cambria" w:cs="Trebuchet MS"/>
          <w:sz w:val="24"/>
          <w:szCs w:val="24"/>
          <w:lang w:val="ro-RO"/>
        </w:rPr>
        <w:t xml:space="preserve">ă  precum </w:t>
      </w:r>
      <w:r w:rsidRPr="001E06B8">
        <w:rPr>
          <w:rFonts w:ascii="Cambria" w:eastAsia="Trebuchet MS" w:hAnsi="Cambria" w:cs="Trebuchet MS"/>
          <w:spacing w:val="9"/>
          <w:sz w:val="24"/>
          <w:szCs w:val="24"/>
          <w:lang w:val="ro-RO"/>
        </w:rPr>
        <w:t xml:space="preserve"> </w:t>
      </w:r>
      <w:proofErr w:type="spellStart"/>
      <w:r w:rsidRPr="001E06B8">
        <w:rPr>
          <w:rFonts w:ascii="Cambria" w:eastAsia="Trebuchet MS" w:hAnsi="Cambria" w:cs="Trebuchet MS"/>
          <w:spacing w:val="-2"/>
          <w:w w:val="103"/>
          <w:sz w:val="24"/>
          <w:szCs w:val="24"/>
          <w:lang w:val="ro-RO"/>
        </w:rPr>
        <w:t>şi</w:t>
      </w:r>
      <w:proofErr w:type="spellEnd"/>
      <w:r w:rsidRPr="001E06B8">
        <w:rPr>
          <w:rFonts w:ascii="Cambria" w:eastAsia="Trebuchet MS" w:hAnsi="Cambria" w:cs="Trebuchet MS"/>
          <w:spacing w:val="-2"/>
          <w:w w:val="103"/>
          <w:sz w:val="24"/>
          <w:szCs w:val="24"/>
          <w:lang w:val="ro-RO"/>
        </w:rPr>
        <w:t xml:space="preserve">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1"/>
          <w:sz w:val="24"/>
          <w:szCs w:val="24"/>
          <w:lang w:val="ro-RO"/>
        </w:rPr>
        <w:t>poartel</w:t>
      </w:r>
      <w:r w:rsidRPr="001E06B8">
        <w:rPr>
          <w:rFonts w:ascii="Cambria" w:eastAsia="Trebuchet MS" w:hAnsi="Cambria" w:cs="Trebuchet MS"/>
          <w:sz w:val="24"/>
          <w:szCs w:val="24"/>
          <w:lang w:val="ro-RO"/>
        </w:rPr>
        <w:t>e</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tehni</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transmis</w:t>
      </w:r>
      <w:r w:rsidRPr="001E06B8">
        <w:rPr>
          <w:rFonts w:ascii="Cambria" w:eastAsia="Trebuchet MS" w:hAnsi="Cambria" w:cs="Trebuchet MS"/>
          <w:sz w:val="24"/>
          <w:szCs w:val="24"/>
          <w:lang w:val="ro-RO"/>
        </w:rPr>
        <w:t>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către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Beneficiar</w:t>
      </w:r>
      <w:r w:rsidRPr="001E06B8">
        <w:rPr>
          <w:rFonts w:ascii="Cambria" w:eastAsia="Trebuchet MS" w:hAnsi="Cambria" w:cs="Trebuchet MS"/>
          <w:sz w:val="24"/>
          <w:szCs w:val="24"/>
          <w:lang w:val="ro-RO"/>
        </w:rPr>
        <w:t>.</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Documentel</w:t>
      </w:r>
      <w:r w:rsidRPr="001E06B8">
        <w:rPr>
          <w:rFonts w:ascii="Cambria" w:eastAsia="Trebuchet MS" w:hAnsi="Cambria" w:cs="Trebuchet MS"/>
          <w:sz w:val="24"/>
          <w:szCs w:val="24"/>
          <w:lang w:val="ro-RO"/>
        </w:rPr>
        <w:t>e</w:t>
      </w:r>
      <w:r w:rsidR="002E6430">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supor</w:t>
      </w:r>
      <w:r w:rsidRPr="001E06B8">
        <w:rPr>
          <w:rFonts w:ascii="Cambria" w:eastAsia="Trebuchet MS" w:hAnsi="Cambria" w:cs="Trebuchet MS"/>
          <w:sz w:val="24"/>
          <w:szCs w:val="24"/>
          <w:lang w:val="ro-RO"/>
        </w:rPr>
        <w:t>t  justificative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w w:val="103"/>
          <w:sz w:val="24"/>
          <w:szCs w:val="24"/>
          <w:lang w:val="ro-RO"/>
        </w:rPr>
        <w:t xml:space="preserve">privind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declarat</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vo</w:t>
      </w:r>
      <w:r w:rsidRPr="001E06B8">
        <w:rPr>
          <w:rFonts w:ascii="Cambria" w:eastAsia="Trebuchet MS" w:hAnsi="Cambria" w:cs="Trebuchet MS"/>
          <w:sz w:val="24"/>
          <w:szCs w:val="24"/>
          <w:lang w:val="ro-RO"/>
        </w:rPr>
        <w:t>r</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 xml:space="preserve">fi </w:t>
      </w:r>
      <w:r w:rsidRPr="001E06B8">
        <w:rPr>
          <w:rFonts w:ascii="Cambria" w:eastAsia="Trebuchet MS" w:hAnsi="Cambria" w:cs="Trebuchet MS"/>
          <w:spacing w:val="-1"/>
          <w:sz w:val="24"/>
          <w:szCs w:val="24"/>
          <w:lang w:val="ro-RO"/>
        </w:rPr>
        <w:t>prezentat</w:t>
      </w:r>
      <w:r w:rsidRPr="001E06B8">
        <w:rPr>
          <w:rFonts w:ascii="Cambria" w:eastAsia="Trebuchet MS" w:hAnsi="Cambria" w:cs="Trebuchet MS"/>
          <w:sz w:val="24"/>
          <w:szCs w:val="24"/>
          <w:lang w:val="ro-RO"/>
        </w:rPr>
        <w:t>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către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Beneficiar</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 solicitarea</w:t>
      </w:r>
      <w:r w:rsidRPr="001E06B8">
        <w:rPr>
          <w:rFonts w:ascii="Cambria" w:eastAsia="Trebuchet MS" w:hAnsi="Cambria" w:cs="Trebuchet MS"/>
          <w:spacing w:val="21"/>
          <w:sz w:val="24"/>
          <w:szCs w:val="24"/>
          <w:lang w:val="ro-RO"/>
        </w:rPr>
        <w:t xml:space="preserve"> </w:t>
      </w:r>
      <w:r w:rsidR="00DA7C15" w:rsidRPr="001E06B8">
        <w:rPr>
          <w:rFonts w:ascii="Cambria" w:eastAsia="Trebuchet MS" w:hAnsi="Cambria" w:cs="Trebuchet MS"/>
          <w:spacing w:val="21"/>
          <w:sz w:val="24"/>
          <w:szCs w:val="24"/>
          <w:lang w:val="ro-RO"/>
        </w:rPr>
        <w:t>AMPIDS/</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00DA7C15" w:rsidRPr="001E06B8">
        <w:rPr>
          <w:rFonts w:ascii="Cambria" w:eastAsia="Trebuchet MS" w:hAnsi="Cambria" w:cs="Trebuchet MS"/>
          <w:sz w:val="24"/>
          <w:szCs w:val="24"/>
          <w:lang w:val="ro-RO"/>
        </w:rPr>
        <w:t>,</w:t>
      </w:r>
      <w:r w:rsidR="00DA7C15"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documentel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subsecvente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emis</w:t>
      </w:r>
      <w:r w:rsidRPr="001E06B8">
        <w:rPr>
          <w:rFonts w:ascii="Cambria" w:eastAsia="Trebuchet MS" w:hAnsi="Cambria" w:cs="Trebuchet MS"/>
          <w:sz w:val="24"/>
          <w:szCs w:val="24"/>
          <w:lang w:val="ro-RO"/>
        </w:rPr>
        <w:t>e  de</w:t>
      </w:r>
      <w:r w:rsidRPr="001E06B8">
        <w:rPr>
          <w:rFonts w:ascii="Cambria" w:eastAsia="Trebuchet MS" w:hAnsi="Cambria" w:cs="Trebuchet MS"/>
          <w:spacing w:val="52"/>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A8038D" w:rsidRPr="001E06B8">
        <w:rPr>
          <w:rFonts w:ascii="Cambria" w:eastAsia="Trebuchet MS" w:hAnsi="Cambria" w:cs="Trebuchet MS"/>
          <w:sz w:val="24"/>
          <w:szCs w:val="24"/>
          <w:lang w:val="ro-RO"/>
        </w:rPr>
        <w:t>/OI</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 xml:space="preserve">implementării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ectului.</w:t>
      </w:r>
    </w:p>
    <w:p w14:paraId="6D36E4E9" w14:textId="50FA4650" w:rsidR="000B3971" w:rsidRPr="008705E1" w:rsidRDefault="003D6835" w:rsidP="008705E1">
      <w:pPr>
        <w:spacing w:line="249" w:lineRule="auto"/>
        <w:jc w:val="both"/>
        <w:rPr>
          <w:rFonts w:ascii="Cambria" w:eastAsia="Trebuchet MS" w:hAnsi="Cambria" w:cs="Trebuchet MS"/>
          <w:sz w:val="24"/>
          <w:szCs w:val="24"/>
          <w:lang w:val="ro-RO"/>
        </w:rPr>
      </w:pPr>
      <w:r w:rsidRPr="008705E1">
        <w:rPr>
          <w:rFonts w:ascii="Cambria" w:eastAsia="Trebuchet MS" w:hAnsi="Cambria" w:cs="Trebuchet MS"/>
          <w:spacing w:val="-1"/>
          <w:sz w:val="24"/>
          <w:szCs w:val="24"/>
          <w:lang w:val="ro-RO"/>
        </w:rPr>
        <w:t>AM</w:t>
      </w:r>
      <w:r w:rsidR="00694B6B" w:rsidRPr="008705E1">
        <w:rPr>
          <w:rFonts w:ascii="Cambria" w:eastAsia="Trebuchet MS" w:hAnsi="Cambria" w:cs="Trebuchet MS"/>
          <w:spacing w:val="-1"/>
          <w:sz w:val="24"/>
          <w:szCs w:val="24"/>
          <w:lang w:val="ro-RO"/>
        </w:rPr>
        <w:t>PIDS</w:t>
      </w:r>
      <w:r w:rsidR="0099349E" w:rsidRPr="008705E1">
        <w:rPr>
          <w:rFonts w:ascii="Cambria" w:eastAsia="Trebuchet MS" w:hAnsi="Cambria" w:cs="Trebuchet MS"/>
          <w:spacing w:val="15"/>
          <w:sz w:val="24"/>
          <w:szCs w:val="24"/>
          <w:lang w:val="ro-RO"/>
        </w:rPr>
        <w:t xml:space="preserve"> </w:t>
      </w:r>
      <w:r w:rsidR="0099349E" w:rsidRPr="008705E1">
        <w:rPr>
          <w:rFonts w:ascii="Cambria" w:eastAsia="Trebuchet MS" w:hAnsi="Cambria" w:cs="Trebuchet MS"/>
          <w:spacing w:val="-1"/>
          <w:sz w:val="24"/>
          <w:szCs w:val="24"/>
          <w:lang w:val="ro-RO"/>
        </w:rPr>
        <w:t>ar</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1"/>
          <w:sz w:val="24"/>
          <w:szCs w:val="24"/>
          <w:lang w:val="ro-RO"/>
        </w:rPr>
        <w:t xml:space="preserve"> </w:t>
      </w:r>
      <w:r w:rsidR="0099349E" w:rsidRPr="008705E1">
        <w:rPr>
          <w:rFonts w:ascii="Cambria" w:eastAsia="Trebuchet MS" w:hAnsi="Cambria" w:cs="Trebuchet MS"/>
          <w:sz w:val="24"/>
          <w:szCs w:val="24"/>
          <w:lang w:val="ro-RO"/>
        </w:rPr>
        <w:t>oblig</w:t>
      </w:r>
      <w:r w:rsidR="0099349E" w:rsidRPr="008705E1">
        <w:rPr>
          <w:rFonts w:ascii="Cambria" w:eastAsia="Trebuchet MS" w:hAnsi="Cambria" w:cs="Trebuchet MS"/>
          <w:spacing w:val="-1"/>
          <w:sz w:val="24"/>
          <w:szCs w:val="24"/>
          <w:lang w:val="ro-RO"/>
        </w:rPr>
        <w:t>a</w:t>
      </w:r>
      <w:r w:rsidR="0099349E" w:rsidRPr="008705E1">
        <w:rPr>
          <w:rFonts w:ascii="Cambria" w:eastAsia="Trebuchet MS" w:hAnsi="Cambria" w:cs="Trebuchet MS"/>
          <w:sz w:val="24"/>
          <w:szCs w:val="24"/>
          <w:lang w:val="ro-RO"/>
        </w:rPr>
        <w:t>ția</w:t>
      </w:r>
      <w:r w:rsidR="0099349E" w:rsidRPr="008705E1">
        <w:rPr>
          <w:rFonts w:ascii="Cambria" w:eastAsia="Trebuchet MS" w:hAnsi="Cambria" w:cs="Trebuchet MS"/>
          <w:spacing w:val="15"/>
          <w:sz w:val="24"/>
          <w:szCs w:val="24"/>
          <w:lang w:val="ro-RO"/>
        </w:rPr>
        <w:t xml:space="preserve"> </w:t>
      </w:r>
      <w:r w:rsidR="0099349E" w:rsidRPr="008705E1">
        <w:rPr>
          <w:rFonts w:ascii="Cambria" w:eastAsia="Trebuchet MS" w:hAnsi="Cambria" w:cs="Trebuchet MS"/>
          <w:sz w:val="24"/>
          <w:szCs w:val="24"/>
          <w:lang w:val="ro-RO"/>
        </w:rPr>
        <w:t>de</w:t>
      </w:r>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5"/>
          <w:sz w:val="24"/>
          <w:szCs w:val="24"/>
          <w:lang w:val="ro-RO"/>
        </w:rPr>
        <w:t xml:space="preserve"> </w:t>
      </w:r>
      <w:r w:rsidR="0099349E" w:rsidRPr="008705E1">
        <w:rPr>
          <w:rFonts w:ascii="Cambria" w:eastAsia="Trebuchet MS" w:hAnsi="Cambria" w:cs="Trebuchet MS"/>
          <w:sz w:val="24"/>
          <w:szCs w:val="24"/>
          <w:lang w:val="ro-RO"/>
        </w:rPr>
        <w:t>asigura</w:t>
      </w:r>
      <w:r w:rsidR="0099349E" w:rsidRPr="008705E1">
        <w:rPr>
          <w:rFonts w:ascii="Cambria" w:eastAsia="Trebuchet MS" w:hAnsi="Cambria" w:cs="Trebuchet MS"/>
          <w:spacing w:val="9"/>
          <w:sz w:val="24"/>
          <w:szCs w:val="24"/>
          <w:lang w:val="ro-RO"/>
        </w:rPr>
        <w:t xml:space="preserve"> </w:t>
      </w:r>
      <w:r w:rsidR="0099349E" w:rsidRPr="008705E1">
        <w:rPr>
          <w:rFonts w:ascii="Cambria" w:eastAsia="Trebuchet MS" w:hAnsi="Cambria" w:cs="Trebuchet MS"/>
          <w:sz w:val="24"/>
          <w:szCs w:val="24"/>
          <w:lang w:val="ro-RO"/>
        </w:rPr>
        <w:t>resurse</w:t>
      </w:r>
      <w:r w:rsidR="0099349E" w:rsidRPr="008705E1">
        <w:rPr>
          <w:rFonts w:ascii="Cambria" w:eastAsia="Trebuchet MS" w:hAnsi="Cambria" w:cs="Trebuchet MS"/>
          <w:spacing w:val="-1"/>
          <w:sz w:val="24"/>
          <w:szCs w:val="24"/>
          <w:lang w:val="ro-RO"/>
        </w:rPr>
        <w:t>l</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16"/>
          <w:sz w:val="24"/>
          <w:szCs w:val="24"/>
          <w:lang w:val="ro-RO"/>
        </w:rPr>
        <w:t xml:space="preserve"> </w:t>
      </w:r>
      <w:r w:rsidR="0099349E" w:rsidRPr="008705E1">
        <w:rPr>
          <w:rFonts w:ascii="Cambria" w:eastAsia="Trebuchet MS" w:hAnsi="Cambria" w:cs="Trebuchet MS"/>
          <w:sz w:val="24"/>
          <w:szCs w:val="24"/>
          <w:lang w:val="ro-RO"/>
        </w:rPr>
        <w:t>financiare</w:t>
      </w:r>
      <w:r w:rsidR="0099349E" w:rsidRPr="008705E1">
        <w:rPr>
          <w:rFonts w:ascii="Cambria" w:eastAsia="Trebuchet MS" w:hAnsi="Cambria" w:cs="Trebuchet MS"/>
          <w:spacing w:val="17"/>
          <w:sz w:val="24"/>
          <w:szCs w:val="24"/>
          <w:lang w:val="ro-RO"/>
        </w:rPr>
        <w:t xml:space="preserve"> </w:t>
      </w:r>
      <w:r w:rsidR="0099349E" w:rsidRPr="008705E1">
        <w:rPr>
          <w:rFonts w:ascii="Cambria" w:eastAsia="Trebuchet MS" w:hAnsi="Cambria" w:cs="Trebuchet MS"/>
          <w:sz w:val="24"/>
          <w:szCs w:val="24"/>
          <w:lang w:val="ro-RO"/>
        </w:rPr>
        <w:t>necesare</w:t>
      </w:r>
      <w:r w:rsidR="0099349E" w:rsidRPr="008705E1">
        <w:rPr>
          <w:rFonts w:ascii="Cambria" w:eastAsia="Trebuchet MS" w:hAnsi="Cambria" w:cs="Trebuchet MS"/>
          <w:spacing w:val="16"/>
          <w:sz w:val="24"/>
          <w:szCs w:val="24"/>
          <w:lang w:val="ro-RO"/>
        </w:rPr>
        <w:t xml:space="preserve"> </w:t>
      </w:r>
      <w:r w:rsidR="0099349E" w:rsidRPr="008705E1">
        <w:rPr>
          <w:rFonts w:ascii="Cambria" w:eastAsia="Trebuchet MS" w:hAnsi="Cambria" w:cs="Trebuchet MS"/>
          <w:sz w:val="24"/>
          <w:szCs w:val="24"/>
          <w:lang w:val="ro-RO"/>
        </w:rPr>
        <w:t>efect</w:t>
      </w:r>
      <w:r w:rsidR="0099349E" w:rsidRPr="008705E1">
        <w:rPr>
          <w:rFonts w:ascii="Cambria" w:eastAsia="Trebuchet MS" w:hAnsi="Cambria" w:cs="Trebuchet MS"/>
          <w:spacing w:val="-1"/>
          <w:sz w:val="24"/>
          <w:szCs w:val="24"/>
          <w:lang w:val="ro-RO"/>
        </w:rPr>
        <w:t>uă</w:t>
      </w:r>
      <w:r w:rsidR="0099349E" w:rsidRPr="008705E1">
        <w:rPr>
          <w:rFonts w:ascii="Cambria" w:eastAsia="Trebuchet MS" w:hAnsi="Cambria" w:cs="Trebuchet MS"/>
          <w:spacing w:val="1"/>
          <w:sz w:val="24"/>
          <w:szCs w:val="24"/>
          <w:lang w:val="ro-RO"/>
        </w:rPr>
        <w:t>ri</w:t>
      </w:r>
      <w:r w:rsidR="0099349E" w:rsidRPr="008705E1">
        <w:rPr>
          <w:rFonts w:ascii="Cambria" w:eastAsia="Trebuchet MS" w:hAnsi="Cambria" w:cs="Trebuchet MS"/>
          <w:sz w:val="24"/>
          <w:szCs w:val="24"/>
          <w:lang w:val="ro-RO"/>
        </w:rPr>
        <w:t>i</w:t>
      </w:r>
      <w:r w:rsidR="0099349E" w:rsidRPr="008705E1">
        <w:rPr>
          <w:rFonts w:ascii="Cambria" w:eastAsia="Trebuchet MS" w:hAnsi="Cambria" w:cs="Trebuchet MS"/>
          <w:spacing w:val="17"/>
          <w:sz w:val="24"/>
          <w:szCs w:val="24"/>
          <w:lang w:val="ro-RO"/>
        </w:rPr>
        <w:t xml:space="preserve"> </w:t>
      </w:r>
      <w:r w:rsidR="0099349E" w:rsidRPr="008705E1">
        <w:rPr>
          <w:rFonts w:ascii="Cambria" w:eastAsia="Trebuchet MS" w:hAnsi="Cambria" w:cs="Trebuchet MS"/>
          <w:sz w:val="24"/>
          <w:szCs w:val="24"/>
          <w:lang w:val="ro-RO"/>
        </w:rPr>
        <w:t>p</w:t>
      </w:r>
      <w:r w:rsidR="0099349E" w:rsidRPr="008705E1">
        <w:rPr>
          <w:rFonts w:ascii="Cambria" w:eastAsia="Trebuchet MS" w:hAnsi="Cambria" w:cs="Trebuchet MS"/>
          <w:spacing w:val="1"/>
          <w:sz w:val="24"/>
          <w:szCs w:val="24"/>
          <w:lang w:val="ro-RO"/>
        </w:rPr>
        <w:t>l</w:t>
      </w:r>
      <w:r w:rsidR="0099349E" w:rsidRPr="008705E1">
        <w:rPr>
          <w:rFonts w:ascii="Cambria" w:eastAsia="Trebuchet MS" w:hAnsi="Cambria" w:cs="Trebuchet MS"/>
          <w:spacing w:val="-1"/>
          <w:sz w:val="24"/>
          <w:szCs w:val="24"/>
          <w:lang w:val="ro-RO"/>
        </w:rPr>
        <w:t>ăț</w:t>
      </w:r>
      <w:r w:rsidR="0099349E" w:rsidRPr="008705E1">
        <w:rPr>
          <w:rFonts w:ascii="Cambria" w:eastAsia="Trebuchet MS" w:hAnsi="Cambria" w:cs="Trebuchet MS"/>
          <w:sz w:val="24"/>
          <w:szCs w:val="24"/>
          <w:lang w:val="ro-RO"/>
        </w:rPr>
        <w:t>ii</w:t>
      </w:r>
      <w:r w:rsidR="0099349E" w:rsidRPr="008705E1">
        <w:rPr>
          <w:rFonts w:ascii="Cambria" w:eastAsia="Trebuchet MS" w:hAnsi="Cambria" w:cs="Trebuchet MS"/>
          <w:spacing w:val="6"/>
          <w:sz w:val="24"/>
          <w:szCs w:val="24"/>
          <w:lang w:val="ro-RO"/>
        </w:rPr>
        <w:t xml:space="preserve"> </w:t>
      </w:r>
      <w:r w:rsidR="0099349E" w:rsidRPr="008705E1">
        <w:rPr>
          <w:rFonts w:ascii="Cambria" w:eastAsia="Trebuchet MS" w:hAnsi="Cambria" w:cs="Trebuchet MS"/>
          <w:w w:val="103"/>
          <w:sz w:val="24"/>
          <w:szCs w:val="24"/>
          <w:lang w:val="ro-RO"/>
        </w:rPr>
        <w:t xml:space="preserve">conform </w:t>
      </w:r>
      <w:r w:rsidR="0099349E" w:rsidRPr="008705E1">
        <w:rPr>
          <w:rFonts w:ascii="Cambria" w:eastAsia="Trebuchet MS" w:hAnsi="Cambria" w:cs="Trebuchet MS"/>
          <w:spacing w:val="-1"/>
          <w:sz w:val="24"/>
          <w:szCs w:val="24"/>
          <w:lang w:val="ro-RO"/>
        </w:rPr>
        <w:t>prevederilo</w:t>
      </w:r>
      <w:r w:rsidR="0099349E" w:rsidRPr="008705E1">
        <w:rPr>
          <w:rFonts w:ascii="Cambria" w:eastAsia="Trebuchet MS" w:hAnsi="Cambria" w:cs="Trebuchet MS"/>
          <w:sz w:val="24"/>
          <w:szCs w:val="24"/>
          <w:lang w:val="ro-RO"/>
        </w:rPr>
        <w:t>r</w:t>
      </w:r>
      <w:r w:rsidR="0099349E" w:rsidRPr="008705E1">
        <w:rPr>
          <w:rFonts w:ascii="Cambria" w:eastAsia="Trebuchet MS" w:hAnsi="Cambria" w:cs="Trebuchet MS"/>
          <w:spacing w:val="41"/>
          <w:sz w:val="24"/>
          <w:szCs w:val="24"/>
          <w:lang w:val="ro-RO"/>
        </w:rPr>
        <w:t xml:space="preserve"> </w:t>
      </w:r>
      <w:r w:rsidR="0099349E" w:rsidRPr="008705E1">
        <w:rPr>
          <w:rFonts w:ascii="Cambria" w:eastAsia="Trebuchet MS" w:hAnsi="Cambria" w:cs="Trebuchet MS"/>
          <w:spacing w:val="1"/>
          <w:sz w:val="24"/>
          <w:szCs w:val="24"/>
          <w:lang w:val="ro-RO"/>
        </w:rPr>
        <w:t>l</w:t>
      </w:r>
      <w:r w:rsidR="0099349E" w:rsidRPr="008705E1">
        <w:rPr>
          <w:rFonts w:ascii="Cambria" w:eastAsia="Trebuchet MS" w:hAnsi="Cambria" w:cs="Trebuchet MS"/>
          <w:sz w:val="24"/>
          <w:szCs w:val="24"/>
          <w:lang w:val="ro-RO"/>
        </w:rPr>
        <w:t>egale</w:t>
      </w:r>
      <w:r w:rsidR="0099349E" w:rsidRPr="008705E1">
        <w:rPr>
          <w:rFonts w:ascii="Cambria" w:eastAsia="Trebuchet MS" w:hAnsi="Cambria" w:cs="Trebuchet MS"/>
          <w:spacing w:val="25"/>
          <w:sz w:val="24"/>
          <w:szCs w:val="24"/>
          <w:lang w:val="ro-RO"/>
        </w:rPr>
        <w:t xml:space="preserve"> </w:t>
      </w:r>
      <w:r w:rsidR="0099349E" w:rsidRPr="008705E1">
        <w:rPr>
          <w:rFonts w:ascii="Cambria" w:eastAsia="Trebuchet MS" w:hAnsi="Cambria" w:cs="Trebuchet MS"/>
          <w:sz w:val="24"/>
          <w:szCs w:val="24"/>
          <w:lang w:val="ro-RO"/>
        </w:rPr>
        <w:t>privind</w:t>
      </w:r>
      <w:r w:rsidR="0099349E" w:rsidRPr="008705E1">
        <w:rPr>
          <w:rFonts w:ascii="Cambria" w:eastAsia="Trebuchet MS" w:hAnsi="Cambria" w:cs="Trebuchet MS"/>
          <w:spacing w:val="28"/>
          <w:sz w:val="24"/>
          <w:szCs w:val="24"/>
          <w:lang w:val="ro-RO"/>
        </w:rPr>
        <w:t xml:space="preserve"> </w:t>
      </w:r>
      <w:r w:rsidR="0099349E" w:rsidRPr="008705E1">
        <w:rPr>
          <w:rFonts w:ascii="Cambria" w:eastAsia="Trebuchet MS" w:hAnsi="Cambria" w:cs="Trebuchet MS"/>
          <w:spacing w:val="-1"/>
          <w:sz w:val="24"/>
          <w:szCs w:val="24"/>
          <w:lang w:val="ro-RO"/>
        </w:rPr>
        <w:t>acordare</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35"/>
          <w:sz w:val="24"/>
          <w:szCs w:val="24"/>
          <w:lang w:val="ro-RO"/>
        </w:rPr>
        <w:t xml:space="preserve"> </w:t>
      </w:r>
      <w:proofErr w:type="spellStart"/>
      <w:r w:rsidR="0099349E" w:rsidRPr="008705E1">
        <w:rPr>
          <w:rFonts w:ascii="Cambria" w:eastAsia="Trebuchet MS" w:hAnsi="Cambria" w:cs="Trebuchet MS"/>
          <w:sz w:val="24"/>
          <w:szCs w:val="24"/>
          <w:lang w:val="ro-RO"/>
        </w:rPr>
        <w:t>prefinanţ</w:t>
      </w:r>
      <w:r w:rsidR="0099349E" w:rsidRPr="008705E1">
        <w:rPr>
          <w:rFonts w:ascii="Cambria" w:eastAsia="Trebuchet MS" w:hAnsi="Cambria" w:cs="Trebuchet MS"/>
          <w:spacing w:val="2"/>
          <w:sz w:val="24"/>
          <w:szCs w:val="24"/>
          <w:lang w:val="ro-RO"/>
        </w:rPr>
        <w:t>ă</w:t>
      </w:r>
      <w:r w:rsidR="0099349E" w:rsidRPr="008705E1">
        <w:rPr>
          <w:rFonts w:ascii="Cambria" w:eastAsia="Trebuchet MS" w:hAnsi="Cambria" w:cs="Trebuchet MS"/>
          <w:spacing w:val="-4"/>
          <w:sz w:val="24"/>
          <w:szCs w:val="24"/>
          <w:lang w:val="ro-RO"/>
        </w:rPr>
        <w:t>r</w:t>
      </w:r>
      <w:r w:rsidR="0099349E" w:rsidRPr="008705E1">
        <w:rPr>
          <w:rFonts w:ascii="Cambria" w:eastAsia="Trebuchet MS" w:hAnsi="Cambria" w:cs="Trebuchet MS"/>
          <w:spacing w:val="3"/>
          <w:sz w:val="24"/>
          <w:szCs w:val="24"/>
          <w:lang w:val="ro-RO"/>
        </w:rPr>
        <w:t>i</w:t>
      </w:r>
      <w:r w:rsidR="0099349E" w:rsidRPr="008705E1">
        <w:rPr>
          <w:rFonts w:ascii="Cambria" w:eastAsia="Trebuchet MS" w:hAnsi="Cambria" w:cs="Trebuchet MS"/>
          <w:sz w:val="24"/>
          <w:szCs w:val="24"/>
          <w:lang w:val="ro-RO"/>
        </w:rPr>
        <w:t>i</w:t>
      </w:r>
      <w:proofErr w:type="spellEnd"/>
      <w:r w:rsidR="0099349E" w:rsidRPr="008705E1">
        <w:rPr>
          <w:rFonts w:ascii="Cambria" w:eastAsia="Trebuchet MS" w:hAnsi="Cambria" w:cs="Trebuchet MS"/>
          <w:sz w:val="24"/>
          <w:szCs w:val="24"/>
          <w:lang w:val="ro-RO"/>
        </w:rPr>
        <w:t>,</w:t>
      </w:r>
      <w:r w:rsidR="0099349E" w:rsidRPr="008705E1">
        <w:rPr>
          <w:rFonts w:ascii="Cambria" w:eastAsia="Trebuchet MS" w:hAnsi="Cambria" w:cs="Trebuchet MS"/>
          <w:spacing w:val="45"/>
          <w:sz w:val="24"/>
          <w:szCs w:val="24"/>
          <w:lang w:val="ro-RO"/>
        </w:rPr>
        <w:t xml:space="preserve"> </w:t>
      </w:r>
      <w:r w:rsidR="0099349E" w:rsidRPr="008705E1">
        <w:rPr>
          <w:rFonts w:ascii="Cambria" w:eastAsia="Trebuchet MS" w:hAnsi="Cambria" w:cs="Trebuchet MS"/>
          <w:spacing w:val="-1"/>
          <w:sz w:val="24"/>
          <w:szCs w:val="24"/>
          <w:lang w:val="ro-RO"/>
        </w:rPr>
        <w:t>mecanismu</w:t>
      </w:r>
      <w:r w:rsidR="0099349E" w:rsidRPr="008705E1">
        <w:rPr>
          <w:rFonts w:ascii="Cambria" w:eastAsia="Trebuchet MS" w:hAnsi="Cambria" w:cs="Trebuchet MS"/>
          <w:sz w:val="24"/>
          <w:szCs w:val="24"/>
          <w:lang w:val="ro-RO"/>
        </w:rPr>
        <w:t>l</w:t>
      </w:r>
      <w:r w:rsidR="0099349E" w:rsidRPr="008705E1">
        <w:rPr>
          <w:rFonts w:ascii="Cambria" w:eastAsia="Trebuchet MS" w:hAnsi="Cambria" w:cs="Trebuchet MS"/>
          <w:spacing w:val="41"/>
          <w:sz w:val="24"/>
          <w:szCs w:val="24"/>
          <w:lang w:val="ro-RO"/>
        </w:rPr>
        <w:t xml:space="preserve"> </w:t>
      </w:r>
      <w:r w:rsidR="0099349E" w:rsidRPr="008705E1">
        <w:rPr>
          <w:rFonts w:ascii="Cambria" w:eastAsia="Trebuchet MS" w:hAnsi="Cambria" w:cs="Trebuchet MS"/>
          <w:sz w:val="24"/>
          <w:szCs w:val="24"/>
          <w:lang w:val="ro-RO"/>
        </w:rPr>
        <w:t>cererilor</w:t>
      </w:r>
      <w:r w:rsidR="0099349E" w:rsidRPr="008705E1">
        <w:rPr>
          <w:rFonts w:ascii="Cambria" w:eastAsia="Trebuchet MS" w:hAnsi="Cambria" w:cs="Trebuchet MS"/>
          <w:spacing w:val="32"/>
          <w:sz w:val="24"/>
          <w:szCs w:val="24"/>
          <w:lang w:val="ro-RO"/>
        </w:rPr>
        <w:t xml:space="preserve"> </w:t>
      </w:r>
      <w:r w:rsidR="0099349E" w:rsidRPr="008705E1">
        <w:rPr>
          <w:rFonts w:ascii="Cambria" w:eastAsia="Trebuchet MS" w:hAnsi="Cambria" w:cs="Trebuchet MS"/>
          <w:spacing w:val="-2"/>
          <w:sz w:val="24"/>
          <w:szCs w:val="24"/>
          <w:lang w:val="ro-RO"/>
        </w:rPr>
        <w:t>d</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15"/>
          <w:sz w:val="24"/>
          <w:szCs w:val="24"/>
          <w:lang w:val="ro-RO"/>
        </w:rPr>
        <w:t xml:space="preserve"> </w:t>
      </w:r>
      <w:r w:rsidR="0099349E" w:rsidRPr="008705E1">
        <w:rPr>
          <w:rFonts w:ascii="Cambria" w:eastAsia="Trebuchet MS" w:hAnsi="Cambria" w:cs="Trebuchet MS"/>
          <w:sz w:val="24"/>
          <w:szCs w:val="24"/>
          <w:lang w:val="ro-RO"/>
        </w:rPr>
        <w:t>plat</w:t>
      </w:r>
      <w:r w:rsidR="0099349E" w:rsidRPr="008705E1">
        <w:rPr>
          <w:rFonts w:ascii="Cambria" w:eastAsia="Trebuchet MS" w:hAnsi="Cambria" w:cs="Trebuchet MS"/>
          <w:spacing w:val="-1"/>
          <w:sz w:val="24"/>
          <w:szCs w:val="24"/>
          <w:lang w:val="ro-RO"/>
        </w:rPr>
        <w:t>ă</w:t>
      </w:r>
      <w:r w:rsidR="0099349E" w:rsidRPr="008705E1">
        <w:rPr>
          <w:rFonts w:ascii="Cambria" w:eastAsia="Trebuchet MS" w:hAnsi="Cambria" w:cs="Trebuchet MS"/>
          <w:sz w:val="24"/>
          <w:szCs w:val="24"/>
          <w:lang w:val="ro-RO"/>
        </w:rPr>
        <w:t>,</w:t>
      </w:r>
      <w:r w:rsidR="0099349E" w:rsidRPr="008705E1">
        <w:rPr>
          <w:rFonts w:ascii="Cambria" w:eastAsia="Trebuchet MS" w:hAnsi="Cambria" w:cs="Trebuchet MS"/>
          <w:spacing w:val="19"/>
          <w:sz w:val="24"/>
          <w:szCs w:val="24"/>
          <w:lang w:val="ro-RO"/>
        </w:rPr>
        <w:t xml:space="preserve"> </w:t>
      </w:r>
      <w:r w:rsidR="0099349E" w:rsidRPr="008705E1">
        <w:rPr>
          <w:rFonts w:ascii="Cambria" w:eastAsia="Trebuchet MS" w:hAnsi="Cambria" w:cs="Trebuchet MS"/>
          <w:w w:val="103"/>
          <w:sz w:val="24"/>
          <w:szCs w:val="24"/>
          <w:lang w:val="ro-RO"/>
        </w:rPr>
        <w:t xml:space="preserve">cererile </w:t>
      </w:r>
      <w:r w:rsidR="0099349E" w:rsidRPr="008705E1">
        <w:rPr>
          <w:rFonts w:ascii="Cambria" w:eastAsia="Trebuchet MS" w:hAnsi="Cambria" w:cs="Trebuchet MS"/>
          <w:sz w:val="24"/>
          <w:szCs w:val="24"/>
          <w:lang w:val="ro-RO"/>
        </w:rPr>
        <w:t>de</w:t>
      </w:r>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z w:val="24"/>
          <w:szCs w:val="24"/>
          <w:lang w:val="ro-RO"/>
        </w:rPr>
        <w:t>rambursare, dar</w:t>
      </w:r>
      <w:r w:rsidR="0099349E" w:rsidRPr="008705E1">
        <w:rPr>
          <w:rFonts w:ascii="Cambria" w:eastAsia="Trebuchet MS" w:hAnsi="Cambria" w:cs="Trebuchet MS"/>
          <w:spacing w:val="5"/>
          <w:sz w:val="24"/>
          <w:szCs w:val="24"/>
          <w:lang w:val="ro-RO"/>
        </w:rPr>
        <w:t xml:space="preserve"> </w:t>
      </w:r>
      <w:r w:rsidR="0099349E" w:rsidRPr="008705E1">
        <w:rPr>
          <w:rFonts w:ascii="Cambria" w:eastAsia="Trebuchet MS" w:hAnsi="Cambria" w:cs="Trebuchet MS"/>
          <w:sz w:val="24"/>
          <w:szCs w:val="24"/>
          <w:lang w:val="ro-RO"/>
        </w:rPr>
        <w:t>nu</w:t>
      </w:r>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z w:val="24"/>
          <w:szCs w:val="24"/>
          <w:lang w:val="ro-RO"/>
        </w:rPr>
        <w:t>se</w:t>
      </w:r>
      <w:r w:rsidR="0099349E" w:rsidRPr="008705E1">
        <w:rPr>
          <w:rFonts w:ascii="Cambria" w:eastAsia="Trebuchet MS" w:hAnsi="Cambria" w:cs="Trebuchet MS"/>
          <w:spacing w:val="2"/>
          <w:sz w:val="24"/>
          <w:szCs w:val="24"/>
          <w:lang w:val="ro-RO"/>
        </w:rPr>
        <w:t xml:space="preserve"> </w:t>
      </w:r>
      <w:r w:rsidR="0099349E" w:rsidRPr="008705E1">
        <w:rPr>
          <w:rFonts w:ascii="Cambria" w:eastAsia="Trebuchet MS" w:hAnsi="Cambria" w:cs="Trebuchet MS"/>
          <w:sz w:val="24"/>
          <w:szCs w:val="24"/>
          <w:lang w:val="ro-RO"/>
        </w:rPr>
        <w:t>obligă</w:t>
      </w:r>
      <w:r w:rsidR="0099349E" w:rsidRPr="008705E1">
        <w:rPr>
          <w:rFonts w:ascii="Cambria" w:eastAsia="Trebuchet MS" w:hAnsi="Cambria" w:cs="Trebuchet MS"/>
          <w:spacing w:val="12"/>
          <w:sz w:val="24"/>
          <w:szCs w:val="24"/>
          <w:lang w:val="ro-RO"/>
        </w:rPr>
        <w:t xml:space="preserve"> </w:t>
      </w:r>
      <w:proofErr w:type="spellStart"/>
      <w:r w:rsidR="0099349E" w:rsidRPr="008705E1">
        <w:rPr>
          <w:rFonts w:ascii="Cambria" w:eastAsia="Trebuchet MS" w:hAnsi="Cambria" w:cs="Trebuchet MS"/>
          <w:sz w:val="24"/>
          <w:szCs w:val="24"/>
          <w:lang w:val="ro-RO"/>
        </w:rPr>
        <w:t>şi</w:t>
      </w:r>
      <w:proofErr w:type="spellEnd"/>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pacing w:val="-1"/>
          <w:sz w:val="24"/>
          <w:szCs w:val="24"/>
          <w:lang w:val="ro-RO"/>
        </w:rPr>
        <w:t>n</w:t>
      </w:r>
      <w:r w:rsidR="0099349E" w:rsidRPr="008705E1">
        <w:rPr>
          <w:rFonts w:ascii="Cambria" w:eastAsia="Trebuchet MS" w:hAnsi="Cambria" w:cs="Trebuchet MS"/>
          <w:sz w:val="24"/>
          <w:szCs w:val="24"/>
          <w:lang w:val="ro-RO"/>
        </w:rPr>
        <w:t>u</w:t>
      </w:r>
      <w:r w:rsidR="0099349E" w:rsidRPr="008705E1">
        <w:rPr>
          <w:rFonts w:ascii="Cambria" w:eastAsia="Trebuchet MS" w:hAnsi="Cambria" w:cs="Trebuchet MS"/>
          <w:spacing w:val="4"/>
          <w:sz w:val="24"/>
          <w:szCs w:val="24"/>
          <w:lang w:val="ro-RO"/>
        </w:rPr>
        <w:t xml:space="preserve"> </w:t>
      </w:r>
      <w:r w:rsidR="0099349E" w:rsidRPr="008705E1">
        <w:rPr>
          <w:rFonts w:ascii="Cambria" w:eastAsia="Trebuchet MS" w:hAnsi="Cambria" w:cs="Trebuchet MS"/>
          <w:sz w:val="24"/>
          <w:szCs w:val="24"/>
          <w:lang w:val="ro-RO"/>
        </w:rPr>
        <w:t>se</w:t>
      </w:r>
      <w:r w:rsidR="0099349E" w:rsidRPr="008705E1">
        <w:rPr>
          <w:rFonts w:ascii="Cambria" w:eastAsia="Trebuchet MS" w:hAnsi="Cambria" w:cs="Trebuchet MS"/>
          <w:spacing w:val="1"/>
          <w:sz w:val="24"/>
          <w:szCs w:val="24"/>
          <w:lang w:val="ro-RO"/>
        </w:rPr>
        <w:t xml:space="preserve"> </w:t>
      </w:r>
      <w:r w:rsidR="0099349E" w:rsidRPr="008705E1">
        <w:rPr>
          <w:rFonts w:ascii="Cambria" w:eastAsia="Trebuchet MS" w:hAnsi="Cambria" w:cs="Trebuchet MS"/>
          <w:sz w:val="24"/>
          <w:szCs w:val="24"/>
          <w:lang w:val="ro-RO"/>
        </w:rPr>
        <w:t>substituie</w:t>
      </w:r>
      <w:r w:rsidR="0099349E" w:rsidRPr="008705E1">
        <w:rPr>
          <w:rFonts w:ascii="Cambria" w:eastAsia="Trebuchet MS" w:hAnsi="Cambria" w:cs="Trebuchet MS"/>
          <w:spacing w:val="21"/>
          <w:sz w:val="24"/>
          <w:szCs w:val="24"/>
          <w:lang w:val="ro-RO"/>
        </w:rPr>
        <w:t xml:space="preserve"> </w:t>
      </w:r>
      <w:r w:rsidR="0099349E" w:rsidRPr="008705E1">
        <w:rPr>
          <w:rFonts w:ascii="Cambria" w:eastAsia="Trebuchet MS" w:hAnsi="Cambria" w:cs="Trebuchet MS"/>
          <w:sz w:val="24"/>
          <w:szCs w:val="24"/>
          <w:lang w:val="ro-RO"/>
        </w:rPr>
        <w:t>beneficiarului</w:t>
      </w:r>
      <w:r w:rsidR="0099349E" w:rsidRPr="008705E1">
        <w:rPr>
          <w:rFonts w:ascii="Cambria" w:eastAsia="Trebuchet MS" w:hAnsi="Cambria" w:cs="Trebuchet MS"/>
          <w:spacing w:val="32"/>
          <w:sz w:val="24"/>
          <w:szCs w:val="24"/>
          <w:lang w:val="ro-RO"/>
        </w:rPr>
        <w:t xml:space="preserve"> </w:t>
      </w:r>
      <w:r w:rsidR="0099349E" w:rsidRPr="008705E1">
        <w:rPr>
          <w:rFonts w:ascii="Cambria" w:eastAsia="Trebuchet MS" w:hAnsi="Cambria" w:cs="Trebuchet MS"/>
          <w:sz w:val="24"/>
          <w:szCs w:val="24"/>
          <w:lang w:val="ro-RO"/>
        </w:rPr>
        <w:t xml:space="preserve">în </w:t>
      </w:r>
      <w:proofErr w:type="spellStart"/>
      <w:r w:rsidR="0099349E" w:rsidRPr="008705E1">
        <w:rPr>
          <w:rFonts w:ascii="Cambria" w:eastAsia="Trebuchet MS" w:hAnsi="Cambria" w:cs="Trebuchet MS"/>
          <w:sz w:val="24"/>
          <w:szCs w:val="24"/>
          <w:lang w:val="ro-RO"/>
        </w:rPr>
        <w:t>obliga</w:t>
      </w:r>
      <w:r w:rsidR="0099349E" w:rsidRPr="008705E1">
        <w:rPr>
          <w:rFonts w:ascii="Cambria" w:eastAsia="Trebuchet MS" w:hAnsi="Cambria" w:cs="Trebuchet MS"/>
          <w:spacing w:val="-1"/>
          <w:sz w:val="24"/>
          <w:szCs w:val="24"/>
          <w:lang w:val="ro-RO"/>
        </w:rPr>
        <w:t>ţ</w:t>
      </w:r>
      <w:r w:rsidR="0099349E" w:rsidRPr="008705E1">
        <w:rPr>
          <w:rFonts w:ascii="Cambria" w:eastAsia="Trebuchet MS" w:hAnsi="Cambria" w:cs="Trebuchet MS"/>
          <w:spacing w:val="1"/>
          <w:sz w:val="24"/>
          <w:szCs w:val="24"/>
          <w:lang w:val="ro-RO"/>
        </w:rPr>
        <w:t>i</w:t>
      </w:r>
      <w:r w:rsidR="0099349E" w:rsidRPr="008705E1">
        <w:rPr>
          <w:rFonts w:ascii="Cambria" w:eastAsia="Trebuchet MS" w:hAnsi="Cambria" w:cs="Trebuchet MS"/>
          <w:sz w:val="24"/>
          <w:szCs w:val="24"/>
          <w:lang w:val="ro-RO"/>
        </w:rPr>
        <w:t>a</w:t>
      </w:r>
      <w:proofErr w:type="spellEnd"/>
      <w:r w:rsidR="0099349E" w:rsidRPr="008705E1">
        <w:rPr>
          <w:rFonts w:ascii="Cambria" w:eastAsia="Trebuchet MS" w:hAnsi="Cambria" w:cs="Trebuchet MS"/>
          <w:spacing w:val="20"/>
          <w:sz w:val="24"/>
          <w:szCs w:val="24"/>
          <w:lang w:val="ro-RO"/>
        </w:rPr>
        <w:t xml:space="preserve"> </w:t>
      </w:r>
      <w:r w:rsidR="0099349E" w:rsidRPr="008705E1">
        <w:rPr>
          <w:rFonts w:ascii="Cambria" w:eastAsia="Trebuchet MS" w:hAnsi="Cambria" w:cs="Trebuchet MS"/>
          <w:spacing w:val="1"/>
          <w:sz w:val="24"/>
          <w:szCs w:val="24"/>
          <w:lang w:val="ro-RO"/>
        </w:rPr>
        <w:t>ac</w:t>
      </w:r>
      <w:r w:rsidR="0099349E" w:rsidRPr="008705E1">
        <w:rPr>
          <w:rFonts w:ascii="Cambria" w:eastAsia="Trebuchet MS" w:hAnsi="Cambria" w:cs="Trebuchet MS"/>
          <w:sz w:val="24"/>
          <w:szCs w:val="24"/>
          <w:lang w:val="ro-RO"/>
        </w:rPr>
        <w:t>estuia</w:t>
      </w:r>
      <w:r w:rsidR="0099349E" w:rsidRPr="008705E1">
        <w:rPr>
          <w:rFonts w:ascii="Cambria" w:eastAsia="Trebuchet MS" w:hAnsi="Cambria" w:cs="Trebuchet MS"/>
          <w:spacing w:val="17"/>
          <w:sz w:val="24"/>
          <w:szCs w:val="24"/>
          <w:lang w:val="ro-RO"/>
        </w:rPr>
        <w:t xml:space="preserve"> </w:t>
      </w:r>
      <w:r w:rsidR="0099349E" w:rsidRPr="008705E1">
        <w:rPr>
          <w:rFonts w:ascii="Cambria" w:eastAsia="Trebuchet MS" w:hAnsi="Cambria" w:cs="Trebuchet MS"/>
          <w:sz w:val="24"/>
          <w:szCs w:val="24"/>
          <w:lang w:val="ro-RO"/>
        </w:rPr>
        <w:t>de</w:t>
      </w:r>
      <w:r w:rsidR="0099349E" w:rsidRPr="008705E1">
        <w:rPr>
          <w:rFonts w:ascii="Cambria" w:eastAsia="Trebuchet MS" w:hAnsi="Cambria" w:cs="Trebuchet MS"/>
          <w:spacing w:val="2"/>
          <w:sz w:val="24"/>
          <w:szCs w:val="24"/>
          <w:lang w:val="ro-RO"/>
        </w:rPr>
        <w:t xml:space="preserve"> </w:t>
      </w:r>
      <w:r w:rsidR="0099349E" w:rsidRPr="008705E1">
        <w:rPr>
          <w:rFonts w:ascii="Cambria" w:eastAsia="Trebuchet MS" w:hAnsi="Cambria" w:cs="Trebuchet MS"/>
          <w:w w:val="103"/>
          <w:sz w:val="24"/>
          <w:szCs w:val="24"/>
          <w:lang w:val="ro-RO"/>
        </w:rPr>
        <w:t xml:space="preserve">a </w:t>
      </w:r>
      <w:r w:rsidR="0099349E" w:rsidRPr="008705E1">
        <w:rPr>
          <w:rFonts w:ascii="Cambria" w:eastAsia="Trebuchet MS" w:hAnsi="Cambria" w:cs="Trebuchet MS"/>
          <w:spacing w:val="-2"/>
          <w:sz w:val="24"/>
          <w:szCs w:val="24"/>
          <w:lang w:val="ro-RO"/>
        </w:rPr>
        <w:t>as</w:t>
      </w:r>
      <w:r w:rsidR="0099349E" w:rsidRPr="008705E1">
        <w:rPr>
          <w:rFonts w:ascii="Cambria" w:eastAsia="Trebuchet MS" w:hAnsi="Cambria" w:cs="Trebuchet MS"/>
          <w:spacing w:val="3"/>
          <w:sz w:val="24"/>
          <w:szCs w:val="24"/>
          <w:lang w:val="ro-RO"/>
        </w:rPr>
        <w:t>i</w:t>
      </w:r>
      <w:r w:rsidR="0099349E" w:rsidRPr="008705E1">
        <w:rPr>
          <w:rFonts w:ascii="Cambria" w:eastAsia="Trebuchet MS" w:hAnsi="Cambria" w:cs="Trebuchet MS"/>
          <w:spacing w:val="-1"/>
          <w:sz w:val="24"/>
          <w:szCs w:val="24"/>
          <w:lang w:val="ro-RO"/>
        </w:rPr>
        <w:t>gur</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12"/>
          <w:sz w:val="24"/>
          <w:szCs w:val="24"/>
          <w:lang w:val="ro-RO"/>
        </w:rPr>
        <w:t xml:space="preserve"> </w:t>
      </w:r>
      <w:r w:rsidR="0099349E" w:rsidRPr="008705E1">
        <w:rPr>
          <w:rFonts w:ascii="Cambria" w:eastAsia="Trebuchet MS" w:hAnsi="Cambria" w:cs="Trebuchet MS"/>
          <w:spacing w:val="-1"/>
          <w:sz w:val="24"/>
          <w:szCs w:val="24"/>
          <w:lang w:val="ro-RO"/>
        </w:rPr>
        <w:t>toat</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7"/>
          <w:sz w:val="24"/>
          <w:szCs w:val="24"/>
          <w:lang w:val="ro-RO"/>
        </w:rPr>
        <w:t xml:space="preserve"> </w:t>
      </w:r>
      <w:proofErr w:type="spellStart"/>
      <w:r w:rsidR="0099349E" w:rsidRPr="008705E1">
        <w:rPr>
          <w:rFonts w:ascii="Cambria" w:eastAsia="Trebuchet MS" w:hAnsi="Cambria" w:cs="Trebuchet MS"/>
          <w:sz w:val="24"/>
          <w:szCs w:val="24"/>
          <w:lang w:val="ro-RO"/>
        </w:rPr>
        <w:t>condiţiile</w:t>
      </w:r>
      <w:proofErr w:type="spellEnd"/>
      <w:r w:rsidR="0099349E" w:rsidRPr="008705E1">
        <w:rPr>
          <w:rFonts w:ascii="Cambria" w:eastAsia="Trebuchet MS" w:hAnsi="Cambria" w:cs="Trebuchet MS"/>
          <w:spacing w:val="19"/>
          <w:sz w:val="24"/>
          <w:szCs w:val="24"/>
          <w:lang w:val="ro-RO"/>
        </w:rPr>
        <w:t xml:space="preserve"> </w:t>
      </w:r>
      <w:r w:rsidR="0099349E" w:rsidRPr="008705E1">
        <w:rPr>
          <w:rFonts w:ascii="Cambria" w:eastAsia="Trebuchet MS" w:hAnsi="Cambria" w:cs="Trebuchet MS"/>
          <w:sz w:val="24"/>
          <w:szCs w:val="24"/>
          <w:lang w:val="ro-RO"/>
        </w:rPr>
        <w:t>necesare</w:t>
      </w:r>
      <w:r w:rsidR="0099349E" w:rsidRPr="008705E1">
        <w:rPr>
          <w:rFonts w:ascii="Cambria" w:eastAsia="Trebuchet MS" w:hAnsi="Cambria" w:cs="Trebuchet MS"/>
          <w:spacing w:val="18"/>
          <w:sz w:val="24"/>
          <w:szCs w:val="24"/>
          <w:lang w:val="ro-RO"/>
        </w:rPr>
        <w:t xml:space="preserve"> </w:t>
      </w:r>
      <w:proofErr w:type="spellStart"/>
      <w:r w:rsidR="0099349E" w:rsidRPr="008705E1">
        <w:rPr>
          <w:rFonts w:ascii="Cambria" w:eastAsia="Trebuchet MS" w:hAnsi="Cambria" w:cs="Trebuchet MS"/>
          <w:sz w:val="24"/>
          <w:szCs w:val="24"/>
          <w:lang w:val="ro-RO"/>
        </w:rPr>
        <w:t>şi</w:t>
      </w:r>
      <w:proofErr w:type="spellEnd"/>
      <w:r w:rsidR="0099349E" w:rsidRPr="008705E1">
        <w:rPr>
          <w:rFonts w:ascii="Cambria" w:eastAsia="Trebuchet MS" w:hAnsi="Cambria" w:cs="Trebuchet MS"/>
          <w:sz w:val="24"/>
          <w:szCs w:val="24"/>
          <w:lang w:val="ro-RO"/>
        </w:rPr>
        <w:t xml:space="preserve"> suficiente,</w:t>
      </w:r>
      <w:r w:rsidR="0099349E" w:rsidRPr="008705E1">
        <w:rPr>
          <w:rFonts w:ascii="Cambria" w:eastAsia="Trebuchet MS" w:hAnsi="Cambria" w:cs="Trebuchet MS"/>
          <w:spacing w:val="24"/>
          <w:sz w:val="24"/>
          <w:szCs w:val="24"/>
          <w:lang w:val="ro-RO"/>
        </w:rPr>
        <w:t xml:space="preserve"> </w:t>
      </w:r>
      <w:r w:rsidR="0099349E" w:rsidRPr="008705E1">
        <w:rPr>
          <w:rFonts w:ascii="Cambria" w:eastAsia="Trebuchet MS" w:hAnsi="Cambria" w:cs="Trebuchet MS"/>
          <w:sz w:val="24"/>
          <w:szCs w:val="24"/>
          <w:lang w:val="ro-RO"/>
        </w:rPr>
        <w:t>inclusiv</w:t>
      </w:r>
      <w:r w:rsidR="0099349E" w:rsidRPr="008705E1">
        <w:rPr>
          <w:rFonts w:ascii="Cambria" w:eastAsia="Trebuchet MS" w:hAnsi="Cambria" w:cs="Trebuchet MS"/>
          <w:spacing w:val="12"/>
          <w:sz w:val="24"/>
          <w:szCs w:val="24"/>
          <w:lang w:val="ro-RO"/>
        </w:rPr>
        <w:t xml:space="preserve"> </w:t>
      </w:r>
      <w:r w:rsidR="0099349E" w:rsidRPr="008705E1">
        <w:rPr>
          <w:rFonts w:ascii="Cambria" w:eastAsia="Trebuchet MS" w:hAnsi="Cambria" w:cs="Trebuchet MS"/>
          <w:spacing w:val="-1"/>
          <w:sz w:val="24"/>
          <w:szCs w:val="24"/>
          <w:lang w:val="ro-RO"/>
        </w:rPr>
        <w:t>resursel</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20"/>
          <w:sz w:val="24"/>
          <w:szCs w:val="24"/>
          <w:lang w:val="ro-RO"/>
        </w:rPr>
        <w:t xml:space="preserve"> </w:t>
      </w:r>
      <w:r w:rsidR="0099349E" w:rsidRPr="008705E1">
        <w:rPr>
          <w:rFonts w:ascii="Cambria" w:eastAsia="Trebuchet MS" w:hAnsi="Cambria" w:cs="Trebuchet MS"/>
          <w:sz w:val="24"/>
          <w:szCs w:val="24"/>
          <w:lang w:val="ro-RO"/>
        </w:rPr>
        <w:t>financiare,</w:t>
      </w:r>
      <w:r w:rsidR="0099349E" w:rsidRPr="008705E1">
        <w:rPr>
          <w:rFonts w:ascii="Cambria" w:eastAsia="Trebuchet MS" w:hAnsi="Cambria" w:cs="Trebuchet MS"/>
          <w:spacing w:val="23"/>
          <w:sz w:val="24"/>
          <w:szCs w:val="24"/>
          <w:lang w:val="ro-RO"/>
        </w:rPr>
        <w:t xml:space="preserve"> </w:t>
      </w:r>
      <w:r w:rsidR="0099349E" w:rsidRPr="008705E1">
        <w:rPr>
          <w:rFonts w:ascii="Cambria" w:eastAsia="Trebuchet MS" w:hAnsi="Cambria" w:cs="Trebuchet MS"/>
          <w:w w:val="103"/>
          <w:sz w:val="24"/>
          <w:szCs w:val="24"/>
          <w:lang w:val="ro-RO"/>
        </w:rPr>
        <w:t>pe</w:t>
      </w:r>
      <w:r w:rsidR="0099349E" w:rsidRPr="008705E1">
        <w:rPr>
          <w:rFonts w:ascii="Cambria" w:eastAsia="Trebuchet MS" w:hAnsi="Cambria" w:cs="Trebuchet MS"/>
          <w:spacing w:val="-1"/>
          <w:w w:val="103"/>
          <w:sz w:val="24"/>
          <w:szCs w:val="24"/>
          <w:lang w:val="ro-RO"/>
        </w:rPr>
        <w:t xml:space="preserve">ntru </w:t>
      </w:r>
      <w:r w:rsidR="0099349E" w:rsidRPr="008705E1">
        <w:rPr>
          <w:rFonts w:ascii="Cambria" w:eastAsia="Trebuchet MS" w:hAnsi="Cambria" w:cs="Trebuchet MS"/>
          <w:spacing w:val="-1"/>
          <w:sz w:val="24"/>
          <w:szCs w:val="24"/>
          <w:lang w:val="ro-RO"/>
        </w:rPr>
        <w:t>implementare</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43"/>
          <w:sz w:val="24"/>
          <w:szCs w:val="24"/>
          <w:lang w:val="ro-RO"/>
        </w:rPr>
        <w:t xml:space="preserve"> </w:t>
      </w:r>
      <w:r w:rsidR="0099349E" w:rsidRPr="008705E1">
        <w:rPr>
          <w:rFonts w:ascii="Cambria" w:eastAsia="Trebuchet MS" w:hAnsi="Cambria" w:cs="Trebuchet MS"/>
          <w:spacing w:val="3"/>
          <w:sz w:val="24"/>
          <w:szCs w:val="24"/>
          <w:lang w:val="ro-RO"/>
        </w:rPr>
        <w:t>î</w:t>
      </w:r>
      <w:r w:rsidR="0099349E" w:rsidRPr="008705E1">
        <w:rPr>
          <w:rFonts w:ascii="Cambria" w:eastAsia="Trebuchet MS" w:hAnsi="Cambria" w:cs="Trebuchet MS"/>
          <w:sz w:val="24"/>
          <w:szCs w:val="24"/>
          <w:lang w:val="ro-RO"/>
        </w:rPr>
        <w:t>n</w:t>
      </w:r>
      <w:r w:rsidR="0099349E" w:rsidRPr="008705E1">
        <w:rPr>
          <w:rFonts w:ascii="Cambria" w:eastAsia="Trebuchet MS" w:hAnsi="Cambria" w:cs="Trebuchet MS"/>
          <w:spacing w:val="6"/>
          <w:sz w:val="24"/>
          <w:szCs w:val="24"/>
          <w:lang w:val="ro-RO"/>
        </w:rPr>
        <w:t xml:space="preserve"> </w:t>
      </w:r>
      <w:r w:rsidR="0099349E" w:rsidRPr="008705E1">
        <w:rPr>
          <w:rFonts w:ascii="Cambria" w:eastAsia="Trebuchet MS" w:hAnsi="Cambria" w:cs="Trebuchet MS"/>
          <w:sz w:val="24"/>
          <w:szCs w:val="24"/>
          <w:lang w:val="ro-RO"/>
        </w:rPr>
        <w:t>bune</w:t>
      </w:r>
      <w:r w:rsidR="0099349E" w:rsidRPr="008705E1">
        <w:rPr>
          <w:rFonts w:ascii="Cambria" w:eastAsia="Trebuchet MS" w:hAnsi="Cambria" w:cs="Trebuchet MS"/>
          <w:spacing w:val="14"/>
          <w:sz w:val="24"/>
          <w:szCs w:val="24"/>
          <w:lang w:val="ro-RO"/>
        </w:rPr>
        <w:t xml:space="preserve"> </w:t>
      </w:r>
      <w:r w:rsidR="0099349E" w:rsidRPr="008705E1">
        <w:rPr>
          <w:rFonts w:ascii="Cambria" w:eastAsia="Trebuchet MS" w:hAnsi="Cambria" w:cs="Trebuchet MS"/>
          <w:sz w:val="24"/>
          <w:szCs w:val="24"/>
          <w:lang w:val="ro-RO"/>
        </w:rPr>
        <w:t>cond</w:t>
      </w:r>
      <w:r w:rsidR="0099349E" w:rsidRPr="008705E1">
        <w:rPr>
          <w:rFonts w:ascii="Cambria" w:eastAsia="Trebuchet MS" w:hAnsi="Cambria" w:cs="Trebuchet MS"/>
          <w:spacing w:val="1"/>
          <w:sz w:val="24"/>
          <w:szCs w:val="24"/>
          <w:lang w:val="ro-RO"/>
        </w:rPr>
        <w:t>i</w:t>
      </w:r>
      <w:r w:rsidR="0099349E" w:rsidRPr="008705E1">
        <w:rPr>
          <w:rFonts w:ascii="Cambria" w:eastAsia="Trebuchet MS" w:hAnsi="Cambria" w:cs="Trebuchet MS"/>
          <w:spacing w:val="-3"/>
          <w:sz w:val="24"/>
          <w:szCs w:val="24"/>
          <w:lang w:val="ro-RO"/>
        </w:rPr>
        <w:t>ț</w:t>
      </w:r>
      <w:r w:rsidR="0099349E" w:rsidRPr="008705E1">
        <w:rPr>
          <w:rFonts w:ascii="Cambria" w:eastAsia="Trebuchet MS" w:hAnsi="Cambria" w:cs="Trebuchet MS"/>
          <w:sz w:val="24"/>
          <w:szCs w:val="24"/>
          <w:lang w:val="ro-RO"/>
        </w:rPr>
        <w:t>ii</w:t>
      </w:r>
      <w:r w:rsidR="0099349E" w:rsidRPr="008705E1">
        <w:rPr>
          <w:rFonts w:ascii="Cambria" w:eastAsia="Trebuchet MS" w:hAnsi="Cambria" w:cs="Trebuchet MS"/>
          <w:spacing w:val="22"/>
          <w:sz w:val="24"/>
          <w:szCs w:val="24"/>
          <w:lang w:val="ro-RO"/>
        </w:rPr>
        <w:t xml:space="preserve"> </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5"/>
          <w:sz w:val="24"/>
          <w:szCs w:val="24"/>
          <w:lang w:val="ro-RO"/>
        </w:rPr>
        <w:t xml:space="preserve"> </w:t>
      </w:r>
      <w:r w:rsidR="0099349E" w:rsidRPr="008705E1">
        <w:rPr>
          <w:rFonts w:ascii="Cambria" w:eastAsia="Trebuchet MS" w:hAnsi="Cambria" w:cs="Trebuchet MS"/>
          <w:w w:val="103"/>
          <w:sz w:val="24"/>
          <w:szCs w:val="24"/>
          <w:lang w:val="ro-RO"/>
        </w:rPr>
        <w:t>Proiectului.</w:t>
      </w:r>
    </w:p>
    <w:p w14:paraId="549F8381" w14:textId="5453DA2A" w:rsidR="00030016" w:rsidRPr="001E06B8" w:rsidRDefault="00030016" w:rsidP="004E673C">
      <w:pPr>
        <w:ind w:right="-10"/>
        <w:jc w:val="both"/>
        <w:rPr>
          <w:rFonts w:ascii="Cambria" w:eastAsia="Trebuchet MS" w:hAnsi="Cambria" w:cs="Trebuchet MS"/>
          <w:w w:val="103"/>
          <w:sz w:val="16"/>
          <w:szCs w:val="16"/>
          <w:lang w:val="ro-RO"/>
        </w:rPr>
      </w:pPr>
    </w:p>
    <w:p w14:paraId="6F9B0947" w14:textId="3A271749" w:rsidR="00030016" w:rsidRPr="001E06B8" w:rsidRDefault="00030016" w:rsidP="004E673C">
      <w:pPr>
        <w:ind w:right="-10"/>
        <w:jc w:val="both"/>
        <w:rPr>
          <w:rFonts w:ascii="Cambria" w:eastAsia="Trebuchet MS" w:hAnsi="Cambria" w:cs="Trebuchet MS"/>
          <w:w w:val="103"/>
          <w:sz w:val="16"/>
          <w:szCs w:val="16"/>
          <w:lang w:val="ro-RO"/>
        </w:rPr>
      </w:pPr>
    </w:p>
    <w:p w14:paraId="129AC30D" w14:textId="7167BB9C" w:rsidR="004E673C" w:rsidRPr="001E06B8" w:rsidRDefault="004E673C" w:rsidP="004E673C">
      <w:pPr>
        <w:ind w:right="-10"/>
        <w:jc w:val="both"/>
        <w:rPr>
          <w:rFonts w:ascii="Cambria" w:eastAsia="Trebuchet MS" w:hAnsi="Cambria" w:cs="Trebuchet MS"/>
          <w:w w:val="103"/>
          <w:sz w:val="16"/>
          <w:szCs w:val="16"/>
          <w:lang w:val="ro-RO"/>
        </w:rPr>
      </w:pPr>
    </w:p>
    <w:p w14:paraId="6DF8B3E8" w14:textId="0D1F56F4" w:rsidR="000B3971" w:rsidRPr="001E06B8" w:rsidRDefault="000B3971" w:rsidP="004E673C">
      <w:pPr>
        <w:spacing w:line="200" w:lineRule="exact"/>
        <w:rPr>
          <w:rFonts w:ascii="Cambria" w:hAnsi="Cambria"/>
          <w:b/>
          <w:bCs/>
          <w:sz w:val="24"/>
          <w:szCs w:val="24"/>
          <w:lang w:val="ro-RO"/>
        </w:rPr>
      </w:pPr>
    </w:p>
    <w:p w14:paraId="791AAF75" w14:textId="2128F92D" w:rsidR="000B3971" w:rsidRPr="001E06B8" w:rsidRDefault="0099349E" w:rsidP="004E673C">
      <w:pPr>
        <w:spacing w:line="200" w:lineRule="exact"/>
        <w:rPr>
          <w:rFonts w:ascii="Cambria" w:eastAsia="Trebuchet MS" w:hAnsi="Cambria" w:cs="Trebuchet MS"/>
          <w:b/>
          <w:bCs/>
          <w:sz w:val="24"/>
          <w:szCs w:val="24"/>
          <w:lang w:val="ro-RO"/>
        </w:rPr>
      </w:pPr>
      <w:r w:rsidRPr="001E06B8">
        <w:rPr>
          <w:rFonts w:ascii="Cambria" w:eastAsia="Trebuchet MS" w:hAnsi="Cambria" w:cs="Trebuchet MS"/>
          <w:b/>
          <w:bCs/>
          <w:sz w:val="24"/>
          <w:szCs w:val="24"/>
          <w:lang w:val="ro-RO"/>
        </w:rPr>
        <w:t xml:space="preserve">Art. </w:t>
      </w:r>
      <w:r w:rsidR="009621C5">
        <w:rPr>
          <w:rFonts w:ascii="Cambria" w:eastAsia="Trebuchet MS" w:hAnsi="Cambria" w:cs="Trebuchet MS"/>
          <w:b/>
          <w:bCs/>
          <w:sz w:val="24"/>
          <w:szCs w:val="24"/>
          <w:lang w:val="ro-RO"/>
        </w:rPr>
        <w:t>4</w:t>
      </w:r>
      <w:r w:rsidR="00B819F6" w:rsidRPr="001E06B8">
        <w:rPr>
          <w:rFonts w:ascii="Cambria" w:eastAsia="Trebuchet MS" w:hAnsi="Cambria" w:cs="Trebuchet MS"/>
          <w:b/>
          <w:bCs/>
          <w:sz w:val="24"/>
          <w:szCs w:val="24"/>
          <w:lang w:val="ro-RO"/>
        </w:rPr>
        <w:t xml:space="preserve"> </w:t>
      </w:r>
      <w:r w:rsidRPr="001E06B8">
        <w:rPr>
          <w:rFonts w:ascii="Cambria" w:eastAsia="Trebuchet MS" w:hAnsi="Cambria" w:cs="Trebuchet MS"/>
          <w:b/>
          <w:bCs/>
          <w:sz w:val="24"/>
          <w:szCs w:val="24"/>
          <w:lang w:val="ro-RO"/>
        </w:rPr>
        <w:t>Rambursarea / plata cheltuielilor</w:t>
      </w:r>
    </w:p>
    <w:p w14:paraId="51445BE6" w14:textId="77777777" w:rsidR="004E673C" w:rsidRPr="001E06B8" w:rsidRDefault="004E673C" w:rsidP="004E673C">
      <w:pPr>
        <w:spacing w:line="200" w:lineRule="exact"/>
        <w:rPr>
          <w:rFonts w:ascii="Cambria" w:eastAsia="Trebuchet MS" w:hAnsi="Cambria" w:cs="Trebuchet MS"/>
          <w:b/>
          <w:bCs/>
          <w:sz w:val="24"/>
          <w:szCs w:val="24"/>
          <w:lang w:val="ro-RO"/>
        </w:rPr>
      </w:pPr>
    </w:p>
    <w:p w14:paraId="0FCA162A" w14:textId="7B35B6AB" w:rsidR="000B3971" w:rsidRPr="001E06B8" w:rsidRDefault="0099349E" w:rsidP="004E673C">
      <w:pPr>
        <w:spacing w:line="200" w:lineRule="exact"/>
        <w:rPr>
          <w:rFonts w:ascii="Cambria" w:eastAsia="Trebuchet MS" w:hAnsi="Cambria" w:cs="Trebuchet MS"/>
          <w:b/>
          <w:bCs/>
          <w:sz w:val="24"/>
          <w:szCs w:val="24"/>
          <w:lang w:val="ro-RO"/>
        </w:rPr>
      </w:pPr>
      <w:r w:rsidRPr="001E06B8">
        <w:rPr>
          <w:rFonts w:ascii="Cambria" w:eastAsia="Trebuchet MS" w:hAnsi="Cambria" w:cs="Trebuchet MS"/>
          <w:b/>
          <w:bCs/>
          <w:sz w:val="24"/>
          <w:szCs w:val="24"/>
          <w:lang w:val="ro-RO"/>
        </w:rPr>
        <w:t xml:space="preserve">(a)Acordarea și recuperarea </w:t>
      </w:r>
      <w:proofErr w:type="spellStart"/>
      <w:r w:rsidRPr="001E06B8">
        <w:rPr>
          <w:rFonts w:ascii="Cambria" w:eastAsia="Trebuchet MS" w:hAnsi="Cambria" w:cs="Trebuchet MS"/>
          <w:b/>
          <w:bCs/>
          <w:sz w:val="24"/>
          <w:szCs w:val="24"/>
          <w:lang w:val="ro-RO"/>
        </w:rPr>
        <w:t>prefinanțării</w:t>
      </w:r>
      <w:proofErr w:type="spellEnd"/>
      <w:r w:rsidRPr="001E06B8">
        <w:rPr>
          <w:rFonts w:ascii="Cambria" w:eastAsia="Trebuchet MS" w:hAnsi="Cambria" w:cs="Trebuchet MS"/>
          <w:b/>
          <w:bCs/>
          <w:sz w:val="24"/>
          <w:szCs w:val="24"/>
          <w:lang w:val="ro-RO"/>
        </w:rPr>
        <w:t>, dacă este cazul</w:t>
      </w:r>
    </w:p>
    <w:p w14:paraId="56ADC165" w14:textId="77777777" w:rsidR="001D5364" w:rsidRPr="001E06B8" w:rsidRDefault="001D5364" w:rsidP="004E673C">
      <w:pPr>
        <w:spacing w:line="200" w:lineRule="exact"/>
        <w:rPr>
          <w:rFonts w:ascii="Cambria" w:eastAsia="Trebuchet MS" w:hAnsi="Cambria" w:cs="Trebuchet MS"/>
          <w:b/>
          <w:bCs/>
          <w:sz w:val="24"/>
          <w:szCs w:val="24"/>
          <w:lang w:val="ro-RO"/>
        </w:rPr>
      </w:pPr>
    </w:p>
    <w:p w14:paraId="56C10A12" w14:textId="77777777" w:rsidR="000B3971" w:rsidRPr="001E06B8" w:rsidRDefault="000B3971">
      <w:pPr>
        <w:spacing w:before="8" w:line="100" w:lineRule="exact"/>
        <w:rPr>
          <w:rFonts w:ascii="Cambria" w:hAnsi="Cambria"/>
          <w:sz w:val="24"/>
          <w:szCs w:val="24"/>
          <w:lang w:val="ro-RO"/>
        </w:rPr>
      </w:pPr>
    </w:p>
    <w:p w14:paraId="24F2A413" w14:textId="315A825A" w:rsidR="00561DBB" w:rsidRPr="00F75EF7" w:rsidRDefault="0099349E" w:rsidP="00D50754">
      <w:pPr>
        <w:pStyle w:val="ListParagraph"/>
        <w:numPr>
          <w:ilvl w:val="0"/>
          <w:numId w:val="11"/>
        </w:numPr>
        <w:jc w:val="both"/>
        <w:rPr>
          <w:lang w:val="ro-RO"/>
        </w:rPr>
      </w:pPr>
      <w:r w:rsidRPr="00F75EF7">
        <w:rPr>
          <w:rFonts w:ascii="Cambria" w:eastAsia="Trebuchet MS" w:hAnsi="Cambria" w:cs="Trebuchet MS"/>
          <w:spacing w:val="-1"/>
          <w:sz w:val="24"/>
          <w:szCs w:val="24"/>
          <w:lang w:val="ro-RO"/>
        </w:rPr>
        <w:t xml:space="preserve">La  solicitarea  Beneficiarului/liderului   de  parteneriat,  în  nume  propriu  sau  pentru parteneri,  </w:t>
      </w:r>
      <w:proofErr w:type="spellStart"/>
      <w:r w:rsidRPr="00F75EF7">
        <w:rPr>
          <w:rFonts w:ascii="Cambria" w:eastAsia="Trebuchet MS" w:hAnsi="Cambria" w:cs="Trebuchet MS"/>
          <w:spacing w:val="-1"/>
          <w:sz w:val="24"/>
          <w:szCs w:val="24"/>
          <w:lang w:val="ro-RO"/>
        </w:rPr>
        <w:t>alţii</w:t>
      </w:r>
      <w:proofErr w:type="spellEnd"/>
      <w:r w:rsidRPr="00F75EF7">
        <w:rPr>
          <w:rFonts w:ascii="Cambria" w:eastAsia="Trebuchet MS" w:hAnsi="Cambria" w:cs="Trebuchet MS"/>
          <w:spacing w:val="-1"/>
          <w:sz w:val="24"/>
          <w:szCs w:val="24"/>
          <w:lang w:val="ro-RO"/>
        </w:rPr>
        <w:t xml:space="preserve">  decât  cei  </w:t>
      </w:r>
      <w:proofErr w:type="spellStart"/>
      <w:r w:rsidRPr="00F75EF7">
        <w:rPr>
          <w:rFonts w:ascii="Cambria" w:eastAsia="Trebuchet MS" w:hAnsi="Cambria" w:cs="Trebuchet MS"/>
          <w:spacing w:val="-1"/>
          <w:sz w:val="24"/>
          <w:szCs w:val="24"/>
          <w:lang w:val="ro-RO"/>
        </w:rPr>
        <w:t>prevăzuţi</w:t>
      </w:r>
      <w:proofErr w:type="spellEnd"/>
      <w:r w:rsidRPr="00F75EF7">
        <w:rPr>
          <w:rFonts w:ascii="Cambria" w:eastAsia="Trebuchet MS" w:hAnsi="Cambria" w:cs="Trebuchet MS"/>
          <w:spacing w:val="-1"/>
          <w:sz w:val="24"/>
          <w:szCs w:val="24"/>
          <w:lang w:val="ro-RO"/>
        </w:rPr>
        <w:t xml:space="preserve">  la  art.  </w:t>
      </w:r>
      <w:r w:rsidR="004274A4" w:rsidRPr="00F75EF7">
        <w:rPr>
          <w:rFonts w:ascii="Cambria" w:eastAsia="Trebuchet MS" w:hAnsi="Cambria" w:cs="Trebuchet MS"/>
          <w:spacing w:val="-1"/>
          <w:sz w:val="24"/>
          <w:szCs w:val="24"/>
          <w:lang w:val="ro-RO"/>
        </w:rPr>
        <w:t xml:space="preserve">7 alin. (1) - (5), (8) și (10) din  OUG  133/2021 </w:t>
      </w:r>
      <w:r w:rsidR="00C527BC" w:rsidRPr="00F75EF7">
        <w:rPr>
          <w:rFonts w:ascii="Cambria" w:eastAsia="Trebuchet MS" w:hAnsi="Cambria" w:cs="Trebuchet MS"/>
          <w:spacing w:val="-1"/>
          <w:sz w:val="24"/>
          <w:szCs w:val="24"/>
          <w:lang w:val="ro-RO"/>
        </w:rPr>
        <w:t xml:space="preserve">(dacă proiectele se implementează în parteneriat), </w:t>
      </w:r>
      <w:r w:rsidR="004274A4" w:rsidRPr="00F75EF7">
        <w:rPr>
          <w:rFonts w:ascii="Cambria" w:eastAsia="Trebuchet MS" w:hAnsi="Cambria" w:cs="Trebuchet MS"/>
          <w:spacing w:val="-1"/>
          <w:sz w:val="24"/>
          <w:szCs w:val="24"/>
          <w:lang w:val="ro-RO"/>
        </w:rPr>
        <w:t>AM</w:t>
      </w:r>
      <w:r w:rsidR="00694B6B" w:rsidRPr="00F75EF7">
        <w:rPr>
          <w:rFonts w:ascii="Cambria" w:eastAsia="Trebuchet MS" w:hAnsi="Cambria" w:cs="Trebuchet MS"/>
          <w:spacing w:val="-1"/>
          <w:sz w:val="24"/>
          <w:szCs w:val="24"/>
          <w:lang w:val="ro-RO"/>
        </w:rPr>
        <w:t>POIDS</w:t>
      </w:r>
      <w:r w:rsidR="004274A4" w:rsidRPr="00F75EF7">
        <w:rPr>
          <w:rFonts w:ascii="Cambria" w:eastAsia="Trebuchet MS" w:hAnsi="Cambria" w:cs="Trebuchet MS"/>
          <w:spacing w:val="-1"/>
          <w:sz w:val="24"/>
          <w:szCs w:val="24"/>
          <w:lang w:val="ro-RO"/>
        </w:rPr>
        <w:t xml:space="preserve"> acordă </w:t>
      </w:r>
      <w:proofErr w:type="spellStart"/>
      <w:r w:rsidR="004274A4" w:rsidRPr="00F75EF7">
        <w:rPr>
          <w:rFonts w:ascii="Cambria" w:eastAsia="Trebuchet MS" w:hAnsi="Cambria" w:cs="Trebuchet MS"/>
          <w:spacing w:val="-1"/>
          <w:sz w:val="24"/>
          <w:szCs w:val="24"/>
          <w:lang w:val="ro-RO"/>
        </w:rPr>
        <w:t>prefinanțare</w:t>
      </w:r>
      <w:proofErr w:type="spellEnd"/>
      <w:r w:rsidR="004274A4" w:rsidRPr="00F75EF7">
        <w:rPr>
          <w:rFonts w:ascii="Cambria" w:eastAsia="Trebuchet MS" w:hAnsi="Cambria" w:cs="Trebuchet MS"/>
          <w:spacing w:val="-1"/>
          <w:sz w:val="24"/>
          <w:szCs w:val="24"/>
          <w:lang w:val="ro-RO"/>
        </w:rPr>
        <w:t xml:space="preserve"> în tranșe de maximum 10% din valoarea eligibilă a proiectului, fără depășirea valorii totale eligibile a contractului de finanțare. Tranșa solicitată, împreună cu soldul nejustificat al </w:t>
      </w:r>
      <w:proofErr w:type="spellStart"/>
      <w:r w:rsidR="004274A4" w:rsidRPr="00F75EF7">
        <w:rPr>
          <w:rFonts w:ascii="Cambria" w:eastAsia="Trebuchet MS" w:hAnsi="Cambria" w:cs="Trebuchet MS"/>
          <w:spacing w:val="-1"/>
          <w:sz w:val="24"/>
          <w:szCs w:val="24"/>
          <w:lang w:val="ro-RO"/>
        </w:rPr>
        <w:t>prefinanțării</w:t>
      </w:r>
      <w:proofErr w:type="spellEnd"/>
      <w:r w:rsidR="004274A4" w:rsidRPr="00F75EF7">
        <w:rPr>
          <w:rFonts w:ascii="Cambria" w:eastAsia="Trebuchet MS" w:hAnsi="Cambria" w:cs="Trebuchet MS"/>
          <w:spacing w:val="-1"/>
          <w:sz w:val="24"/>
          <w:szCs w:val="24"/>
          <w:lang w:val="ro-RO"/>
        </w:rPr>
        <w:t>, prin cereri de rambursare, nu poate depăși procentul indicat anterior</w:t>
      </w:r>
      <w:r w:rsidRPr="00F75EF7">
        <w:rPr>
          <w:rFonts w:ascii="Cambria" w:eastAsia="Trebuchet MS" w:hAnsi="Cambria" w:cs="Trebuchet MS"/>
          <w:spacing w:val="-1"/>
          <w:sz w:val="24"/>
          <w:szCs w:val="24"/>
          <w:lang w:val="ro-RO"/>
        </w:rPr>
        <w:t>.</w:t>
      </w:r>
    </w:p>
    <w:p w14:paraId="303856BC" w14:textId="77777777" w:rsidR="000B4212" w:rsidRPr="001E06B8" w:rsidRDefault="000B4212" w:rsidP="002663DC">
      <w:pPr>
        <w:pStyle w:val="ListParagraph"/>
        <w:ind w:left="360"/>
        <w:jc w:val="both"/>
        <w:rPr>
          <w:lang w:val="ro-RO"/>
        </w:rPr>
      </w:pPr>
    </w:p>
    <w:p w14:paraId="79C38E38" w14:textId="53B8B39A" w:rsidR="0050286D" w:rsidRPr="001E06B8" w:rsidRDefault="000B4212" w:rsidP="0050286D">
      <w:pPr>
        <w:pStyle w:val="ListParagraph"/>
        <w:numPr>
          <w:ilvl w:val="0"/>
          <w:numId w:val="11"/>
        </w:numPr>
        <w:spacing w:line="244" w:lineRule="auto"/>
        <w:ind w:right="105"/>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 xml:space="preserve">Prin excepție de la prevederile alin.(1), Beneficiarilor/Liderilor de parteneriat/Partenerilor </w:t>
      </w:r>
      <w:r w:rsidR="00E11DEF">
        <w:rPr>
          <w:rFonts w:ascii="Cambria" w:eastAsia="Trebuchet MS" w:hAnsi="Cambria" w:cs="Trebuchet MS"/>
          <w:spacing w:val="-1"/>
          <w:sz w:val="24"/>
          <w:szCs w:val="24"/>
          <w:lang w:val="ro-RO"/>
        </w:rPr>
        <w:t>(dacă proiectele se implementează în parteneriat)</w:t>
      </w:r>
      <w:r w:rsidR="00E11DEF"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 xml:space="preserve">care primesc finanțare sub incidența ajutorului de stat/de </w:t>
      </w:r>
      <w:proofErr w:type="spellStart"/>
      <w:r w:rsidRPr="001E06B8">
        <w:rPr>
          <w:rFonts w:ascii="Cambria" w:eastAsia="Trebuchet MS" w:hAnsi="Cambria" w:cs="Trebuchet MS"/>
          <w:spacing w:val="-1"/>
          <w:sz w:val="24"/>
          <w:szCs w:val="24"/>
          <w:lang w:val="ro-RO"/>
        </w:rPr>
        <w:t>minimis</w:t>
      </w:r>
      <w:proofErr w:type="spellEnd"/>
      <w:r w:rsidR="00E11DEF">
        <w:rPr>
          <w:rFonts w:ascii="Cambria" w:eastAsia="Trebuchet MS" w:hAnsi="Cambria" w:cs="Trebuchet MS"/>
          <w:spacing w:val="-1"/>
          <w:sz w:val="24"/>
          <w:szCs w:val="24"/>
          <w:lang w:val="ro-RO"/>
        </w:rPr>
        <w:t xml:space="preserve"> (după caz)</w:t>
      </w:r>
      <w:r w:rsidR="00BC494D">
        <w:rPr>
          <w:rFonts w:ascii="Cambria" w:eastAsia="Trebuchet MS" w:hAnsi="Cambria" w:cs="Trebuchet MS"/>
          <w:spacing w:val="-1"/>
          <w:sz w:val="24"/>
          <w:szCs w:val="24"/>
          <w:lang w:val="ro-RO"/>
        </w:rPr>
        <w:t>,</w:t>
      </w:r>
      <w:r w:rsidRPr="001E06B8">
        <w:rPr>
          <w:rFonts w:ascii="Cambria" w:eastAsia="Trebuchet MS" w:hAnsi="Cambria" w:cs="Trebuchet MS"/>
          <w:spacing w:val="-1"/>
          <w:sz w:val="24"/>
          <w:szCs w:val="24"/>
          <w:lang w:val="ro-RO"/>
        </w:rPr>
        <w:t xml:space="preserve"> li se poate acorda </w:t>
      </w:r>
      <w:proofErr w:type="spellStart"/>
      <w:r w:rsidRPr="001E06B8">
        <w:rPr>
          <w:rFonts w:ascii="Cambria" w:eastAsia="Trebuchet MS" w:hAnsi="Cambria" w:cs="Trebuchet MS"/>
          <w:spacing w:val="-1"/>
          <w:sz w:val="24"/>
          <w:szCs w:val="24"/>
          <w:lang w:val="ro-RO"/>
        </w:rPr>
        <w:t>prefinanțare</w:t>
      </w:r>
      <w:proofErr w:type="spellEnd"/>
      <w:r w:rsidRPr="001E06B8">
        <w:rPr>
          <w:rFonts w:ascii="Cambria" w:eastAsia="Trebuchet MS" w:hAnsi="Cambria" w:cs="Trebuchet MS"/>
          <w:spacing w:val="-1"/>
          <w:sz w:val="24"/>
          <w:szCs w:val="24"/>
          <w:lang w:val="ro-RO"/>
        </w:rPr>
        <w:t xml:space="preserve"> în una sau mai multe tranșe de maximum 40% din valoarea totală a ajutorului, cu condiția constituirii unei garanții pentru suma aferentă </w:t>
      </w:r>
      <w:proofErr w:type="spellStart"/>
      <w:r w:rsidRPr="001E06B8">
        <w:rPr>
          <w:rFonts w:ascii="Cambria" w:eastAsia="Trebuchet MS" w:hAnsi="Cambria" w:cs="Trebuchet MS"/>
          <w:spacing w:val="-1"/>
          <w:sz w:val="24"/>
          <w:szCs w:val="24"/>
          <w:lang w:val="ro-RO"/>
        </w:rPr>
        <w:t>prefinanțării</w:t>
      </w:r>
      <w:proofErr w:type="spellEnd"/>
      <w:r w:rsidRPr="001E06B8">
        <w:rPr>
          <w:rFonts w:ascii="Cambria" w:eastAsia="Trebuchet MS" w:hAnsi="Cambria" w:cs="Trebuchet MS"/>
          <w:spacing w:val="-1"/>
          <w:sz w:val="24"/>
          <w:szCs w:val="24"/>
          <w:lang w:val="ro-RO"/>
        </w:rPr>
        <w:t xml:space="preserve"> solicitate prin depunerea unui instrument de garantare emis în condițiile legii de o societate bancară, de o instituție financiară nebancară sau de o societate de asigurări, cu </w:t>
      </w:r>
      <w:r w:rsidRPr="001E06B8">
        <w:rPr>
          <w:rFonts w:ascii="Cambria" w:eastAsia="Trebuchet MS" w:hAnsi="Cambria" w:cs="Trebuchet MS"/>
          <w:spacing w:val="-1"/>
          <w:sz w:val="24"/>
          <w:szCs w:val="24"/>
          <w:lang w:val="ro-RO"/>
        </w:rPr>
        <w:lastRenderedPageBreak/>
        <w:t xml:space="preserve">respectarea prevederilor art.91 alin.(5) </w:t>
      </w:r>
      <w:proofErr w:type="spellStart"/>
      <w:r w:rsidRPr="001E06B8">
        <w:rPr>
          <w:rFonts w:ascii="Cambria" w:eastAsia="Trebuchet MS" w:hAnsi="Cambria" w:cs="Trebuchet MS"/>
          <w:spacing w:val="-1"/>
          <w:sz w:val="24"/>
          <w:szCs w:val="24"/>
          <w:lang w:val="ro-RO"/>
        </w:rPr>
        <w:t>lit.c</w:t>
      </w:r>
      <w:proofErr w:type="spellEnd"/>
      <w:r w:rsidRPr="001E06B8">
        <w:rPr>
          <w:rFonts w:ascii="Cambria" w:eastAsia="Trebuchet MS" w:hAnsi="Cambria" w:cs="Trebuchet MS"/>
          <w:spacing w:val="-1"/>
          <w:sz w:val="24"/>
          <w:szCs w:val="24"/>
          <w:lang w:val="ro-RO"/>
        </w:rPr>
        <w:t>) din Regulamentul (UE) nr.</w:t>
      </w:r>
      <w:r w:rsidR="00DA7C15" w:rsidRPr="001E06B8">
        <w:rPr>
          <w:rFonts w:ascii="Cambria" w:eastAsia="Trebuchet MS" w:hAnsi="Cambria" w:cs="Trebuchet MS"/>
          <w:spacing w:val="-1"/>
          <w:sz w:val="24"/>
          <w:szCs w:val="24"/>
          <w:lang w:val="ro-RO"/>
        </w:rPr>
        <w:t xml:space="preserve"> 2021/</w:t>
      </w:r>
      <w:r w:rsidRPr="001E06B8">
        <w:rPr>
          <w:rFonts w:ascii="Cambria" w:eastAsia="Trebuchet MS" w:hAnsi="Cambria" w:cs="Trebuchet MS"/>
          <w:spacing w:val="-1"/>
          <w:sz w:val="24"/>
          <w:szCs w:val="24"/>
          <w:lang w:val="ro-RO"/>
        </w:rPr>
        <w:t xml:space="preserve">1060. Această garanție va fi depusă de fiecare partener în proiect, lider de parteneriat/partener, pentru tranșa de </w:t>
      </w:r>
      <w:proofErr w:type="spellStart"/>
      <w:r w:rsidRPr="001E06B8">
        <w:rPr>
          <w:rFonts w:ascii="Cambria" w:eastAsia="Trebuchet MS" w:hAnsi="Cambria" w:cs="Trebuchet MS"/>
          <w:spacing w:val="-1"/>
          <w:sz w:val="24"/>
          <w:szCs w:val="24"/>
          <w:lang w:val="ro-RO"/>
        </w:rPr>
        <w:t>prefinanțare</w:t>
      </w:r>
      <w:proofErr w:type="spellEnd"/>
      <w:r w:rsidRPr="001E06B8">
        <w:rPr>
          <w:rFonts w:ascii="Cambria" w:eastAsia="Trebuchet MS" w:hAnsi="Cambria" w:cs="Trebuchet MS"/>
          <w:spacing w:val="-1"/>
          <w:sz w:val="24"/>
          <w:szCs w:val="24"/>
          <w:lang w:val="ro-RO"/>
        </w:rPr>
        <w:t xml:space="preserve"> solicitată de acesta.</w:t>
      </w:r>
    </w:p>
    <w:p w14:paraId="62488214" w14:textId="528577DB" w:rsidR="0050286D" w:rsidRPr="001E06B8" w:rsidRDefault="000B4212" w:rsidP="0050286D">
      <w:pPr>
        <w:pStyle w:val="ListParagraph"/>
        <w:numPr>
          <w:ilvl w:val="0"/>
          <w:numId w:val="11"/>
        </w:numPr>
        <w:spacing w:line="244" w:lineRule="auto"/>
        <w:ind w:right="105"/>
        <w:jc w:val="both"/>
        <w:rPr>
          <w:rFonts w:ascii="Cambria" w:eastAsia="Trebuchet MS" w:hAnsi="Cambria" w:cs="Trebuchet MS"/>
          <w:spacing w:val="-1"/>
          <w:sz w:val="24"/>
          <w:szCs w:val="24"/>
          <w:lang w:val="ro-RO"/>
        </w:rPr>
      </w:pPr>
      <w:proofErr w:type="spellStart"/>
      <w:r w:rsidRPr="001E06B8">
        <w:rPr>
          <w:rFonts w:ascii="Cambria" w:eastAsia="Trebuchet MS" w:hAnsi="Cambria" w:cs="Trebuchet MS"/>
          <w:spacing w:val="-1"/>
          <w:sz w:val="24"/>
          <w:szCs w:val="24"/>
          <w:lang w:val="ro-RO"/>
        </w:rPr>
        <w:t>Prefinanțarea</w:t>
      </w:r>
      <w:proofErr w:type="spellEnd"/>
      <w:r w:rsidRPr="001E06B8">
        <w:rPr>
          <w:rFonts w:ascii="Cambria" w:eastAsia="Trebuchet MS" w:hAnsi="Cambria" w:cs="Trebuchet MS"/>
          <w:spacing w:val="-1"/>
          <w:sz w:val="24"/>
          <w:szCs w:val="24"/>
          <w:lang w:val="ro-RO"/>
        </w:rPr>
        <w:t xml:space="preserve"> solicitată conform alin.(1) și (2) de către un partener este proporțională cu sumele aferente activităților acelui partener din valoarea totală eligibilă a contractului de finanțare, respectiv cu ponderea ajutorului de stat/de </w:t>
      </w:r>
      <w:proofErr w:type="spellStart"/>
      <w:r w:rsidRPr="001E06B8">
        <w:rPr>
          <w:rFonts w:ascii="Cambria" w:eastAsia="Trebuchet MS" w:hAnsi="Cambria" w:cs="Trebuchet MS"/>
          <w:spacing w:val="-1"/>
          <w:sz w:val="24"/>
          <w:szCs w:val="24"/>
          <w:lang w:val="ro-RO"/>
        </w:rPr>
        <w:t>minimis</w:t>
      </w:r>
      <w:proofErr w:type="spellEnd"/>
      <w:r w:rsidRPr="001E06B8">
        <w:rPr>
          <w:rFonts w:ascii="Cambria" w:eastAsia="Trebuchet MS" w:hAnsi="Cambria" w:cs="Trebuchet MS"/>
          <w:spacing w:val="-1"/>
          <w:sz w:val="24"/>
          <w:szCs w:val="24"/>
          <w:lang w:val="ro-RO"/>
        </w:rPr>
        <w:t xml:space="preserve"> </w:t>
      </w:r>
      <w:r w:rsidR="00991D2C">
        <w:rPr>
          <w:rFonts w:ascii="Cambria" w:eastAsia="Trebuchet MS" w:hAnsi="Cambria" w:cs="Trebuchet MS"/>
          <w:spacing w:val="-1"/>
          <w:sz w:val="24"/>
          <w:szCs w:val="24"/>
          <w:lang w:val="ro-RO"/>
        </w:rPr>
        <w:t xml:space="preserve">(după caz) </w:t>
      </w:r>
      <w:r w:rsidRPr="001E06B8">
        <w:rPr>
          <w:rFonts w:ascii="Cambria" w:eastAsia="Trebuchet MS" w:hAnsi="Cambria" w:cs="Trebuchet MS"/>
          <w:spacing w:val="-1"/>
          <w:sz w:val="24"/>
          <w:szCs w:val="24"/>
          <w:lang w:val="ro-RO"/>
        </w:rPr>
        <w:t>acordat acelui partener din valoarea totală a ajutorului</w:t>
      </w:r>
      <w:r w:rsidR="00AB3878">
        <w:rPr>
          <w:rFonts w:ascii="Cambria" w:eastAsia="Trebuchet MS" w:hAnsi="Cambria" w:cs="Trebuchet MS"/>
          <w:spacing w:val="-1"/>
          <w:sz w:val="24"/>
          <w:szCs w:val="24"/>
          <w:lang w:val="ro-RO"/>
        </w:rPr>
        <w:t xml:space="preserve"> (dacă proiectele se implementează în parteneriat)</w:t>
      </w:r>
      <w:r w:rsidRPr="001E06B8">
        <w:rPr>
          <w:rFonts w:ascii="Cambria" w:eastAsia="Trebuchet MS" w:hAnsi="Cambria" w:cs="Trebuchet MS"/>
          <w:spacing w:val="-1"/>
          <w:sz w:val="24"/>
          <w:szCs w:val="24"/>
          <w:lang w:val="ro-RO"/>
        </w:rPr>
        <w:t>.</w:t>
      </w:r>
    </w:p>
    <w:p w14:paraId="470227A0" w14:textId="43BDC557" w:rsidR="000B4212" w:rsidRPr="001E06B8" w:rsidRDefault="000B4212" w:rsidP="0050286D">
      <w:pPr>
        <w:pStyle w:val="ListParagraph"/>
        <w:numPr>
          <w:ilvl w:val="0"/>
          <w:numId w:val="11"/>
        </w:numPr>
        <w:spacing w:line="244" w:lineRule="auto"/>
        <w:ind w:right="105"/>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Pentru proiectele implementate în parteneriat, cheltuielile rambursabile  se virează  în conturile liderilor de parteneriat/partenerilor care le-au efectuat</w:t>
      </w:r>
      <w:r w:rsidR="002663DC" w:rsidRPr="001E06B8">
        <w:rPr>
          <w:rFonts w:ascii="Cambria" w:eastAsia="Trebuchet MS" w:hAnsi="Cambria" w:cs="Trebuchet MS"/>
          <w:spacing w:val="-1"/>
          <w:sz w:val="24"/>
          <w:szCs w:val="24"/>
          <w:lang w:val="ro-RO"/>
        </w:rPr>
        <w:t>,</w:t>
      </w:r>
      <w:r w:rsidRPr="001E06B8">
        <w:rPr>
          <w:rFonts w:ascii="Cambria" w:eastAsia="Trebuchet MS" w:hAnsi="Cambria" w:cs="Trebuchet MS"/>
          <w:spacing w:val="-1"/>
          <w:sz w:val="24"/>
          <w:szCs w:val="24"/>
          <w:lang w:val="ro-RO"/>
        </w:rPr>
        <w:t xml:space="preserve"> indicate în contractul sau în cererea de rambursare, deschise în sistemul Trezoreriei Statului sau la instituții de credit, în funcție de opțiunea acestora.</w:t>
      </w:r>
    </w:p>
    <w:p w14:paraId="35B4F48E" w14:textId="77777777" w:rsidR="00602615" w:rsidRPr="001E06B8" w:rsidRDefault="00602615" w:rsidP="00A55E8F">
      <w:pPr>
        <w:pStyle w:val="ListParagraph"/>
        <w:ind w:left="360"/>
        <w:jc w:val="both"/>
        <w:rPr>
          <w:lang w:val="ro-RO"/>
        </w:rPr>
      </w:pPr>
    </w:p>
    <w:p w14:paraId="56D69A69" w14:textId="77777777" w:rsidR="004E0AE4" w:rsidRPr="001E06B8" w:rsidRDefault="004E0AE4" w:rsidP="004E0AE4">
      <w:pPr>
        <w:ind w:right="-20"/>
        <w:jc w:val="both"/>
        <w:rPr>
          <w:rFonts w:ascii="Cambria" w:eastAsia="Trebuchet MS" w:hAnsi="Cambria" w:cs="Trebuchet MS"/>
          <w:spacing w:val="-1"/>
          <w:sz w:val="24"/>
          <w:szCs w:val="24"/>
          <w:lang w:val="ro-RO"/>
        </w:rPr>
      </w:pPr>
    </w:p>
    <w:p w14:paraId="7546EDED" w14:textId="23DC55DC" w:rsidR="004E0AE4" w:rsidRPr="001E06B8" w:rsidRDefault="004E0AE4" w:rsidP="004E0AE4">
      <w:pPr>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Transferu</w:t>
      </w:r>
      <w:r w:rsidRPr="001E06B8">
        <w:rPr>
          <w:rFonts w:ascii="Cambria" w:eastAsia="Trebuchet MS" w:hAnsi="Cambria" w:cs="Trebuchet MS"/>
          <w:sz w:val="24"/>
          <w:szCs w:val="24"/>
          <w:lang w:val="ro-RO"/>
        </w:rPr>
        <w:t>l</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pentru</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acordare</w:t>
      </w:r>
      <w:r w:rsidRPr="001E06B8">
        <w:rPr>
          <w:rFonts w:ascii="Cambria" w:eastAsia="Trebuchet MS" w:hAnsi="Cambria" w:cs="Trebuchet MS"/>
          <w:sz w:val="24"/>
          <w:szCs w:val="24"/>
          <w:lang w:val="ro-RO"/>
        </w:rPr>
        <w:t>a</w:t>
      </w:r>
      <w:r w:rsidRPr="001E06B8">
        <w:rPr>
          <w:rFonts w:ascii="Cambria" w:eastAsia="Trebuchet MS" w:hAnsi="Cambria" w:cs="Trebuchet MS"/>
          <w:spacing w:val="41"/>
          <w:sz w:val="24"/>
          <w:szCs w:val="24"/>
          <w:lang w:val="ro-RO"/>
        </w:rPr>
        <w:t xml:space="preserve"> </w:t>
      </w:r>
      <w:proofErr w:type="spellStart"/>
      <w:r w:rsidRPr="001E06B8">
        <w:rPr>
          <w:rFonts w:ascii="Cambria" w:eastAsia="Trebuchet MS" w:hAnsi="Cambria" w:cs="Trebuchet MS"/>
          <w:sz w:val="24"/>
          <w:szCs w:val="24"/>
          <w:lang w:val="ro-RO"/>
        </w:rPr>
        <w:t>prefina</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țării</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dac</w:t>
      </w:r>
      <w:r w:rsidRPr="001E06B8">
        <w:rPr>
          <w:rFonts w:ascii="Cambria" w:eastAsia="Trebuchet MS" w:hAnsi="Cambria" w:cs="Trebuchet MS"/>
          <w:sz w:val="24"/>
          <w:szCs w:val="24"/>
          <w:lang w:val="ro-RO"/>
        </w:rPr>
        <w:t>ă</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este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cazul,</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efectu</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w w:val="103"/>
          <w:sz w:val="24"/>
          <w:szCs w:val="24"/>
          <w:lang w:val="ro-RO"/>
        </w:rPr>
        <w:t xml:space="preserve">lei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următoarele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w w:val="103"/>
          <w:sz w:val="24"/>
          <w:szCs w:val="24"/>
          <w:lang w:val="ro-RO"/>
        </w:rPr>
        <w:t>conturi:</w:t>
      </w:r>
    </w:p>
    <w:p w14:paraId="553777C9" w14:textId="77777777" w:rsidR="001D5364" w:rsidRPr="001E06B8" w:rsidRDefault="001D5364" w:rsidP="004E0AE4">
      <w:pPr>
        <w:ind w:right="-20"/>
        <w:jc w:val="both"/>
        <w:rPr>
          <w:rFonts w:ascii="Cambria" w:eastAsia="Trebuchet MS" w:hAnsi="Cambria" w:cs="Trebuchet MS"/>
          <w:w w:val="103"/>
          <w:sz w:val="24"/>
          <w:szCs w:val="24"/>
          <w:lang w:val="ro-RO"/>
        </w:rPr>
      </w:pPr>
    </w:p>
    <w:p w14:paraId="24321423" w14:textId="77777777" w:rsidR="004E0AE4" w:rsidRPr="001E06B8" w:rsidRDefault="004E0AE4" w:rsidP="004E0AE4">
      <w:pPr>
        <w:spacing w:line="247" w:lineRule="auto"/>
        <w:ind w:right="70"/>
        <w:rPr>
          <w:rFonts w:ascii="Cambria" w:eastAsia="Trebuchet MS" w:hAnsi="Cambria" w:cs="Trebuchet MS"/>
          <w:spacing w:val="35"/>
          <w:sz w:val="24"/>
          <w:szCs w:val="24"/>
          <w:lang w:val="ro-RO"/>
        </w:rPr>
      </w:pPr>
      <w:r w:rsidRPr="001E06B8">
        <w:rPr>
          <w:rFonts w:ascii="Cambria" w:eastAsia="Trebuchet MS" w:hAnsi="Cambria" w:cs="Trebuchet MS"/>
          <w:sz w:val="24"/>
          <w:szCs w:val="24"/>
          <w:lang w:val="ro-RO"/>
        </w:rPr>
        <w:t>Cont</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pentru</w:t>
      </w:r>
      <w:r w:rsidRPr="001E06B8">
        <w:rPr>
          <w:rFonts w:ascii="Cambria" w:eastAsia="Trebuchet MS" w:hAnsi="Cambria" w:cs="Trebuchet MS"/>
          <w:spacing w:val="20"/>
          <w:sz w:val="24"/>
          <w:szCs w:val="24"/>
          <w:lang w:val="ro-RO"/>
        </w:rPr>
        <w:t xml:space="preserve"> </w:t>
      </w:r>
      <w:proofErr w:type="spellStart"/>
      <w:r w:rsidRPr="001E06B8">
        <w:rPr>
          <w:rFonts w:ascii="Cambria" w:eastAsia="Trebuchet MS" w:hAnsi="Cambria" w:cs="Trebuchet MS"/>
          <w:sz w:val="24"/>
          <w:szCs w:val="24"/>
          <w:lang w:val="ro-RO"/>
        </w:rPr>
        <w:t>prefina</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țare</w:t>
      </w:r>
      <w:proofErr w:type="spellEnd"/>
      <w:r w:rsidRPr="001E06B8">
        <w:rPr>
          <w:rFonts w:ascii="Cambria" w:eastAsia="Trebuchet MS" w:hAnsi="Cambria" w:cs="Trebuchet MS"/>
          <w:spacing w:val="35"/>
          <w:sz w:val="24"/>
          <w:szCs w:val="24"/>
          <w:lang w:val="ro-RO"/>
        </w:rPr>
        <w:t xml:space="preserve"> </w:t>
      </w:r>
    </w:p>
    <w:p w14:paraId="34A85D37" w14:textId="77777777" w:rsidR="004E0AE4" w:rsidRPr="001E06B8" w:rsidRDefault="004E0AE4" w:rsidP="004E0AE4">
      <w:pPr>
        <w:spacing w:line="247" w:lineRule="auto"/>
        <w:ind w:right="70"/>
        <w:rPr>
          <w:rFonts w:ascii="Cambria" w:eastAsia="Trebuchet MS" w:hAnsi="Cambria" w:cs="Trebuchet MS"/>
          <w:spacing w:val="36"/>
          <w:sz w:val="24"/>
          <w:szCs w:val="24"/>
          <w:lang w:val="ro-RO"/>
        </w:rPr>
      </w:pPr>
      <w:r w:rsidRPr="001E06B8">
        <w:rPr>
          <w:rFonts w:ascii="Cambria" w:eastAsia="Trebuchet MS" w:hAnsi="Cambria" w:cs="Trebuchet MS"/>
          <w:w w:val="103"/>
          <w:sz w:val="24"/>
          <w:szCs w:val="24"/>
          <w:lang w:val="ro-RO"/>
        </w:rPr>
        <w:t>Cod</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 xml:space="preserve">IBAN:   </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w:t>
      </w:r>
      <w:r w:rsidRPr="001E06B8">
        <w:rPr>
          <w:rFonts w:ascii="Cambria" w:eastAsia="Trebuchet MS" w:hAnsi="Cambria" w:cs="Trebuchet MS"/>
          <w:spacing w:val="36"/>
          <w:sz w:val="24"/>
          <w:szCs w:val="24"/>
          <w:lang w:val="ro-RO"/>
        </w:rPr>
        <w:t xml:space="preserve"> </w:t>
      </w:r>
    </w:p>
    <w:p w14:paraId="16EFEA5C" w14:textId="44A62363" w:rsidR="004E0AE4" w:rsidRPr="001E06B8" w:rsidRDefault="004E0AE4" w:rsidP="004E0AE4">
      <w:pPr>
        <w:spacing w:line="247" w:lineRule="auto"/>
        <w:ind w:right="70"/>
        <w:rPr>
          <w:rFonts w:ascii="Cambria" w:eastAsia="Trebuchet MS" w:hAnsi="Cambria" w:cs="Trebuchet MS"/>
          <w:sz w:val="24"/>
          <w:szCs w:val="24"/>
          <w:lang w:val="ro-RO"/>
        </w:rPr>
      </w:pP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tula</w:t>
      </w:r>
      <w:r w:rsidRPr="001E06B8">
        <w:rPr>
          <w:rFonts w:ascii="Cambria" w:eastAsia="Trebuchet MS" w:hAnsi="Cambria" w:cs="Trebuchet MS"/>
          <w:sz w:val="24"/>
          <w:szCs w:val="24"/>
          <w:lang w:val="ro-RO"/>
        </w:rPr>
        <w:t>r</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cont</w:t>
      </w:r>
      <w:r w:rsidRPr="001E06B8">
        <w:rPr>
          <w:rFonts w:ascii="Cambria" w:eastAsia="Trebuchet MS" w:hAnsi="Cambria" w:cs="Trebuchet MS"/>
          <w:sz w:val="24"/>
          <w:szCs w:val="24"/>
          <w:lang w:val="ro-RO"/>
        </w:rPr>
        <w:t>:</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w w:val="103"/>
          <w:sz w:val="24"/>
          <w:szCs w:val="24"/>
          <w:lang w:val="ro-RO"/>
        </w:rPr>
        <w:t>………………………….</w:t>
      </w:r>
    </w:p>
    <w:p w14:paraId="0CFE9082" w14:textId="2B6A13AC" w:rsidR="004E0AE4" w:rsidRPr="001E06B8" w:rsidRDefault="004E0AE4" w:rsidP="004E0AE4">
      <w:pPr>
        <w:ind w:right="2359"/>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Trezoreriei/Băncii</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Comerciale: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w w:val="103"/>
          <w:sz w:val="24"/>
          <w:szCs w:val="24"/>
          <w:lang w:val="ro-RO"/>
        </w:rPr>
        <w:t>………………</w:t>
      </w:r>
    </w:p>
    <w:p w14:paraId="6CF9B80D" w14:textId="43A4F5B1" w:rsidR="001D5364" w:rsidRPr="001E06B8" w:rsidRDefault="001D5364" w:rsidP="004E0AE4">
      <w:pPr>
        <w:pStyle w:val="ListParagraph"/>
        <w:ind w:left="0" w:right="-20"/>
        <w:jc w:val="both"/>
        <w:rPr>
          <w:rFonts w:ascii="Cambria" w:eastAsia="Trebuchet MS" w:hAnsi="Cambria" w:cs="Trebuchet MS"/>
          <w:w w:val="103"/>
          <w:sz w:val="24"/>
          <w:szCs w:val="24"/>
          <w:lang w:val="ro-RO"/>
        </w:rPr>
      </w:pPr>
    </w:p>
    <w:p w14:paraId="00A3B827" w14:textId="77777777" w:rsidR="004E0AE4" w:rsidRPr="001E06B8" w:rsidRDefault="004E0AE4" w:rsidP="004E0AE4">
      <w:pPr>
        <w:spacing w:line="247" w:lineRule="auto"/>
        <w:ind w:right="105"/>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proiecte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implementat</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parteneriat</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transferu</w:t>
      </w:r>
      <w:r w:rsidRPr="001E06B8">
        <w:rPr>
          <w:rFonts w:ascii="Cambria" w:eastAsia="Trebuchet MS" w:hAnsi="Cambria" w:cs="Trebuchet MS"/>
          <w:sz w:val="24"/>
          <w:szCs w:val="24"/>
          <w:lang w:val="ro-RO"/>
        </w:rPr>
        <w:t>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fondurilo</w:t>
      </w:r>
      <w:r w:rsidRPr="001E06B8">
        <w:rPr>
          <w:rFonts w:ascii="Cambria" w:eastAsia="Trebuchet MS" w:hAnsi="Cambria" w:cs="Trebuchet MS"/>
          <w:sz w:val="24"/>
          <w:szCs w:val="24"/>
          <w:lang w:val="ro-RO"/>
        </w:rPr>
        <w:t>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va</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face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w w:val="103"/>
          <w:sz w:val="24"/>
          <w:szCs w:val="24"/>
          <w:lang w:val="ro-RO"/>
        </w:rPr>
        <w:t>u</w:t>
      </w:r>
      <w:r w:rsidRPr="001E06B8">
        <w:rPr>
          <w:rFonts w:ascii="Cambria" w:eastAsia="Trebuchet MS" w:hAnsi="Cambria" w:cs="Trebuchet MS"/>
          <w:w w:val="103"/>
          <w:sz w:val="24"/>
          <w:szCs w:val="24"/>
          <w:lang w:val="ro-RO"/>
        </w:rPr>
        <w:t xml:space="preserve">rmătoarele </w:t>
      </w:r>
      <w:r w:rsidRPr="001E06B8">
        <w:rPr>
          <w:rFonts w:ascii="Cambria" w:eastAsia="Trebuchet MS" w:hAnsi="Cambria" w:cs="Trebuchet MS"/>
          <w:sz w:val="24"/>
          <w:szCs w:val="24"/>
          <w:lang w:val="ro-RO"/>
        </w:rPr>
        <w:t>conturi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deschise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pe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numele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Liderului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w w:val="103"/>
          <w:sz w:val="24"/>
          <w:szCs w:val="24"/>
          <w:lang w:val="ro-RO"/>
        </w:rPr>
        <w:t>Partenerului:</w:t>
      </w:r>
    </w:p>
    <w:p w14:paraId="2A725E98" w14:textId="77777777" w:rsidR="004E0AE4" w:rsidRPr="001E06B8" w:rsidRDefault="004E0AE4" w:rsidP="004E0AE4">
      <w:pPr>
        <w:pStyle w:val="ListParagraph"/>
        <w:ind w:left="0" w:right="-20"/>
        <w:jc w:val="both"/>
        <w:rPr>
          <w:rFonts w:ascii="Cambria" w:eastAsia="Trebuchet MS" w:hAnsi="Cambria" w:cs="Trebuchet MS"/>
          <w:w w:val="103"/>
          <w:sz w:val="24"/>
          <w:szCs w:val="24"/>
          <w:lang w:val="ro-RO"/>
        </w:rPr>
      </w:pPr>
    </w:p>
    <w:p w14:paraId="15308347" w14:textId="77777777"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Cont pentru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w:t>
      </w:r>
    </w:p>
    <w:p w14:paraId="0C3D2A00" w14:textId="1D269DC3"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Cod IBAN:</w:t>
      </w:r>
    </w:p>
    <w:p w14:paraId="2180EC90"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Titular cont:</w:t>
      </w:r>
    </w:p>
    <w:p w14:paraId="6A000A61"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Denumire/adresa Trezoreriei/Băncii Comerciale:</w:t>
      </w:r>
    </w:p>
    <w:p w14:paraId="1E9B22AD" w14:textId="77777777" w:rsidR="004E0AE4" w:rsidRPr="001E06B8" w:rsidRDefault="004E0AE4" w:rsidP="004E0AE4">
      <w:pPr>
        <w:pStyle w:val="ListParagraph"/>
        <w:ind w:left="0" w:right="-20"/>
        <w:jc w:val="both"/>
        <w:rPr>
          <w:rFonts w:ascii="Cambria" w:eastAsia="Trebuchet MS" w:hAnsi="Cambria" w:cs="Trebuchet MS"/>
          <w:w w:val="103"/>
          <w:sz w:val="24"/>
          <w:szCs w:val="24"/>
          <w:lang w:val="ro-RO"/>
        </w:rPr>
      </w:pPr>
    </w:p>
    <w:p w14:paraId="408E0EDB"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Cont pentru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(Partener 1)</w:t>
      </w:r>
    </w:p>
    <w:p w14:paraId="3E02BA28" w14:textId="4653DEE7"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cod IBAN: </w:t>
      </w:r>
    </w:p>
    <w:p w14:paraId="24DCB064" w14:textId="09AC5B63"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Titular cont:</w:t>
      </w:r>
    </w:p>
    <w:p w14:paraId="4167B515"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Denumire/adresa Trezoreriei/Băncii Comerciale:</w:t>
      </w:r>
    </w:p>
    <w:p w14:paraId="5200AEF7" w14:textId="77777777" w:rsidR="00336234" w:rsidRPr="001E06B8" w:rsidRDefault="00336234" w:rsidP="004E0AE4">
      <w:pPr>
        <w:pStyle w:val="ListParagraph"/>
        <w:ind w:left="0" w:right="-20"/>
        <w:jc w:val="both"/>
        <w:rPr>
          <w:rFonts w:ascii="Cambria" w:eastAsia="Trebuchet MS" w:hAnsi="Cambria" w:cs="Trebuchet MS"/>
          <w:w w:val="103"/>
          <w:sz w:val="24"/>
          <w:szCs w:val="24"/>
          <w:lang w:val="ro-RO"/>
        </w:rPr>
      </w:pPr>
    </w:p>
    <w:p w14:paraId="47FB9490"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Cont pentru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(Partener n)</w:t>
      </w:r>
    </w:p>
    <w:p w14:paraId="499A7A55" w14:textId="77777777"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cod IBAN: </w:t>
      </w:r>
    </w:p>
    <w:p w14:paraId="197F4436" w14:textId="343AAA0D"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Titular cont:</w:t>
      </w:r>
    </w:p>
    <w:p w14:paraId="3AE29D38" w14:textId="267FED45" w:rsidR="000B4212"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Denumire/adresa Trezoreriei/Băncii Comerciale:</w:t>
      </w:r>
    </w:p>
    <w:p w14:paraId="14BE2F75" w14:textId="77777777" w:rsidR="00DE1049" w:rsidRPr="001E06B8" w:rsidRDefault="00DE1049" w:rsidP="004E0AE4">
      <w:pPr>
        <w:pStyle w:val="ListParagraph"/>
        <w:ind w:left="0" w:right="-20"/>
        <w:rPr>
          <w:rFonts w:ascii="Cambria" w:eastAsia="Trebuchet MS" w:hAnsi="Cambria" w:cs="Trebuchet MS"/>
          <w:w w:val="103"/>
          <w:sz w:val="24"/>
          <w:szCs w:val="24"/>
          <w:lang w:val="ro-RO"/>
        </w:rPr>
      </w:pPr>
    </w:p>
    <w:p w14:paraId="103BDFC7" w14:textId="0A557841"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/OI efectuează  verificarea  cererii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în termenul și condițiile prevăzute de legislația în vigoare, iar, după efectuarea verificărilor, virează beneficiarului/liderului de parteneriat/partenerilor</w:t>
      </w:r>
      <w:r w:rsidR="00947C5B">
        <w:rPr>
          <w:rFonts w:ascii="Cambria" w:eastAsia="Trebuchet MS" w:hAnsi="Cambria" w:cs="Trebuchet MS"/>
          <w:w w:val="103"/>
          <w:sz w:val="24"/>
          <w:szCs w:val="24"/>
          <w:lang w:val="ro-RO"/>
        </w:rPr>
        <w:t xml:space="preserve"> </w:t>
      </w:r>
      <w:r w:rsidR="00947C5B">
        <w:rPr>
          <w:rFonts w:ascii="Cambria" w:eastAsia="Trebuchet MS" w:hAnsi="Cambria" w:cs="Trebuchet MS"/>
          <w:spacing w:val="-1"/>
          <w:sz w:val="24"/>
          <w:szCs w:val="24"/>
          <w:lang w:val="ro-RO"/>
        </w:rPr>
        <w:t>(dacă proiectele se implementează în parteneriat)</w:t>
      </w:r>
      <w:r w:rsidR="00947C5B"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 sumele </w:t>
      </w:r>
      <w:r w:rsidR="0068773A" w:rsidRPr="001E06B8">
        <w:rPr>
          <w:rFonts w:ascii="Cambria" w:eastAsia="Trebuchet MS" w:hAnsi="Cambria" w:cs="Trebuchet MS"/>
          <w:w w:val="103"/>
          <w:sz w:val="24"/>
          <w:szCs w:val="24"/>
          <w:lang w:val="ro-RO"/>
        </w:rPr>
        <w:t xml:space="preserve"> autorizate la plată</w:t>
      </w:r>
      <w:r w:rsidRPr="001E06B8">
        <w:rPr>
          <w:rFonts w:ascii="Cambria" w:eastAsia="Trebuchet MS" w:hAnsi="Cambria" w:cs="Trebuchet MS"/>
          <w:w w:val="103"/>
          <w:sz w:val="24"/>
          <w:szCs w:val="24"/>
          <w:lang w:val="ro-RO"/>
        </w:rPr>
        <w:t>, în termen de 3 zile din momentul de la care dispune de resurse în conturile sale.</w:t>
      </w:r>
    </w:p>
    <w:p w14:paraId="08EA0EE9" w14:textId="29EC10A0"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Tranșele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se acordă cu deducerea sumelor nejustificate din tranșa anterior acordată, cu excepția primei tranșe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acordate conform alin. (</w:t>
      </w:r>
      <w:r w:rsidR="0040375B" w:rsidRPr="001E06B8">
        <w:rPr>
          <w:rFonts w:ascii="Cambria" w:eastAsia="Trebuchet MS" w:hAnsi="Cambria" w:cs="Trebuchet MS"/>
          <w:w w:val="103"/>
          <w:sz w:val="24"/>
          <w:szCs w:val="24"/>
          <w:lang w:val="ro-RO"/>
        </w:rPr>
        <w:t>1</w:t>
      </w:r>
      <w:r w:rsidRPr="001E06B8">
        <w:rPr>
          <w:rFonts w:ascii="Cambria" w:eastAsia="Trebuchet MS" w:hAnsi="Cambria" w:cs="Trebuchet MS"/>
          <w:w w:val="103"/>
          <w:sz w:val="24"/>
          <w:szCs w:val="24"/>
          <w:lang w:val="ro-RO"/>
        </w:rPr>
        <w:t>)</w:t>
      </w:r>
    </w:p>
    <w:p w14:paraId="70C22059" w14:textId="4DE57FCA"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Beneficiarul/Liderul de parteneriat</w:t>
      </w:r>
      <w:r w:rsidR="00811A57">
        <w:rPr>
          <w:rFonts w:ascii="Cambria" w:eastAsia="Trebuchet MS" w:hAnsi="Cambria" w:cs="Trebuchet MS"/>
          <w:w w:val="103"/>
          <w:sz w:val="24"/>
          <w:szCs w:val="24"/>
          <w:lang w:val="ro-RO"/>
        </w:rPr>
        <w:t xml:space="preserve"> </w:t>
      </w:r>
      <w:r w:rsidR="00811A57">
        <w:rPr>
          <w:rFonts w:ascii="Cambria" w:eastAsia="Trebuchet MS" w:hAnsi="Cambria" w:cs="Trebuchet MS"/>
          <w:spacing w:val="-1"/>
          <w:sz w:val="24"/>
          <w:szCs w:val="24"/>
          <w:lang w:val="ro-RO"/>
        </w:rPr>
        <w:t>(dacă proiectele se implementează în parteneriat)</w:t>
      </w:r>
      <w:r w:rsidR="00811A57"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 are obligația depunerii unei/unor cereri de rambursare care să cuprindă cheltuielile </w:t>
      </w:r>
      <w:r w:rsidRPr="001E06B8">
        <w:rPr>
          <w:rFonts w:ascii="Cambria" w:eastAsia="Trebuchet MS" w:hAnsi="Cambria" w:cs="Trebuchet MS"/>
          <w:w w:val="103"/>
          <w:sz w:val="24"/>
          <w:szCs w:val="24"/>
          <w:lang w:val="ro-RO"/>
        </w:rPr>
        <w:lastRenderedPageBreak/>
        <w:t xml:space="preserve">efectuate din tranșa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acordată, în condițiile prevăzute de OUG  nr.</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133/2021</w:t>
      </w:r>
      <w:r w:rsidR="0040375B" w:rsidRPr="001E06B8">
        <w:rPr>
          <w:rFonts w:ascii="Cambria" w:eastAsia="Trebuchet MS" w:hAnsi="Cambria" w:cs="Trebuchet MS"/>
          <w:w w:val="103"/>
          <w:sz w:val="24"/>
          <w:szCs w:val="24"/>
          <w:lang w:val="ro-RO"/>
        </w:rPr>
        <w:t xml:space="preserve"> cu modificările și completările ulterioare</w:t>
      </w:r>
      <w:r w:rsidRPr="001E06B8">
        <w:rPr>
          <w:rFonts w:ascii="Cambria" w:eastAsia="Trebuchet MS" w:hAnsi="Cambria" w:cs="Trebuchet MS"/>
          <w:w w:val="103"/>
          <w:sz w:val="24"/>
          <w:szCs w:val="24"/>
          <w:lang w:val="ro-RO"/>
        </w:rPr>
        <w:t>.</w:t>
      </w:r>
    </w:p>
    <w:p w14:paraId="290146AC" w14:textId="06F0FB46"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proiectelor implementate în parteneriat, pentru care cererea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a inclus sume aferente activităților unuia sau mai multor parteneri, liderul de parteneriat poate solicita acordarea unei noi tranșe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care să cuprindă sume destinate exclusiv realizării activităților liderului de parteneriat/partenerului/partenerilor dacă au fost deja depuse una sau mai multe cereri de rambursare în conformitate prevederile OUG nr.</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133/2021 cu modificările și completările ulterioare</w:t>
      </w:r>
      <w:r w:rsidRPr="001E06B8">
        <w:rPr>
          <w:rFonts w:ascii="Trebuchet MS" w:eastAsia="Trebuchet MS" w:hAnsi="Trebuchet MS" w:cs="Arial"/>
          <w:w w:val="103"/>
          <w:lang w:val="ro-RO"/>
        </w:rPr>
        <w:t>.</w:t>
      </w:r>
    </w:p>
    <w:p w14:paraId="7B40B4D2" w14:textId="24873600"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Beneficiarul /Liderul de Parteneriat/Partenerii </w:t>
      </w:r>
      <w:r w:rsidR="00B7303C">
        <w:rPr>
          <w:rFonts w:ascii="Cambria" w:eastAsia="Trebuchet MS" w:hAnsi="Cambria" w:cs="Trebuchet MS"/>
          <w:spacing w:val="-1"/>
          <w:sz w:val="24"/>
          <w:szCs w:val="24"/>
          <w:lang w:val="ro-RO"/>
        </w:rPr>
        <w:t>(dacă proiectele se implementează în parteneriat)</w:t>
      </w:r>
      <w:r w:rsidR="00B7303C"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are/au obligația de a restitui, în conformitate cu prevederile legale în vigoare, integral/parțial </w:t>
      </w:r>
      <w:proofErr w:type="spellStart"/>
      <w:r w:rsidRPr="001E06B8">
        <w:rPr>
          <w:rFonts w:ascii="Cambria" w:eastAsia="Trebuchet MS" w:hAnsi="Cambria" w:cs="Trebuchet MS"/>
          <w:w w:val="103"/>
          <w:sz w:val="24"/>
          <w:szCs w:val="24"/>
          <w:lang w:val="ro-RO"/>
        </w:rPr>
        <w:t>prefinanțarea</w:t>
      </w:r>
      <w:proofErr w:type="spellEnd"/>
      <w:r w:rsidRPr="001E06B8">
        <w:rPr>
          <w:rFonts w:ascii="Cambria" w:eastAsia="Trebuchet MS" w:hAnsi="Cambria" w:cs="Trebuchet MS"/>
          <w:w w:val="103"/>
          <w:sz w:val="24"/>
          <w:szCs w:val="24"/>
          <w:lang w:val="ro-RO"/>
        </w:rPr>
        <w:t xml:space="preserve"> nejustificată prin cereri de rambursare.</w:t>
      </w:r>
      <w:r w:rsidR="0040375B" w:rsidRPr="001E06B8">
        <w:rPr>
          <w:rFonts w:ascii="Cambria" w:eastAsia="Trebuchet MS" w:hAnsi="Cambria" w:cs="Trebuchet MS"/>
          <w:w w:val="103"/>
          <w:sz w:val="24"/>
          <w:szCs w:val="24"/>
          <w:lang w:val="ro-RO"/>
        </w:rPr>
        <w:t xml:space="preserve"> </w:t>
      </w:r>
    </w:p>
    <w:p w14:paraId="202557B2" w14:textId="57FB4E27" w:rsidR="0040375B" w:rsidRPr="001E06B8" w:rsidRDefault="0040375B" w:rsidP="001E06B8">
      <w:pPr>
        <w:pStyle w:val="ListParagraph"/>
        <w:ind w:left="36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Beneficiarii/liderii de parteneriat/ partenerii </w:t>
      </w:r>
      <w:r w:rsidR="00320F97">
        <w:rPr>
          <w:rFonts w:ascii="Cambria" w:eastAsia="Trebuchet MS" w:hAnsi="Cambria" w:cs="Trebuchet MS"/>
          <w:spacing w:val="-1"/>
          <w:sz w:val="24"/>
          <w:szCs w:val="24"/>
          <w:lang w:val="ro-RO"/>
        </w:rPr>
        <w:t>(dacă proiectele se implementează în parteneriat)</w:t>
      </w:r>
      <w:r w:rsidR="00320F97"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vor fi </w:t>
      </w:r>
      <w:proofErr w:type="spellStart"/>
      <w:r w:rsidRPr="001E06B8">
        <w:rPr>
          <w:rFonts w:ascii="Cambria" w:eastAsia="Trebuchet MS" w:hAnsi="Cambria" w:cs="Trebuchet MS"/>
          <w:w w:val="103"/>
          <w:sz w:val="24"/>
          <w:szCs w:val="24"/>
          <w:lang w:val="ro-RO"/>
        </w:rPr>
        <w:t>notificati</w:t>
      </w:r>
      <w:proofErr w:type="spellEnd"/>
      <w:r w:rsidRPr="001E06B8">
        <w:rPr>
          <w:rFonts w:ascii="Cambria" w:eastAsia="Trebuchet MS" w:hAnsi="Cambria" w:cs="Trebuchet MS"/>
          <w:w w:val="103"/>
          <w:sz w:val="24"/>
          <w:szCs w:val="24"/>
          <w:lang w:val="ro-RO"/>
        </w:rPr>
        <w:t xml:space="preserve"> de </w:t>
      </w:r>
      <w:proofErr w:type="spellStart"/>
      <w:r w:rsidRPr="001E06B8">
        <w:rPr>
          <w:rFonts w:ascii="Cambria" w:eastAsia="Trebuchet MS" w:hAnsi="Cambria" w:cs="Trebuchet MS"/>
          <w:w w:val="103"/>
          <w:sz w:val="24"/>
          <w:szCs w:val="24"/>
          <w:lang w:val="ro-RO"/>
        </w:rPr>
        <w:t>catre</w:t>
      </w:r>
      <w:proofErr w:type="spellEnd"/>
      <w:r w:rsidRPr="001E06B8">
        <w:rPr>
          <w:rFonts w:ascii="Cambria" w:eastAsia="Trebuchet MS" w:hAnsi="Cambria" w:cs="Trebuchet MS"/>
          <w:w w:val="103"/>
          <w:sz w:val="24"/>
          <w:szCs w:val="24"/>
          <w:lang w:val="ro-RO"/>
        </w:rPr>
        <w:t xml:space="preserve"> AMPIDS/OI cu privire la restituirea sumelor din </w:t>
      </w:r>
      <w:proofErr w:type="spellStart"/>
      <w:r w:rsidRPr="001E06B8">
        <w:rPr>
          <w:rFonts w:ascii="Cambria" w:eastAsia="Trebuchet MS" w:hAnsi="Cambria" w:cs="Trebuchet MS"/>
          <w:w w:val="103"/>
          <w:sz w:val="24"/>
          <w:szCs w:val="24"/>
          <w:lang w:val="ro-RO"/>
        </w:rPr>
        <w:t>prefinantare</w:t>
      </w:r>
      <w:proofErr w:type="spellEnd"/>
      <w:r w:rsidRPr="001E06B8">
        <w:rPr>
          <w:rFonts w:ascii="Cambria" w:eastAsia="Trebuchet MS" w:hAnsi="Cambria" w:cs="Trebuchet MS"/>
          <w:w w:val="103"/>
          <w:sz w:val="24"/>
          <w:szCs w:val="24"/>
          <w:lang w:val="ro-RO"/>
        </w:rPr>
        <w:t xml:space="preserve"> care nu sunt justificate prin cereri de rambursare.</w:t>
      </w:r>
    </w:p>
    <w:p w14:paraId="6C6D35F3" w14:textId="06AF83CC" w:rsidR="0040375B"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în care beneficiarii/liderii de parteneriat/partenerii </w:t>
      </w:r>
      <w:r w:rsidR="00351A92">
        <w:rPr>
          <w:rFonts w:ascii="Cambria" w:eastAsia="Trebuchet MS" w:hAnsi="Cambria" w:cs="Trebuchet MS"/>
          <w:spacing w:val="-1"/>
          <w:sz w:val="24"/>
          <w:szCs w:val="24"/>
          <w:lang w:val="ro-RO"/>
        </w:rPr>
        <w:t>(dacă proiectele se implementează în parteneriat)</w:t>
      </w:r>
      <w:r w:rsidR="00351A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nu restituie 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in termen de 15 zile de la data comunicării notificării, sumele calculate în aplicarea prevederilor alin.</w:t>
      </w:r>
      <w:r w:rsidR="00C84D07" w:rsidRPr="001E06B8">
        <w:rPr>
          <w:rFonts w:ascii="Cambria" w:eastAsia="Trebuchet MS" w:hAnsi="Cambria" w:cs="Trebuchet MS"/>
          <w:w w:val="103"/>
          <w:sz w:val="24"/>
          <w:szCs w:val="24"/>
          <w:lang w:val="ro-RO"/>
        </w:rPr>
        <w:t xml:space="preserve"> (9)</w:t>
      </w:r>
      <w:r w:rsidR="0040375B" w:rsidRPr="001E06B8">
        <w:rPr>
          <w:rFonts w:ascii="Cambria" w:eastAsia="Trebuchet MS" w:hAnsi="Cambria" w:cs="Trebuchet MS"/>
          <w:w w:val="103"/>
          <w:sz w:val="24"/>
          <w:szCs w:val="24"/>
          <w:lang w:val="ro-RO"/>
        </w:rPr>
        <w:t>,</w:t>
      </w:r>
      <w:r w:rsidRPr="001E06B8">
        <w:rPr>
          <w:rFonts w:ascii="Cambria" w:eastAsia="Trebuchet MS" w:hAnsi="Cambria" w:cs="Trebuchet MS"/>
          <w:w w:val="103"/>
          <w:sz w:val="24"/>
          <w:szCs w:val="24"/>
          <w:lang w:val="ro-RO"/>
        </w:rPr>
        <w:t xml:space="preserve"> </w:t>
      </w:r>
      <w:r w:rsidR="0037200D" w:rsidRPr="001E06B8">
        <w:rPr>
          <w:rFonts w:ascii="Cambria" w:eastAsia="Trebuchet MS" w:hAnsi="Cambria" w:cs="Trebuchet MS"/>
          <w:w w:val="103"/>
          <w:sz w:val="24"/>
          <w:szCs w:val="24"/>
          <w:lang w:val="ro-RO"/>
        </w:rPr>
        <w:t xml:space="preserve"> AM</w:t>
      </w:r>
      <w:r w:rsidR="00694B6B" w:rsidRPr="001E06B8">
        <w:rPr>
          <w:rFonts w:ascii="Cambria" w:eastAsia="Trebuchet MS" w:hAnsi="Cambria" w:cs="Trebuchet MS"/>
          <w:w w:val="103"/>
          <w:sz w:val="24"/>
          <w:szCs w:val="24"/>
          <w:lang w:val="ro-RO"/>
        </w:rPr>
        <w:t>PIDS</w:t>
      </w:r>
      <w:r w:rsidR="0037200D" w:rsidRPr="001E06B8">
        <w:rPr>
          <w:rFonts w:ascii="Cambria" w:eastAsia="Trebuchet MS" w:hAnsi="Cambria" w:cs="Trebuchet MS"/>
          <w:w w:val="103"/>
          <w:sz w:val="24"/>
          <w:szCs w:val="24"/>
          <w:lang w:val="ro-RO"/>
        </w:rPr>
        <w:t xml:space="preserve"> emite</w:t>
      </w:r>
      <w:r w:rsidRPr="001E06B8">
        <w:rPr>
          <w:rFonts w:ascii="Cambria" w:eastAsia="Trebuchet MS" w:hAnsi="Cambria" w:cs="Trebuchet MS"/>
          <w:w w:val="103"/>
          <w:sz w:val="24"/>
          <w:szCs w:val="24"/>
          <w:lang w:val="ro-RO"/>
        </w:rPr>
        <w:t xml:space="preserve"> </w:t>
      </w:r>
      <w:r w:rsidR="0037200D" w:rsidRPr="001E06B8">
        <w:rPr>
          <w:rFonts w:ascii="Cambria" w:eastAsia="Trebuchet MS" w:hAnsi="Cambria" w:cs="Trebuchet MS"/>
          <w:w w:val="103"/>
          <w:sz w:val="24"/>
          <w:szCs w:val="24"/>
          <w:lang w:val="ro-RO"/>
        </w:rPr>
        <w:t xml:space="preserve"> decizia</w:t>
      </w:r>
      <w:r w:rsidRPr="001E06B8">
        <w:rPr>
          <w:rFonts w:ascii="Cambria" w:eastAsia="Trebuchet MS" w:hAnsi="Cambria" w:cs="Trebuchet MS"/>
          <w:w w:val="103"/>
          <w:sz w:val="24"/>
          <w:szCs w:val="24"/>
          <w:lang w:val="ro-RO"/>
        </w:rPr>
        <w:t xml:space="preserve"> de recuperare a </w:t>
      </w:r>
      <w:proofErr w:type="spellStart"/>
      <w:r w:rsidRPr="001E06B8">
        <w:rPr>
          <w:rFonts w:ascii="Cambria" w:eastAsia="Trebuchet MS" w:hAnsi="Cambria" w:cs="Trebuchet MS"/>
          <w:w w:val="103"/>
          <w:sz w:val="24"/>
          <w:szCs w:val="24"/>
          <w:lang w:val="ro-RO"/>
        </w:rPr>
        <w:t>prefinanțării</w:t>
      </w:r>
      <w:proofErr w:type="spellEnd"/>
      <w:r w:rsidRPr="001E06B8">
        <w:rPr>
          <w:rFonts w:ascii="Cambria" w:eastAsia="Trebuchet MS" w:hAnsi="Cambria" w:cs="Trebuchet MS"/>
          <w:w w:val="103"/>
          <w:sz w:val="24"/>
          <w:szCs w:val="24"/>
          <w:lang w:val="ro-RO"/>
        </w:rPr>
        <w:t xml:space="preserve"> pe numele beneficiarilor/liderilor de parteneriat/partenerilor, după caz, prin care se individualizează sumele de restituit exprimate în moneda națională. Decizia </w:t>
      </w:r>
      <w:r w:rsidR="00BC494D" w:rsidRPr="00760F6E">
        <w:rPr>
          <w:rFonts w:ascii="Cambria" w:eastAsia="Trebuchet MS" w:hAnsi="Cambria" w:cs="Trebuchet MS"/>
          <w:w w:val="103"/>
          <w:sz w:val="24"/>
          <w:szCs w:val="24"/>
          <w:lang w:val="ro-RO"/>
        </w:rPr>
        <w:t xml:space="preserve">de recuperare a </w:t>
      </w:r>
      <w:proofErr w:type="spellStart"/>
      <w:r w:rsidR="00BC494D" w:rsidRPr="00760F6E">
        <w:rPr>
          <w:rFonts w:ascii="Cambria" w:eastAsia="Trebuchet MS" w:hAnsi="Cambria" w:cs="Trebuchet MS"/>
          <w:w w:val="103"/>
          <w:sz w:val="24"/>
          <w:szCs w:val="24"/>
          <w:lang w:val="ro-RO"/>
        </w:rPr>
        <w:t>prefinanțării</w:t>
      </w:r>
      <w:proofErr w:type="spellEnd"/>
      <w:r w:rsidR="00BC494D" w:rsidRPr="00760F6E">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constituie titlu de creanță emis în condițiile legii și cuprinde elementele care se regăsesc la art.</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46 alin.(2) din Legea nr.</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 xml:space="preserve">207/2015 privind Codul de procedură fiscală, cu modificările și completările ulterioare. </w:t>
      </w:r>
    </w:p>
    <w:p w14:paraId="5543E325" w14:textId="5B56A557" w:rsidR="00253793" w:rsidRPr="001E06B8" w:rsidRDefault="002663DC" w:rsidP="001E06B8">
      <w:pPr>
        <w:pStyle w:val="ListParagraph"/>
        <w:ind w:left="36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titlul de creanță se indică și contul în care beneficiarul/liderul de parteneriat/partenerul </w:t>
      </w:r>
      <w:r w:rsidR="00351A92">
        <w:rPr>
          <w:rFonts w:ascii="Cambria" w:eastAsia="Trebuchet MS" w:hAnsi="Cambria" w:cs="Trebuchet MS"/>
          <w:spacing w:val="-1"/>
          <w:sz w:val="24"/>
          <w:szCs w:val="24"/>
          <w:lang w:val="ro-RO"/>
        </w:rPr>
        <w:t>(dacă proiectele se implementează în parteneriat)</w:t>
      </w:r>
      <w:r w:rsidR="00351A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trebuie să efectueze plata.</w:t>
      </w:r>
    </w:p>
    <w:p w14:paraId="65CC50FC" w14:textId="798C7B1D"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Decizia de recuperare a </w:t>
      </w:r>
      <w:proofErr w:type="spellStart"/>
      <w:r w:rsidRPr="001E06B8">
        <w:rPr>
          <w:rFonts w:ascii="Cambria" w:eastAsia="Trebuchet MS" w:hAnsi="Cambria" w:cs="Trebuchet MS"/>
          <w:w w:val="103"/>
          <w:sz w:val="24"/>
          <w:szCs w:val="24"/>
          <w:lang w:val="ro-RO"/>
        </w:rPr>
        <w:t>prefinanțării</w:t>
      </w:r>
      <w:proofErr w:type="spellEnd"/>
      <w:r w:rsidRPr="001E06B8">
        <w:rPr>
          <w:rFonts w:ascii="Cambria" w:eastAsia="Trebuchet MS" w:hAnsi="Cambria" w:cs="Trebuchet MS"/>
          <w:w w:val="103"/>
          <w:sz w:val="24"/>
          <w:szCs w:val="24"/>
          <w:lang w:val="ro-RO"/>
        </w:rPr>
        <w:t>, va fi comunicată</w:t>
      </w:r>
      <w:r w:rsidR="0040375B" w:rsidRPr="001E06B8">
        <w:rPr>
          <w:rFonts w:ascii="Cambria" w:eastAsia="Trebuchet MS" w:hAnsi="Cambria" w:cs="Trebuchet MS"/>
          <w:w w:val="103"/>
          <w:sz w:val="24"/>
          <w:szCs w:val="24"/>
          <w:lang w:val="ro-RO"/>
        </w:rPr>
        <w:t xml:space="preserve"> debitorului, în conformitate cu prevederile  art. 20 alin. (3) din OUG nr. 133/2021 si poate fi contestată de către debitor, în conformitate cu prevederile  art. 20 alin. (4) si (5) din OUG nr. 133/2021</w:t>
      </w:r>
      <w:r w:rsidR="0037200D" w:rsidRPr="001E06B8">
        <w:rPr>
          <w:rFonts w:ascii="Cambria" w:eastAsia="Trebuchet MS" w:hAnsi="Cambria" w:cs="Trebuchet MS"/>
          <w:w w:val="103"/>
          <w:sz w:val="24"/>
          <w:szCs w:val="24"/>
          <w:lang w:val="ro-RO"/>
        </w:rPr>
        <w:t>.</w:t>
      </w:r>
    </w:p>
    <w:p w14:paraId="59CFD649" w14:textId="328D17BC"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în care beneficiarii/liderii de parteneriat/partenerii</w:t>
      </w:r>
      <w:r w:rsidR="00903B93">
        <w:rPr>
          <w:rFonts w:ascii="Cambria" w:eastAsia="Trebuchet MS" w:hAnsi="Cambria" w:cs="Trebuchet MS"/>
          <w:w w:val="103"/>
          <w:sz w:val="24"/>
          <w:szCs w:val="24"/>
          <w:lang w:val="ro-RO"/>
        </w:rPr>
        <w:t xml:space="preserve"> </w:t>
      </w:r>
      <w:r w:rsidR="00903B93">
        <w:rPr>
          <w:rFonts w:ascii="Cambria" w:eastAsia="Trebuchet MS" w:hAnsi="Cambria" w:cs="Trebuchet MS"/>
          <w:spacing w:val="-1"/>
          <w:sz w:val="24"/>
          <w:szCs w:val="24"/>
          <w:lang w:val="ro-RO"/>
        </w:rPr>
        <w:t>(dacă proiectele se implementează în parteneriat)</w:t>
      </w:r>
      <w:r w:rsidR="00903B93"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 nu achită debitul stabilit din decizia de recuperare a </w:t>
      </w:r>
      <w:proofErr w:type="spellStart"/>
      <w:r w:rsidRPr="001E06B8">
        <w:rPr>
          <w:rFonts w:ascii="Cambria" w:eastAsia="Trebuchet MS" w:hAnsi="Cambria" w:cs="Trebuchet MS"/>
          <w:w w:val="103"/>
          <w:sz w:val="24"/>
          <w:szCs w:val="24"/>
          <w:lang w:val="ro-RO"/>
        </w:rPr>
        <w:t>prefinanțării</w:t>
      </w:r>
      <w:proofErr w:type="spellEnd"/>
      <w:r w:rsidR="009C5CF9" w:rsidRPr="001E06B8">
        <w:rPr>
          <w:rFonts w:ascii="Cambria" w:eastAsia="Trebuchet MS" w:hAnsi="Cambria" w:cs="Trebuchet MS"/>
          <w:w w:val="103"/>
          <w:sz w:val="24"/>
          <w:szCs w:val="24"/>
          <w:lang w:val="ro-RO"/>
        </w:rPr>
        <w:t xml:space="preserve"> î</w:t>
      </w:r>
      <w:r w:rsidRPr="001E06B8">
        <w:rPr>
          <w:rFonts w:ascii="Cambria" w:eastAsia="Trebuchet MS" w:hAnsi="Cambria" w:cs="Trebuchet MS"/>
          <w:w w:val="103"/>
          <w:sz w:val="24"/>
          <w:szCs w:val="24"/>
          <w:lang w:val="ro-RO"/>
        </w:rPr>
        <w:t xml:space="preserve">n termen de 30 de zile de la comunicarea acesteia, </w:t>
      </w:r>
      <w:r w:rsidR="0040375B" w:rsidRPr="001E06B8">
        <w:rPr>
          <w:rFonts w:ascii="Cambria" w:eastAsia="Trebuchet MS" w:hAnsi="Cambria" w:cs="Trebuchet MS"/>
          <w:w w:val="103"/>
          <w:sz w:val="24"/>
          <w:szCs w:val="24"/>
          <w:lang w:val="ro-RO"/>
        </w:rPr>
        <w:t xml:space="preserve">Decizia de recuperare a </w:t>
      </w:r>
      <w:proofErr w:type="spellStart"/>
      <w:r w:rsidR="0040375B" w:rsidRPr="001E06B8">
        <w:rPr>
          <w:rFonts w:ascii="Cambria" w:eastAsia="Trebuchet MS" w:hAnsi="Cambria" w:cs="Trebuchet MS"/>
          <w:w w:val="103"/>
          <w:sz w:val="24"/>
          <w:szCs w:val="24"/>
          <w:lang w:val="ro-RO"/>
        </w:rPr>
        <w:t>prefinanțării</w:t>
      </w:r>
      <w:proofErr w:type="spellEnd"/>
      <w:r w:rsidR="0040375B" w:rsidRPr="001E06B8">
        <w:rPr>
          <w:rFonts w:ascii="Cambria" w:eastAsia="Trebuchet MS" w:hAnsi="Cambria" w:cs="Trebuchet MS"/>
          <w:w w:val="103"/>
          <w:sz w:val="24"/>
          <w:szCs w:val="24"/>
          <w:lang w:val="ro-RO"/>
        </w:rPr>
        <w:t xml:space="preserve"> devine titlu executoriu</w:t>
      </w:r>
      <w:r w:rsidRPr="001E06B8">
        <w:rPr>
          <w:rFonts w:ascii="Cambria" w:eastAsia="Trebuchet MS" w:hAnsi="Cambria" w:cs="Trebuchet MS"/>
          <w:w w:val="103"/>
          <w:sz w:val="24"/>
          <w:szCs w:val="24"/>
          <w:lang w:val="ro-RO"/>
        </w:rPr>
        <w:t>.</w:t>
      </w:r>
    </w:p>
    <w:p w14:paraId="0E55B348" w14:textId="7B92410F" w:rsidR="00253793" w:rsidRPr="001E06B8" w:rsidRDefault="0040375B"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Pentru neachitarea la termen a </w:t>
      </w:r>
      <w:proofErr w:type="spellStart"/>
      <w:r w:rsidRPr="001E06B8">
        <w:rPr>
          <w:rFonts w:ascii="Cambria" w:eastAsia="Trebuchet MS" w:hAnsi="Cambria" w:cs="Trebuchet MS"/>
          <w:w w:val="103"/>
          <w:sz w:val="24"/>
          <w:szCs w:val="24"/>
          <w:lang w:val="ro-RO"/>
        </w:rPr>
        <w:t>obligaţiilor</w:t>
      </w:r>
      <w:proofErr w:type="spellEnd"/>
      <w:r w:rsidRPr="001E06B8">
        <w:rPr>
          <w:rFonts w:ascii="Cambria" w:eastAsia="Trebuchet MS" w:hAnsi="Cambria" w:cs="Trebuchet MS"/>
          <w:w w:val="103"/>
          <w:sz w:val="24"/>
          <w:szCs w:val="24"/>
          <w:lang w:val="ro-RO"/>
        </w:rPr>
        <w:t xml:space="preserve"> stabilite prin titlul de </w:t>
      </w:r>
      <w:proofErr w:type="spellStart"/>
      <w:r w:rsidRPr="001E06B8">
        <w:rPr>
          <w:rFonts w:ascii="Cambria" w:eastAsia="Trebuchet MS" w:hAnsi="Cambria" w:cs="Trebuchet MS"/>
          <w:w w:val="103"/>
          <w:sz w:val="24"/>
          <w:szCs w:val="24"/>
          <w:lang w:val="ro-RO"/>
        </w:rPr>
        <w:t>creanţă</w:t>
      </w:r>
      <w:proofErr w:type="spellEnd"/>
      <w:r w:rsidRPr="001E06B8">
        <w:rPr>
          <w:rFonts w:ascii="Cambria" w:eastAsia="Trebuchet MS" w:hAnsi="Cambria" w:cs="Trebuchet MS"/>
          <w:w w:val="103"/>
          <w:sz w:val="24"/>
          <w:szCs w:val="24"/>
          <w:lang w:val="ro-RO"/>
        </w:rPr>
        <w:t>, beneficiarul/liderul de parteneriat/partenerul</w:t>
      </w:r>
      <w:r w:rsidR="00903B93">
        <w:rPr>
          <w:rFonts w:ascii="Cambria" w:eastAsia="Trebuchet MS" w:hAnsi="Cambria" w:cs="Trebuchet MS"/>
          <w:w w:val="103"/>
          <w:sz w:val="24"/>
          <w:szCs w:val="24"/>
          <w:lang w:val="ro-RO"/>
        </w:rPr>
        <w:t xml:space="preserve"> </w:t>
      </w:r>
      <w:r w:rsidR="00903B93">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datoreaza</w:t>
      </w:r>
      <w:proofErr w:type="spellEnd"/>
      <w:r w:rsidRPr="001E06B8">
        <w:rPr>
          <w:rFonts w:ascii="Cambria" w:eastAsia="Trebuchet MS" w:hAnsi="Cambria" w:cs="Trebuchet MS"/>
          <w:w w:val="103"/>
          <w:sz w:val="24"/>
          <w:szCs w:val="24"/>
          <w:lang w:val="ro-RO"/>
        </w:rPr>
        <w:t xml:space="preserve"> o dobândă, care se calculează prin aplicarea ratei dobânzii datorate la soldul rămas de plată din suma stabilita in titlul de </w:t>
      </w:r>
      <w:proofErr w:type="spellStart"/>
      <w:r w:rsidRPr="001E06B8">
        <w:rPr>
          <w:rFonts w:ascii="Cambria" w:eastAsia="Trebuchet MS" w:hAnsi="Cambria" w:cs="Trebuchet MS"/>
          <w:w w:val="103"/>
          <w:sz w:val="24"/>
          <w:szCs w:val="24"/>
          <w:lang w:val="ro-RO"/>
        </w:rPr>
        <w:t>creanta</w:t>
      </w:r>
      <w:proofErr w:type="spellEnd"/>
      <w:r w:rsidRPr="001E06B8">
        <w:rPr>
          <w:rFonts w:ascii="Cambria" w:eastAsia="Trebuchet MS" w:hAnsi="Cambria" w:cs="Trebuchet MS"/>
          <w:w w:val="103"/>
          <w:sz w:val="24"/>
          <w:szCs w:val="24"/>
          <w:lang w:val="ro-RO"/>
        </w:rPr>
        <w:t xml:space="preserve">, din prima zi de după expirarea termenului de plată si până la data stingerii creanței. </w:t>
      </w:r>
    </w:p>
    <w:p w14:paraId="62854B2D" w14:textId="31CABD4A" w:rsidR="0040375B" w:rsidRPr="001E06B8" w:rsidRDefault="0040375B" w:rsidP="001E06B8">
      <w:pPr>
        <w:pStyle w:val="ListParagraph"/>
        <w:ind w:left="36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In vederea încasării de la debitor a dobânzii datorate, AMPIDS/OI emite decizia de stabilire a dobânzii, care constituie titlu de </w:t>
      </w:r>
      <w:proofErr w:type="spellStart"/>
      <w:r w:rsidRPr="001E06B8">
        <w:rPr>
          <w:rFonts w:ascii="Cambria" w:eastAsia="Trebuchet MS" w:hAnsi="Cambria" w:cs="Trebuchet MS"/>
          <w:w w:val="103"/>
          <w:sz w:val="24"/>
          <w:szCs w:val="24"/>
          <w:lang w:val="ro-RO"/>
        </w:rPr>
        <w:t>creanţă</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se comunică debitorului. </w:t>
      </w:r>
      <w:proofErr w:type="spellStart"/>
      <w:r w:rsidRPr="001E06B8">
        <w:rPr>
          <w:rFonts w:ascii="Cambria" w:eastAsia="Trebuchet MS" w:hAnsi="Cambria" w:cs="Trebuchet MS"/>
          <w:w w:val="103"/>
          <w:sz w:val="24"/>
          <w:szCs w:val="24"/>
          <w:lang w:val="ro-RO"/>
        </w:rPr>
        <w:t>Dispoziţiile</w:t>
      </w:r>
      <w:proofErr w:type="spellEnd"/>
      <w:r w:rsidRPr="001E06B8">
        <w:rPr>
          <w:rFonts w:ascii="Cambria" w:eastAsia="Trebuchet MS" w:hAnsi="Cambria" w:cs="Trebuchet MS"/>
          <w:w w:val="103"/>
          <w:sz w:val="24"/>
          <w:szCs w:val="24"/>
          <w:lang w:val="ro-RO"/>
        </w:rPr>
        <w:t xml:space="preserve"> alin. (11) si (12) sunt aplicabile în mod corespunzător.</w:t>
      </w:r>
    </w:p>
    <w:p w14:paraId="45C35164" w14:textId="7145B3D3"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nerecuperării sumelor datorate din decizia de recuperare a </w:t>
      </w:r>
      <w:proofErr w:type="spellStart"/>
      <w:r w:rsidRPr="001E06B8">
        <w:rPr>
          <w:rFonts w:ascii="Cambria" w:eastAsia="Trebuchet MS" w:hAnsi="Cambria" w:cs="Trebuchet MS"/>
          <w:w w:val="103"/>
          <w:sz w:val="24"/>
          <w:szCs w:val="24"/>
          <w:lang w:val="ro-RO"/>
        </w:rPr>
        <w:t>prefinanțării</w:t>
      </w:r>
      <w:proofErr w:type="spellEnd"/>
      <w:r w:rsidRPr="001E06B8">
        <w:rPr>
          <w:rFonts w:ascii="Cambria" w:eastAsia="Trebuchet MS" w:hAnsi="Cambria" w:cs="Trebuchet MS"/>
          <w:w w:val="103"/>
          <w:sz w:val="24"/>
          <w:szCs w:val="24"/>
          <w:lang w:val="ro-RO"/>
        </w:rPr>
        <w:t>/ din decizia de stabilire a dobânzii, la expirarea termenului de 30 de zile de la data comunicării, AM</w:t>
      </w:r>
      <w:r w:rsidR="00694B6B" w:rsidRPr="001E06B8">
        <w:rPr>
          <w:rFonts w:ascii="Cambria" w:eastAsia="Trebuchet MS" w:hAnsi="Cambria" w:cs="Trebuchet MS"/>
          <w:w w:val="103"/>
          <w:sz w:val="24"/>
          <w:szCs w:val="24"/>
          <w:lang w:val="ro-RO"/>
        </w:rPr>
        <w:t>POIDS</w:t>
      </w:r>
      <w:r w:rsidRPr="001E06B8">
        <w:rPr>
          <w:rFonts w:ascii="Cambria" w:eastAsia="Trebuchet MS" w:hAnsi="Cambria" w:cs="Trebuchet MS"/>
          <w:w w:val="103"/>
          <w:sz w:val="24"/>
          <w:szCs w:val="24"/>
          <w:lang w:val="ro-RO"/>
        </w:rPr>
        <w:t xml:space="preserve"> comunică titlurile executorii împreună cu dovada comunicării acestora organelor fiscale competente din subordinea </w:t>
      </w:r>
      <w:proofErr w:type="spellStart"/>
      <w:r w:rsidRPr="001E06B8">
        <w:rPr>
          <w:rFonts w:ascii="Cambria" w:eastAsia="Trebuchet MS" w:hAnsi="Cambria" w:cs="Trebuchet MS"/>
          <w:w w:val="103"/>
          <w:sz w:val="24"/>
          <w:szCs w:val="24"/>
          <w:lang w:val="ro-RO"/>
        </w:rPr>
        <w:t>Agenţiei</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Naţionale</w:t>
      </w:r>
      <w:proofErr w:type="spellEnd"/>
      <w:r w:rsidRPr="001E06B8">
        <w:rPr>
          <w:rFonts w:ascii="Cambria" w:eastAsia="Trebuchet MS" w:hAnsi="Cambria" w:cs="Trebuchet MS"/>
          <w:w w:val="103"/>
          <w:sz w:val="24"/>
          <w:szCs w:val="24"/>
          <w:lang w:val="ro-RO"/>
        </w:rPr>
        <w:t xml:space="preserve"> de Administrare Fiscală, în vederea recuperării sumelor individualizate prin acestea potrivit prevederilor Legii nr. 207/2015 privind Codul de procedură fiscală, cu modificările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completările ulterioare.</w:t>
      </w:r>
    </w:p>
    <w:p w14:paraId="7EB1C4D8" w14:textId="78703829" w:rsidR="00253793" w:rsidRPr="001E06B8" w:rsidRDefault="00EB1EDE"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lastRenderedPageBreak/>
        <w:t xml:space="preserve">În cazul în care sumele care trebuie restituite reprezintă contravaloarea ajutorului </w:t>
      </w:r>
      <w:r w:rsidR="00C4037F">
        <w:rPr>
          <w:rFonts w:ascii="Cambria" w:eastAsia="Trebuchet MS" w:hAnsi="Cambria" w:cs="Trebuchet MS"/>
          <w:w w:val="103"/>
          <w:sz w:val="24"/>
          <w:szCs w:val="24"/>
          <w:lang w:val="ro-RO"/>
        </w:rPr>
        <w:t xml:space="preserve">de stat/ de </w:t>
      </w:r>
      <w:proofErr w:type="spellStart"/>
      <w:r w:rsidR="00C4037F">
        <w:rPr>
          <w:rFonts w:ascii="Cambria" w:eastAsia="Trebuchet MS" w:hAnsi="Cambria" w:cs="Trebuchet MS"/>
          <w:w w:val="103"/>
          <w:sz w:val="24"/>
          <w:szCs w:val="24"/>
          <w:lang w:val="ro-RO"/>
        </w:rPr>
        <w:t>minimis</w:t>
      </w:r>
      <w:proofErr w:type="spellEnd"/>
      <w:r w:rsidR="00C4037F">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primit de beneficiari/lideri de parteneriat/parteneri</w:t>
      </w:r>
      <w:r w:rsidR="0014046C">
        <w:rPr>
          <w:rFonts w:ascii="Cambria" w:eastAsia="Trebuchet MS" w:hAnsi="Cambria" w:cs="Trebuchet MS"/>
          <w:w w:val="103"/>
          <w:sz w:val="24"/>
          <w:szCs w:val="24"/>
          <w:lang w:val="ro-RO"/>
        </w:rPr>
        <w:t xml:space="preserve"> </w:t>
      </w:r>
      <w:r w:rsidR="0014046C">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w w:val="103"/>
          <w:sz w:val="24"/>
          <w:szCs w:val="24"/>
          <w:lang w:val="ro-RO"/>
        </w:rPr>
        <w:t xml:space="preserve">, recuperarea acestora trebuie să respecte prevederile OUG a Guvernului nr. 77/2014 privind procedurile </w:t>
      </w:r>
      <w:proofErr w:type="spellStart"/>
      <w:r w:rsidRPr="001E06B8">
        <w:rPr>
          <w:rFonts w:ascii="Cambria" w:eastAsia="Trebuchet MS" w:hAnsi="Cambria" w:cs="Trebuchet MS"/>
          <w:w w:val="103"/>
          <w:sz w:val="24"/>
          <w:szCs w:val="24"/>
          <w:lang w:val="ro-RO"/>
        </w:rPr>
        <w:t>naţionale</w:t>
      </w:r>
      <w:proofErr w:type="spellEnd"/>
      <w:r w:rsidRPr="001E06B8">
        <w:rPr>
          <w:rFonts w:ascii="Cambria" w:eastAsia="Trebuchet MS" w:hAnsi="Cambria" w:cs="Trebuchet MS"/>
          <w:w w:val="103"/>
          <w:sz w:val="24"/>
          <w:szCs w:val="24"/>
          <w:lang w:val="ro-RO"/>
        </w:rPr>
        <w:t xml:space="preserve"> în domeniul ajutorului de stat, precum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pentru modificarea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completarea Legii </w:t>
      </w:r>
      <w:proofErr w:type="spellStart"/>
      <w:r w:rsidRPr="001E06B8">
        <w:rPr>
          <w:rFonts w:ascii="Cambria" w:eastAsia="Trebuchet MS" w:hAnsi="Cambria" w:cs="Trebuchet MS"/>
          <w:w w:val="103"/>
          <w:sz w:val="24"/>
          <w:szCs w:val="24"/>
          <w:lang w:val="ro-RO"/>
        </w:rPr>
        <w:t>concurenţei</w:t>
      </w:r>
      <w:proofErr w:type="spellEnd"/>
      <w:r w:rsidRPr="001E06B8">
        <w:rPr>
          <w:rFonts w:ascii="Cambria" w:eastAsia="Trebuchet MS" w:hAnsi="Cambria" w:cs="Trebuchet MS"/>
          <w:w w:val="103"/>
          <w:sz w:val="24"/>
          <w:szCs w:val="24"/>
          <w:lang w:val="ro-RO"/>
        </w:rPr>
        <w:t xml:space="preserve"> nr. 21/1996, cu modificările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completările ulterioare.</w:t>
      </w:r>
    </w:p>
    <w:p w14:paraId="09826E62" w14:textId="4F1737C3" w:rsidR="00253793" w:rsidRPr="001E06B8" w:rsidRDefault="00EB1EDE"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Pentru     a     putea     beneficia     de     </w:t>
      </w:r>
      <w:proofErr w:type="spellStart"/>
      <w:r w:rsidRPr="001E06B8">
        <w:rPr>
          <w:rFonts w:ascii="Cambria" w:eastAsia="Trebuchet MS" w:hAnsi="Cambria" w:cs="Trebuchet MS"/>
          <w:w w:val="103"/>
          <w:sz w:val="24"/>
          <w:szCs w:val="24"/>
          <w:lang w:val="ro-RO"/>
        </w:rPr>
        <w:t>prefinanţare</w:t>
      </w:r>
      <w:proofErr w:type="spellEnd"/>
      <w:r w:rsidRPr="001E06B8">
        <w:rPr>
          <w:rFonts w:ascii="Cambria" w:eastAsia="Trebuchet MS" w:hAnsi="Cambria" w:cs="Trebuchet MS"/>
          <w:w w:val="103"/>
          <w:sz w:val="24"/>
          <w:szCs w:val="24"/>
          <w:lang w:val="ro-RO"/>
        </w:rPr>
        <w:t>,      beneficiarul</w:t>
      </w:r>
      <w:r w:rsidR="008269E4">
        <w:rPr>
          <w:rFonts w:ascii="Cambria" w:eastAsia="Trebuchet MS" w:hAnsi="Cambria" w:cs="Trebuchet MS"/>
          <w:w w:val="103"/>
          <w:sz w:val="24"/>
          <w:szCs w:val="24"/>
          <w:lang w:val="ro-RO"/>
        </w:rPr>
        <w:t xml:space="preserve">/partenerul </w:t>
      </w:r>
      <w:r w:rsidR="008269E4">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w w:val="103"/>
          <w:sz w:val="24"/>
          <w:szCs w:val="24"/>
          <w:lang w:val="ro-RO"/>
        </w:rPr>
        <w:t xml:space="preserve">  </w:t>
      </w:r>
      <w:r w:rsidR="00C96F72" w:rsidRPr="001E06B8">
        <w:rPr>
          <w:rFonts w:ascii="Cambria" w:eastAsia="Trebuchet MS" w:hAnsi="Cambria" w:cs="Trebuchet MS"/>
          <w:w w:val="103"/>
          <w:sz w:val="24"/>
          <w:szCs w:val="24"/>
          <w:lang w:val="ro-RO"/>
        </w:rPr>
        <w:t xml:space="preserve">cu excepția </w:t>
      </w:r>
      <w:proofErr w:type="spellStart"/>
      <w:r w:rsidRPr="001E06B8">
        <w:rPr>
          <w:rFonts w:ascii="Cambria" w:eastAsia="Trebuchet MS" w:hAnsi="Cambria" w:cs="Trebuchet MS"/>
          <w:w w:val="103"/>
          <w:sz w:val="24"/>
          <w:szCs w:val="24"/>
          <w:lang w:val="ro-RO"/>
        </w:rPr>
        <w:t>instituţii</w:t>
      </w:r>
      <w:r w:rsidR="00C96F72" w:rsidRPr="001E06B8">
        <w:rPr>
          <w:rFonts w:ascii="Cambria" w:eastAsia="Trebuchet MS" w:hAnsi="Cambria" w:cs="Trebuchet MS"/>
          <w:w w:val="103"/>
          <w:sz w:val="24"/>
          <w:szCs w:val="24"/>
          <w:lang w:val="ro-RO"/>
        </w:rPr>
        <w:t>lor</w:t>
      </w:r>
      <w:proofErr w:type="spellEnd"/>
      <w:r w:rsidRPr="001E06B8">
        <w:rPr>
          <w:rFonts w:ascii="Cambria" w:eastAsia="Trebuchet MS" w:hAnsi="Cambria" w:cs="Trebuchet MS"/>
          <w:w w:val="103"/>
          <w:sz w:val="24"/>
          <w:szCs w:val="24"/>
          <w:lang w:val="ro-RO"/>
        </w:rPr>
        <w:t xml:space="preserve">  publice,  are </w:t>
      </w:r>
      <w:proofErr w:type="spellStart"/>
      <w:r w:rsidRPr="001E06B8">
        <w:rPr>
          <w:rFonts w:ascii="Cambria" w:eastAsia="Trebuchet MS" w:hAnsi="Cambria" w:cs="Trebuchet MS"/>
          <w:w w:val="103"/>
          <w:sz w:val="24"/>
          <w:szCs w:val="24"/>
          <w:lang w:val="ro-RO"/>
        </w:rPr>
        <w:t>obligaţia</w:t>
      </w:r>
      <w:proofErr w:type="spellEnd"/>
      <w:r w:rsidRPr="001E06B8">
        <w:rPr>
          <w:rFonts w:ascii="Cambria" w:eastAsia="Trebuchet MS" w:hAnsi="Cambria" w:cs="Trebuchet MS"/>
          <w:w w:val="103"/>
          <w:sz w:val="24"/>
          <w:szCs w:val="24"/>
          <w:lang w:val="ro-RO"/>
        </w:rPr>
        <w:t xml:space="preserve">  să deschidă  un cont dedicat exclusiv pentru primirea </w:t>
      </w:r>
      <w:proofErr w:type="spellStart"/>
      <w:r w:rsidRPr="001E06B8">
        <w:rPr>
          <w:rFonts w:ascii="Cambria" w:eastAsia="Trebuchet MS" w:hAnsi="Cambria" w:cs="Trebuchet MS"/>
          <w:w w:val="103"/>
          <w:sz w:val="24"/>
          <w:szCs w:val="24"/>
          <w:lang w:val="ro-RO"/>
        </w:rPr>
        <w:t>prefinanţării</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efectuarea cheltuielilor pentru care a fost solicitată aceasta.</w:t>
      </w:r>
    </w:p>
    <w:p w14:paraId="5619D5D8" w14:textId="77A9B60F" w:rsidR="00253793" w:rsidRPr="001E06B8" w:rsidRDefault="00D37AC3" w:rsidP="00253793">
      <w:pPr>
        <w:pStyle w:val="ListParagraph"/>
        <w:numPr>
          <w:ilvl w:val="0"/>
          <w:numId w:val="11"/>
        </w:numPr>
        <w:ind w:right="-20"/>
        <w:jc w:val="both"/>
        <w:rPr>
          <w:rFonts w:ascii="Cambria" w:eastAsia="Trebuchet MS" w:hAnsi="Cambria" w:cs="Trebuchet MS"/>
          <w:w w:val="103"/>
          <w:sz w:val="24"/>
          <w:szCs w:val="24"/>
          <w:lang w:val="ro-RO"/>
        </w:rPr>
      </w:pPr>
      <w:r w:rsidRPr="000A2D51">
        <w:rPr>
          <w:rFonts w:ascii="Cambria" w:eastAsia="Trebuchet MS" w:hAnsi="Cambria" w:cs="Trebuchet MS"/>
          <w:w w:val="103"/>
          <w:sz w:val="24"/>
          <w:szCs w:val="24"/>
          <w:lang w:val="ro-RO"/>
        </w:rPr>
        <w:t>În cazul în care contul este deschis la Trezoreria Statului</w:t>
      </w:r>
      <w:r>
        <w:rPr>
          <w:rFonts w:ascii="Trebuchet MS" w:eastAsia="Trebuchet MS" w:hAnsi="Trebuchet MS" w:cs="Trebuchet MS"/>
          <w:w w:val="103"/>
          <w:sz w:val="22"/>
          <w:szCs w:val="22"/>
          <w:lang w:val="ro-RO"/>
        </w:rPr>
        <w:t xml:space="preserve">, </w:t>
      </w:r>
      <w:r>
        <w:rPr>
          <w:rFonts w:ascii="Cambria" w:eastAsia="Trebuchet MS" w:hAnsi="Cambria" w:cs="Trebuchet MS"/>
          <w:w w:val="103"/>
          <w:sz w:val="24"/>
          <w:szCs w:val="24"/>
          <w:lang w:val="ro-RO"/>
        </w:rPr>
        <w:t>s</w:t>
      </w:r>
      <w:r w:rsidR="00EB1EDE" w:rsidRPr="001E06B8">
        <w:rPr>
          <w:rFonts w:ascii="Cambria" w:eastAsia="Trebuchet MS" w:hAnsi="Cambria" w:cs="Trebuchet MS"/>
          <w:w w:val="103"/>
          <w:sz w:val="24"/>
          <w:szCs w:val="24"/>
          <w:lang w:val="ro-RO"/>
        </w:rPr>
        <w:t xml:space="preserve">umele primite ca </w:t>
      </w:r>
      <w:proofErr w:type="spellStart"/>
      <w:r w:rsidR="00EB1EDE" w:rsidRPr="001E06B8">
        <w:rPr>
          <w:rFonts w:ascii="Cambria" w:eastAsia="Trebuchet MS" w:hAnsi="Cambria" w:cs="Trebuchet MS"/>
          <w:w w:val="103"/>
          <w:sz w:val="24"/>
          <w:szCs w:val="24"/>
          <w:lang w:val="ro-RO"/>
        </w:rPr>
        <w:t>prefinanţare</w:t>
      </w:r>
      <w:proofErr w:type="spellEnd"/>
      <w:r w:rsidR="00EB1EDE" w:rsidRPr="001E06B8">
        <w:rPr>
          <w:rFonts w:ascii="Cambria" w:eastAsia="Trebuchet MS" w:hAnsi="Cambria" w:cs="Trebuchet MS"/>
          <w:w w:val="103"/>
          <w:sz w:val="24"/>
          <w:szCs w:val="24"/>
          <w:lang w:val="ro-RO"/>
        </w:rPr>
        <w:t>,  aferente acelor tipuri de cheltuieli care nu pot fi efectuate din</w:t>
      </w:r>
      <w:r w:rsidR="00282495">
        <w:rPr>
          <w:rFonts w:ascii="Cambria" w:eastAsia="Trebuchet MS" w:hAnsi="Cambria" w:cs="Trebuchet MS"/>
          <w:w w:val="103"/>
          <w:sz w:val="24"/>
          <w:szCs w:val="24"/>
          <w:lang w:val="ro-RO"/>
        </w:rPr>
        <w:t xml:space="preserve"> acest</w:t>
      </w:r>
      <w:r w:rsidR="00EB1EDE" w:rsidRPr="001E06B8">
        <w:rPr>
          <w:rFonts w:ascii="Cambria" w:eastAsia="Trebuchet MS" w:hAnsi="Cambria" w:cs="Trebuchet MS"/>
          <w:w w:val="103"/>
          <w:sz w:val="24"/>
          <w:szCs w:val="24"/>
          <w:lang w:val="ro-RO"/>
        </w:rPr>
        <w:t xml:space="preserve"> cont, potrivit reglementărilor în vigoare, pot fi transferate  de către beneficiar/partener  în conturi deschise  la bănci comerciale,  cu </w:t>
      </w:r>
      <w:proofErr w:type="spellStart"/>
      <w:r w:rsidR="00EB1EDE" w:rsidRPr="001E06B8">
        <w:rPr>
          <w:rFonts w:ascii="Cambria" w:eastAsia="Trebuchet MS" w:hAnsi="Cambria" w:cs="Trebuchet MS"/>
          <w:w w:val="103"/>
          <w:sz w:val="24"/>
          <w:szCs w:val="24"/>
          <w:lang w:val="ro-RO"/>
        </w:rPr>
        <w:t>condiţia</w:t>
      </w:r>
      <w:proofErr w:type="spellEnd"/>
      <w:r w:rsidR="00EB1EDE" w:rsidRPr="001E06B8">
        <w:rPr>
          <w:rFonts w:ascii="Cambria" w:eastAsia="Trebuchet MS" w:hAnsi="Cambria" w:cs="Trebuchet MS"/>
          <w:w w:val="103"/>
          <w:sz w:val="24"/>
          <w:szCs w:val="24"/>
          <w:lang w:val="ro-RO"/>
        </w:rPr>
        <w:t xml:space="preserve"> efectuării cheltuielilor respective în termen de maximum </w:t>
      </w:r>
      <w:r w:rsidR="00FE2C8E">
        <w:rPr>
          <w:rFonts w:ascii="Cambria" w:eastAsia="Trebuchet MS" w:hAnsi="Cambria" w:cs="Trebuchet MS"/>
          <w:w w:val="103"/>
          <w:sz w:val="24"/>
          <w:szCs w:val="24"/>
          <w:lang w:val="ro-RO"/>
        </w:rPr>
        <w:t>5</w:t>
      </w:r>
      <w:r w:rsidR="00FE2C8E" w:rsidRPr="001E06B8">
        <w:rPr>
          <w:rFonts w:ascii="Cambria" w:eastAsia="Trebuchet MS" w:hAnsi="Cambria" w:cs="Trebuchet MS"/>
          <w:w w:val="103"/>
          <w:sz w:val="24"/>
          <w:szCs w:val="24"/>
          <w:lang w:val="ro-RO"/>
        </w:rPr>
        <w:t xml:space="preserve"> </w:t>
      </w:r>
      <w:r w:rsidR="00EB1EDE" w:rsidRPr="001E06B8">
        <w:rPr>
          <w:rFonts w:ascii="Cambria" w:eastAsia="Trebuchet MS" w:hAnsi="Cambria" w:cs="Trebuchet MS"/>
          <w:w w:val="103"/>
          <w:sz w:val="24"/>
          <w:szCs w:val="24"/>
          <w:lang w:val="ro-RO"/>
        </w:rPr>
        <w:t>zile lucrătoare de la data efectuării transferului.</w:t>
      </w:r>
    </w:p>
    <w:p w14:paraId="2C366B97" w14:textId="571333A6" w:rsidR="00253793" w:rsidRPr="001E06B8" w:rsidRDefault="006E5E66"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Suma reprezentând dobânda netă, respectiv diferența dintre </w:t>
      </w:r>
      <w:proofErr w:type="spellStart"/>
      <w:r w:rsidRPr="001E06B8">
        <w:rPr>
          <w:rFonts w:ascii="Cambria" w:eastAsia="Trebuchet MS" w:hAnsi="Cambria" w:cs="Trebuchet MS"/>
          <w:w w:val="103"/>
          <w:sz w:val="24"/>
          <w:szCs w:val="24"/>
          <w:lang w:val="ro-RO"/>
        </w:rPr>
        <w:t>dobanda</w:t>
      </w:r>
      <w:proofErr w:type="spellEnd"/>
      <w:r w:rsidRPr="001E06B8">
        <w:rPr>
          <w:rFonts w:ascii="Cambria" w:eastAsia="Trebuchet MS" w:hAnsi="Cambria" w:cs="Trebuchet MS"/>
          <w:w w:val="103"/>
          <w:sz w:val="24"/>
          <w:szCs w:val="24"/>
          <w:lang w:val="ro-RO"/>
        </w:rPr>
        <w:t xml:space="preserve"> brută acumulată în conturile prevăzute la alin. (17) corespunzătoare  sumelor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ramase  disponibile  în conturi,  și valoarea  cumulată  a impozitelor  aferente  dobânzii  și comisioanelor aferente conturilor respective, se raportează 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 și se virează în contul indicat  de aceasta  în notificarea  privind  acordarea  </w:t>
      </w:r>
      <w:proofErr w:type="spellStart"/>
      <w:r w:rsidRPr="001E06B8">
        <w:rPr>
          <w:rFonts w:ascii="Cambria" w:eastAsia="Trebuchet MS" w:hAnsi="Cambria" w:cs="Trebuchet MS"/>
          <w:w w:val="103"/>
          <w:sz w:val="24"/>
          <w:szCs w:val="24"/>
          <w:lang w:val="ro-RO"/>
        </w:rPr>
        <w:t>prefinanțării</w:t>
      </w:r>
      <w:proofErr w:type="spellEnd"/>
      <w:r w:rsidRPr="001E06B8">
        <w:rPr>
          <w:rFonts w:ascii="Cambria" w:eastAsia="Trebuchet MS" w:hAnsi="Cambria" w:cs="Trebuchet MS"/>
          <w:w w:val="103"/>
          <w:sz w:val="24"/>
          <w:szCs w:val="24"/>
          <w:lang w:val="ro-RO"/>
        </w:rPr>
        <w:t>,  cel târziu înainte  de depunerea ultimei cereri de rambursare.</w:t>
      </w:r>
    </w:p>
    <w:p w14:paraId="689CF0F7" w14:textId="6B53A917" w:rsidR="001D164B" w:rsidRPr="001E06B8" w:rsidRDefault="00352A5F"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în care </w:t>
      </w:r>
      <w:r w:rsidR="00253793" w:rsidRPr="001E06B8">
        <w:rPr>
          <w:rFonts w:ascii="Cambria" w:eastAsia="Trebuchet MS" w:hAnsi="Cambria" w:cs="Trebuchet MS"/>
          <w:w w:val="103"/>
          <w:sz w:val="24"/>
          <w:szCs w:val="24"/>
          <w:lang w:val="ro-RO"/>
        </w:rPr>
        <w:t>B</w:t>
      </w:r>
      <w:r w:rsidR="001D164B" w:rsidRPr="001E06B8">
        <w:rPr>
          <w:rFonts w:ascii="Cambria" w:eastAsia="Trebuchet MS" w:hAnsi="Cambria" w:cs="Trebuchet MS"/>
          <w:w w:val="103"/>
          <w:sz w:val="24"/>
          <w:szCs w:val="24"/>
          <w:lang w:val="ro-RO"/>
        </w:rPr>
        <w:t>eneficiarul/liderul   de  parteneriat/partenerii</w:t>
      </w:r>
      <w:r w:rsidR="00DE7857">
        <w:rPr>
          <w:rFonts w:ascii="Cambria" w:eastAsia="Trebuchet MS" w:hAnsi="Cambria" w:cs="Trebuchet MS"/>
          <w:w w:val="103"/>
          <w:sz w:val="24"/>
          <w:szCs w:val="24"/>
          <w:lang w:val="ro-RO"/>
        </w:rPr>
        <w:t xml:space="preserve"> </w:t>
      </w:r>
      <w:r w:rsidR="00DE7857">
        <w:rPr>
          <w:rFonts w:ascii="Cambria" w:eastAsia="Trebuchet MS" w:hAnsi="Cambria" w:cs="Trebuchet MS"/>
          <w:spacing w:val="-1"/>
          <w:sz w:val="24"/>
          <w:szCs w:val="24"/>
          <w:lang w:val="ro-RO"/>
        </w:rPr>
        <w:t>(dacă proiectele se implementează în parteneriat)</w:t>
      </w:r>
      <w:r w:rsidR="001D164B" w:rsidRPr="001E06B8">
        <w:rPr>
          <w:rFonts w:ascii="Cambria" w:eastAsia="Trebuchet MS" w:hAnsi="Cambria" w:cs="Trebuchet MS"/>
          <w:w w:val="103"/>
          <w:sz w:val="24"/>
          <w:szCs w:val="24"/>
          <w:lang w:val="ro-RO"/>
        </w:rPr>
        <w:t xml:space="preserve">   nu  efectuează viramentul, sau sunt identificate neconcordanțe între sumele virate conform alin. </w:t>
      </w:r>
      <w:r w:rsidR="009D000E" w:rsidRPr="001E06B8">
        <w:rPr>
          <w:rFonts w:ascii="Cambria" w:eastAsia="Trebuchet MS" w:hAnsi="Cambria" w:cs="Trebuchet MS"/>
          <w:w w:val="103"/>
          <w:sz w:val="24"/>
          <w:szCs w:val="24"/>
          <w:lang w:val="ro-RO"/>
        </w:rPr>
        <w:t xml:space="preserve">(17) </w:t>
      </w:r>
      <w:r w:rsidR="00DE05F2" w:rsidRPr="001E06B8">
        <w:rPr>
          <w:rFonts w:ascii="Cambria" w:eastAsia="Trebuchet MS" w:hAnsi="Cambria" w:cs="Trebuchet MS"/>
          <w:w w:val="103"/>
          <w:sz w:val="24"/>
          <w:szCs w:val="24"/>
          <w:lang w:val="ro-RO"/>
        </w:rPr>
        <w:t xml:space="preserve"> </w:t>
      </w:r>
      <w:r w:rsidR="001D164B" w:rsidRPr="001E06B8">
        <w:rPr>
          <w:rFonts w:ascii="Cambria" w:eastAsia="Trebuchet MS" w:hAnsi="Cambria" w:cs="Trebuchet MS"/>
          <w:w w:val="103"/>
          <w:sz w:val="24"/>
          <w:szCs w:val="24"/>
          <w:lang w:val="ro-RO"/>
        </w:rPr>
        <w:t>și sumele rezultate din verificarea documentelor  financiare aferente proiectului, AM</w:t>
      </w:r>
      <w:r w:rsidR="00694B6B" w:rsidRPr="001E06B8">
        <w:rPr>
          <w:rFonts w:ascii="Cambria" w:eastAsia="Trebuchet MS" w:hAnsi="Cambria" w:cs="Trebuchet MS"/>
          <w:w w:val="103"/>
          <w:sz w:val="24"/>
          <w:szCs w:val="24"/>
          <w:lang w:val="ro-RO"/>
        </w:rPr>
        <w:t>PIDS</w:t>
      </w:r>
      <w:r w:rsidR="001D164B" w:rsidRPr="001E06B8">
        <w:rPr>
          <w:rFonts w:ascii="Cambria" w:eastAsia="Trebuchet MS" w:hAnsi="Cambria" w:cs="Trebuchet MS"/>
          <w:w w:val="103"/>
          <w:sz w:val="24"/>
          <w:szCs w:val="24"/>
          <w:lang w:val="ro-RO"/>
        </w:rPr>
        <w:t xml:space="preserve"> are </w:t>
      </w:r>
      <w:proofErr w:type="spellStart"/>
      <w:r w:rsidR="001D164B" w:rsidRPr="001E06B8">
        <w:rPr>
          <w:rFonts w:ascii="Cambria" w:eastAsia="Trebuchet MS" w:hAnsi="Cambria" w:cs="Trebuchet MS"/>
          <w:w w:val="103"/>
          <w:sz w:val="24"/>
          <w:szCs w:val="24"/>
          <w:lang w:val="ro-RO"/>
        </w:rPr>
        <w:t>obligaţia</w:t>
      </w:r>
      <w:proofErr w:type="spellEnd"/>
      <w:r w:rsidR="001D164B" w:rsidRPr="001E06B8">
        <w:rPr>
          <w:rFonts w:ascii="Cambria" w:eastAsia="Trebuchet MS" w:hAnsi="Cambria" w:cs="Trebuchet MS"/>
          <w:w w:val="103"/>
          <w:sz w:val="24"/>
          <w:szCs w:val="24"/>
          <w:lang w:val="ro-RO"/>
        </w:rPr>
        <w:t xml:space="preserve"> de a face deducerile necesare din rambursarea aferentă fondurilor europene </w:t>
      </w:r>
      <w:proofErr w:type="spellStart"/>
      <w:r w:rsidR="001D164B" w:rsidRPr="001E06B8">
        <w:rPr>
          <w:rFonts w:ascii="Cambria" w:eastAsia="Trebuchet MS" w:hAnsi="Cambria" w:cs="Trebuchet MS"/>
          <w:w w:val="103"/>
          <w:sz w:val="24"/>
          <w:szCs w:val="24"/>
          <w:lang w:val="ro-RO"/>
        </w:rPr>
        <w:t>şi</w:t>
      </w:r>
      <w:proofErr w:type="spellEnd"/>
      <w:r w:rsidR="001D164B" w:rsidRPr="001E06B8">
        <w:rPr>
          <w:rFonts w:ascii="Cambria" w:eastAsia="Trebuchet MS" w:hAnsi="Cambria" w:cs="Trebuchet MS"/>
          <w:w w:val="103"/>
          <w:sz w:val="24"/>
          <w:szCs w:val="24"/>
          <w:lang w:val="ro-RO"/>
        </w:rPr>
        <w:t xml:space="preserve"> </w:t>
      </w:r>
      <w:proofErr w:type="spellStart"/>
      <w:r w:rsidR="001D164B" w:rsidRPr="001E06B8">
        <w:rPr>
          <w:rFonts w:ascii="Cambria" w:eastAsia="Trebuchet MS" w:hAnsi="Cambria" w:cs="Trebuchet MS"/>
          <w:w w:val="103"/>
          <w:sz w:val="24"/>
          <w:szCs w:val="24"/>
          <w:lang w:val="ro-RO"/>
        </w:rPr>
        <w:t>cofinanţării</w:t>
      </w:r>
      <w:proofErr w:type="spellEnd"/>
      <w:r w:rsidR="001D164B" w:rsidRPr="001E06B8">
        <w:rPr>
          <w:rFonts w:ascii="Cambria" w:eastAsia="Trebuchet MS" w:hAnsi="Cambria" w:cs="Trebuchet MS"/>
          <w:w w:val="103"/>
          <w:sz w:val="24"/>
          <w:szCs w:val="24"/>
          <w:lang w:val="ro-RO"/>
        </w:rPr>
        <w:t xml:space="preserve"> publice asigurate din bugetul de stat, cel mai târziu la cererea de rambursare finală.</w:t>
      </w:r>
    </w:p>
    <w:p w14:paraId="275318C1" w14:textId="3B30F51E" w:rsidR="00253793" w:rsidRPr="001E06B8" w:rsidRDefault="0099349E" w:rsidP="001E06B8">
      <w:pPr>
        <w:pStyle w:val="ListParagraph"/>
        <w:numPr>
          <w:ilvl w:val="0"/>
          <w:numId w:val="11"/>
        </w:numPr>
        <w:tabs>
          <w:tab w:val="left" w:pos="360"/>
        </w:tabs>
        <w:spacing w:before="71"/>
        <w:ind w:left="270" w:right="-20"/>
        <w:jc w:val="both"/>
        <w:rPr>
          <w:rFonts w:ascii="Cambria" w:eastAsia="Trebuchet MS" w:hAnsi="Cambria" w:cs="Trebuchet MS"/>
          <w:spacing w:val="-1"/>
          <w:sz w:val="24"/>
          <w:szCs w:val="24"/>
          <w:lang w:val="ro-RO"/>
        </w:rPr>
      </w:pPr>
      <w:r w:rsidRPr="001E06B8">
        <w:rPr>
          <w:rFonts w:ascii="Cambria" w:eastAsia="Trebuchet MS" w:hAnsi="Cambria" w:cs="Trebuchet MS"/>
          <w:w w:val="103"/>
          <w:sz w:val="24"/>
          <w:szCs w:val="24"/>
          <w:lang w:val="ro-RO"/>
        </w:rPr>
        <w:t xml:space="preserve">Rata dobânzii datorate este rata dobânzii de politică monetară a Băncii </w:t>
      </w:r>
      <w:proofErr w:type="spellStart"/>
      <w:r w:rsidRPr="001E06B8">
        <w:rPr>
          <w:rFonts w:ascii="Cambria" w:eastAsia="Trebuchet MS" w:hAnsi="Cambria" w:cs="Trebuchet MS"/>
          <w:w w:val="103"/>
          <w:sz w:val="24"/>
          <w:szCs w:val="24"/>
          <w:lang w:val="ro-RO"/>
        </w:rPr>
        <w:t>Naţionale</w:t>
      </w:r>
      <w:proofErr w:type="spellEnd"/>
      <w:r w:rsidRPr="001E06B8">
        <w:rPr>
          <w:rFonts w:ascii="Cambria" w:eastAsia="Trebuchet MS" w:hAnsi="Cambria" w:cs="Trebuchet MS"/>
          <w:w w:val="103"/>
          <w:sz w:val="24"/>
          <w:szCs w:val="24"/>
          <w:lang w:val="ro-RO"/>
        </w:rPr>
        <w:t xml:space="preserve"> a</w:t>
      </w:r>
      <w:r w:rsidR="00426316"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 xml:space="preserve">României în vigoare la data comunicării deciziei de recuperare a </w:t>
      </w:r>
      <w:proofErr w:type="spellStart"/>
      <w:r w:rsidRPr="001E06B8">
        <w:rPr>
          <w:rFonts w:ascii="Cambria" w:eastAsia="Trebuchet MS" w:hAnsi="Cambria" w:cs="Trebuchet MS"/>
          <w:w w:val="103"/>
          <w:sz w:val="24"/>
          <w:szCs w:val="24"/>
          <w:lang w:val="ro-RO"/>
        </w:rPr>
        <w:t>prefinanţării</w:t>
      </w:r>
      <w:proofErr w:type="spellEnd"/>
      <w:r w:rsidRPr="001E06B8">
        <w:rPr>
          <w:rFonts w:ascii="Cambria" w:eastAsia="Trebuchet MS" w:hAnsi="Cambria" w:cs="Trebuchet MS"/>
          <w:w w:val="103"/>
          <w:sz w:val="24"/>
          <w:szCs w:val="24"/>
          <w:lang w:val="ro-RO"/>
        </w:rPr>
        <w:t>.</w:t>
      </w:r>
      <w:r w:rsidR="0040375B" w:rsidRPr="001E06B8">
        <w:rPr>
          <w:rFonts w:ascii="Cambria" w:eastAsia="Trebuchet MS" w:hAnsi="Cambria" w:cs="Trebuchet MS"/>
          <w:w w:val="103"/>
          <w:sz w:val="24"/>
          <w:szCs w:val="24"/>
          <w:lang w:val="ro-RO"/>
        </w:rPr>
        <w:t xml:space="preserve"> În cazul în care sumele care trebuie restituite reprezintă contravaloarea ajutorului de stat/ de </w:t>
      </w:r>
      <w:proofErr w:type="spellStart"/>
      <w:r w:rsidR="0040375B" w:rsidRPr="001E06B8">
        <w:rPr>
          <w:rFonts w:ascii="Cambria" w:eastAsia="Trebuchet MS" w:hAnsi="Cambria" w:cs="Trebuchet MS"/>
          <w:w w:val="103"/>
          <w:sz w:val="24"/>
          <w:szCs w:val="24"/>
          <w:lang w:val="ro-RO"/>
        </w:rPr>
        <w:t>minimis</w:t>
      </w:r>
      <w:proofErr w:type="spellEnd"/>
      <w:r w:rsidR="0040375B" w:rsidRPr="001E06B8">
        <w:rPr>
          <w:rFonts w:ascii="Cambria" w:eastAsia="Trebuchet MS" w:hAnsi="Cambria" w:cs="Trebuchet MS"/>
          <w:w w:val="103"/>
          <w:sz w:val="24"/>
          <w:szCs w:val="24"/>
          <w:lang w:val="ro-RO"/>
        </w:rPr>
        <w:t xml:space="preserve">, dobânzile de întârziere se </w:t>
      </w:r>
      <w:proofErr w:type="spellStart"/>
      <w:r w:rsidR="0040375B" w:rsidRPr="001E06B8">
        <w:rPr>
          <w:rFonts w:ascii="Cambria" w:eastAsia="Trebuchet MS" w:hAnsi="Cambria" w:cs="Trebuchet MS"/>
          <w:w w:val="103"/>
          <w:sz w:val="24"/>
          <w:szCs w:val="24"/>
          <w:lang w:val="ro-RO"/>
        </w:rPr>
        <w:t>calculeaza</w:t>
      </w:r>
      <w:proofErr w:type="spellEnd"/>
      <w:r w:rsidR="0040375B" w:rsidRPr="001E06B8">
        <w:rPr>
          <w:rFonts w:ascii="Cambria" w:eastAsia="Trebuchet MS" w:hAnsi="Cambria" w:cs="Trebuchet MS"/>
          <w:w w:val="103"/>
          <w:sz w:val="24"/>
          <w:szCs w:val="24"/>
          <w:lang w:val="ro-RO"/>
        </w:rPr>
        <w:t xml:space="preserve"> în condițiile prevederilor legale privind ajutoarele de stat/</w:t>
      </w:r>
      <w:proofErr w:type="spellStart"/>
      <w:r w:rsidR="0040375B" w:rsidRPr="001E06B8">
        <w:rPr>
          <w:rFonts w:ascii="Cambria" w:eastAsia="Trebuchet MS" w:hAnsi="Cambria" w:cs="Trebuchet MS"/>
          <w:w w:val="103"/>
          <w:sz w:val="24"/>
          <w:szCs w:val="24"/>
          <w:lang w:val="ro-RO"/>
        </w:rPr>
        <w:t>minimis</w:t>
      </w:r>
      <w:proofErr w:type="spellEnd"/>
      <w:r w:rsidR="002650C8">
        <w:rPr>
          <w:rFonts w:ascii="Cambria" w:eastAsia="Trebuchet MS" w:hAnsi="Cambria" w:cs="Trebuchet MS"/>
          <w:w w:val="103"/>
          <w:sz w:val="24"/>
          <w:szCs w:val="24"/>
          <w:lang w:val="ro-RO"/>
        </w:rPr>
        <w:t xml:space="preserve"> (după caz)</w:t>
      </w:r>
      <w:r w:rsidR="0040375B" w:rsidRPr="001E06B8">
        <w:rPr>
          <w:rFonts w:ascii="Cambria" w:eastAsia="Trebuchet MS" w:hAnsi="Cambria" w:cs="Trebuchet MS"/>
          <w:w w:val="103"/>
          <w:sz w:val="24"/>
          <w:szCs w:val="24"/>
          <w:lang w:val="ro-RO"/>
        </w:rPr>
        <w:t>.</w:t>
      </w:r>
    </w:p>
    <w:p w14:paraId="2D0FB9FF" w14:textId="0EAE6ABF" w:rsidR="001D164B" w:rsidRPr="001E06B8" w:rsidRDefault="001D164B" w:rsidP="00253793">
      <w:pPr>
        <w:pStyle w:val="ListParagraph"/>
        <w:numPr>
          <w:ilvl w:val="0"/>
          <w:numId w:val="11"/>
        </w:numPr>
        <w:tabs>
          <w:tab w:val="left" w:pos="360"/>
        </w:tabs>
        <w:spacing w:before="71"/>
        <w:ind w:left="270" w:right="-2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w w:val="103"/>
          <w:sz w:val="24"/>
          <w:szCs w:val="24"/>
          <w:lang w:val="ro-RO"/>
        </w:rPr>
        <w:t>Prefinanţarea</w:t>
      </w:r>
      <w:proofErr w:type="spellEnd"/>
      <w:r w:rsidRPr="001E06B8">
        <w:rPr>
          <w:rFonts w:ascii="Cambria" w:eastAsia="Trebuchet MS" w:hAnsi="Cambria" w:cs="Trebuchet MS"/>
          <w:w w:val="103"/>
          <w:sz w:val="24"/>
          <w:szCs w:val="24"/>
          <w:lang w:val="ro-RO"/>
        </w:rPr>
        <w:t xml:space="preserve"> acordată beneficiarului/liderului de parteneriat/partenerului care are calitatea de ordonator de credite al bugetului local, precum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beneficiarului/liderului  de parteneriat/partenerului</w:t>
      </w:r>
      <w:r w:rsidR="002650C8">
        <w:rPr>
          <w:rFonts w:ascii="Cambria" w:eastAsia="Trebuchet MS" w:hAnsi="Cambria" w:cs="Trebuchet MS"/>
          <w:w w:val="103"/>
          <w:sz w:val="24"/>
          <w:szCs w:val="24"/>
          <w:lang w:val="ro-RO"/>
        </w:rPr>
        <w:t xml:space="preserve"> </w:t>
      </w:r>
      <w:r w:rsidR="002650C8">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instituţie</w:t>
      </w:r>
      <w:proofErr w:type="spellEnd"/>
      <w:r w:rsidRPr="001E06B8">
        <w:rPr>
          <w:rFonts w:ascii="Cambria" w:eastAsia="Trebuchet MS" w:hAnsi="Cambria" w:cs="Trebuchet MS"/>
          <w:w w:val="103"/>
          <w:sz w:val="24"/>
          <w:szCs w:val="24"/>
          <w:lang w:val="ro-RO"/>
        </w:rPr>
        <w:t xml:space="preserve">  publică  </w:t>
      </w:r>
      <w:proofErr w:type="spellStart"/>
      <w:r w:rsidRPr="001E06B8">
        <w:rPr>
          <w:rFonts w:ascii="Cambria" w:eastAsia="Trebuchet MS" w:hAnsi="Cambria" w:cs="Trebuchet MS"/>
          <w:w w:val="103"/>
          <w:sz w:val="24"/>
          <w:szCs w:val="24"/>
          <w:lang w:val="ro-RO"/>
        </w:rPr>
        <w:t>finanţată</w:t>
      </w:r>
      <w:proofErr w:type="spellEnd"/>
      <w:r w:rsidRPr="001E06B8">
        <w:rPr>
          <w:rFonts w:ascii="Cambria" w:eastAsia="Trebuchet MS" w:hAnsi="Cambria" w:cs="Trebuchet MS"/>
          <w:w w:val="103"/>
          <w:sz w:val="24"/>
          <w:szCs w:val="24"/>
          <w:lang w:val="ro-RO"/>
        </w:rPr>
        <w:t xml:space="preserve">  integral  din venituri  proprii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/sau </w:t>
      </w:r>
      <w:proofErr w:type="spellStart"/>
      <w:r w:rsidRPr="001E06B8">
        <w:rPr>
          <w:rFonts w:ascii="Cambria" w:eastAsia="Trebuchet MS" w:hAnsi="Cambria" w:cs="Trebuchet MS"/>
          <w:w w:val="103"/>
          <w:sz w:val="24"/>
          <w:szCs w:val="24"/>
          <w:lang w:val="ro-RO"/>
        </w:rPr>
        <w:t>finanţată</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parţial</w:t>
      </w:r>
      <w:proofErr w:type="spellEnd"/>
      <w:r w:rsidRPr="001E06B8">
        <w:rPr>
          <w:rFonts w:ascii="Cambria" w:eastAsia="Trebuchet MS" w:hAnsi="Cambria" w:cs="Trebuchet MS"/>
          <w:w w:val="103"/>
          <w:sz w:val="24"/>
          <w:szCs w:val="24"/>
          <w:lang w:val="ro-RO"/>
        </w:rPr>
        <w:t xml:space="preserve"> de la bugetul de stat, bugetul asigurărilor sociale de stat sau bugetele fondurilor speciale, rămasă neutilizată la finele </w:t>
      </w:r>
      <w:proofErr w:type="spellStart"/>
      <w:r w:rsidRPr="001E06B8">
        <w:rPr>
          <w:rFonts w:ascii="Cambria" w:eastAsia="Trebuchet MS" w:hAnsi="Cambria" w:cs="Trebuchet MS"/>
          <w:w w:val="103"/>
          <w:sz w:val="24"/>
          <w:szCs w:val="24"/>
          <w:lang w:val="ro-RO"/>
        </w:rPr>
        <w:t>exerciţiului</w:t>
      </w:r>
      <w:proofErr w:type="spellEnd"/>
      <w:r w:rsidRPr="001E06B8">
        <w:rPr>
          <w:rFonts w:ascii="Cambria" w:eastAsia="Trebuchet MS" w:hAnsi="Cambria" w:cs="Trebuchet MS"/>
          <w:w w:val="103"/>
          <w:sz w:val="24"/>
          <w:szCs w:val="24"/>
          <w:lang w:val="ro-RO"/>
        </w:rPr>
        <w:t xml:space="preserve"> bugetar, se utilizează de către beneficiar în anul următor cu </w:t>
      </w:r>
      <w:proofErr w:type="spellStart"/>
      <w:r w:rsidRPr="001E06B8">
        <w:rPr>
          <w:rFonts w:ascii="Cambria" w:eastAsia="Trebuchet MS" w:hAnsi="Cambria" w:cs="Trebuchet MS"/>
          <w:w w:val="103"/>
          <w:sz w:val="24"/>
          <w:szCs w:val="24"/>
          <w:lang w:val="ro-RO"/>
        </w:rPr>
        <w:t>aceeaşi</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destinaţie</w:t>
      </w:r>
      <w:proofErr w:type="spellEnd"/>
      <w:r w:rsidRPr="001E06B8">
        <w:rPr>
          <w:rFonts w:ascii="Cambria" w:eastAsia="Trebuchet MS" w:hAnsi="Cambria" w:cs="Trebuchet MS"/>
          <w:w w:val="103"/>
          <w:sz w:val="24"/>
          <w:szCs w:val="24"/>
          <w:lang w:val="ro-RO"/>
        </w:rPr>
        <w:t>.</w:t>
      </w:r>
    </w:p>
    <w:p w14:paraId="119D97B0" w14:textId="5F604419" w:rsidR="000B3971" w:rsidRPr="001E06B8" w:rsidRDefault="0099349E" w:rsidP="0029475F">
      <w:pPr>
        <w:pStyle w:val="ListParagraph"/>
        <w:numPr>
          <w:ilvl w:val="0"/>
          <w:numId w:val="11"/>
        </w:numPr>
        <w:tabs>
          <w:tab w:val="left" w:pos="360"/>
        </w:tabs>
        <w:spacing w:before="71"/>
        <w:ind w:left="27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Sumele reprezentând  dobânzi datorate pentru neachitarea  la termen a </w:t>
      </w:r>
      <w:proofErr w:type="spellStart"/>
      <w:r w:rsidRPr="001E06B8">
        <w:rPr>
          <w:rFonts w:ascii="Cambria" w:eastAsia="Trebuchet MS" w:hAnsi="Cambria" w:cs="Trebuchet MS"/>
          <w:w w:val="103"/>
          <w:sz w:val="24"/>
          <w:szCs w:val="24"/>
          <w:lang w:val="ro-RO"/>
        </w:rPr>
        <w:t>obligaţiilor</w:t>
      </w:r>
      <w:proofErr w:type="spellEnd"/>
      <w:r w:rsidRPr="001E06B8">
        <w:rPr>
          <w:rFonts w:ascii="Cambria" w:eastAsia="Trebuchet MS" w:hAnsi="Cambria" w:cs="Trebuchet MS"/>
          <w:w w:val="103"/>
          <w:sz w:val="24"/>
          <w:szCs w:val="24"/>
          <w:lang w:val="ro-RO"/>
        </w:rPr>
        <w:t xml:space="preserve"> prevăzute în titlul de </w:t>
      </w:r>
      <w:proofErr w:type="spellStart"/>
      <w:r w:rsidRPr="001E06B8">
        <w:rPr>
          <w:rFonts w:ascii="Cambria" w:eastAsia="Trebuchet MS" w:hAnsi="Cambria" w:cs="Trebuchet MS"/>
          <w:w w:val="103"/>
          <w:sz w:val="24"/>
          <w:szCs w:val="24"/>
          <w:lang w:val="ro-RO"/>
        </w:rPr>
        <w:t>creanţă</w:t>
      </w:r>
      <w:proofErr w:type="spellEnd"/>
      <w:r w:rsidRPr="001E06B8">
        <w:rPr>
          <w:rFonts w:ascii="Cambria" w:eastAsia="Trebuchet MS" w:hAnsi="Cambria" w:cs="Trebuchet MS"/>
          <w:w w:val="103"/>
          <w:sz w:val="24"/>
          <w:szCs w:val="24"/>
          <w:lang w:val="ro-RO"/>
        </w:rPr>
        <w:t xml:space="preserve"> se virează conform prevederilor alin. (18).</w:t>
      </w:r>
    </w:p>
    <w:p w14:paraId="1C3FFFB5" w14:textId="628B92AB" w:rsidR="000B3971" w:rsidRPr="001E06B8" w:rsidRDefault="0099349E" w:rsidP="0029475F">
      <w:pPr>
        <w:pStyle w:val="ListParagraph"/>
        <w:numPr>
          <w:ilvl w:val="0"/>
          <w:numId w:val="11"/>
        </w:numPr>
        <w:tabs>
          <w:tab w:val="left" w:pos="360"/>
        </w:tabs>
        <w:spacing w:before="71"/>
        <w:ind w:left="27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Acolo  unde  OUG</w:t>
      </w:r>
      <w:r w:rsidR="0040375B" w:rsidRPr="001E06B8">
        <w:rPr>
          <w:rFonts w:ascii="Cambria" w:eastAsia="Trebuchet MS" w:hAnsi="Cambria" w:cs="Trebuchet MS"/>
          <w:w w:val="103"/>
          <w:sz w:val="24"/>
          <w:szCs w:val="24"/>
          <w:lang w:val="ro-RO"/>
        </w:rPr>
        <w:t xml:space="preserve"> nr. </w:t>
      </w:r>
      <w:r w:rsidR="000076D1" w:rsidRPr="001E06B8">
        <w:rPr>
          <w:rFonts w:ascii="Cambria" w:eastAsia="Trebuchet MS" w:hAnsi="Cambria" w:cs="Trebuchet MS"/>
          <w:w w:val="103"/>
          <w:sz w:val="24"/>
          <w:szCs w:val="24"/>
          <w:lang w:val="ro-RO"/>
        </w:rPr>
        <w:t>133/2021</w:t>
      </w:r>
      <w:r w:rsidRPr="001E06B8">
        <w:rPr>
          <w:rFonts w:ascii="Cambria" w:eastAsia="Trebuchet MS" w:hAnsi="Cambria" w:cs="Trebuchet MS"/>
          <w:w w:val="103"/>
          <w:sz w:val="24"/>
          <w:szCs w:val="24"/>
          <w:lang w:val="ro-RO"/>
        </w:rPr>
        <w:t xml:space="preserve">  nu  dispune, dispozițiile  Legii 207/2015, cu modificările  și completările  ulterioare,  se aplică în mod corespunzător.</w:t>
      </w:r>
    </w:p>
    <w:p w14:paraId="1C076BC1" w14:textId="421EFC64" w:rsidR="000B3971" w:rsidRPr="001E06B8" w:rsidRDefault="000B3971">
      <w:pPr>
        <w:spacing w:before="2" w:line="180" w:lineRule="exact"/>
        <w:rPr>
          <w:rFonts w:ascii="Cambria" w:hAnsi="Cambria"/>
          <w:sz w:val="24"/>
          <w:szCs w:val="24"/>
          <w:lang w:val="ro-RO"/>
        </w:rPr>
      </w:pPr>
    </w:p>
    <w:p w14:paraId="39C56BFC" w14:textId="65CC6C59" w:rsidR="00561DBB" w:rsidRPr="001E06B8" w:rsidRDefault="00561DBB">
      <w:pPr>
        <w:spacing w:before="2" w:line="180" w:lineRule="exact"/>
        <w:rPr>
          <w:rFonts w:ascii="Cambria" w:hAnsi="Cambria"/>
          <w:sz w:val="24"/>
          <w:szCs w:val="24"/>
          <w:lang w:val="ro-RO"/>
        </w:rPr>
      </w:pPr>
    </w:p>
    <w:p w14:paraId="6E658F4F" w14:textId="4937C901" w:rsidR="00561DBB" w:rsidRPr="001E06B8" w:rsidRDefault="00561DBB">
      <w:pPr>
        <w:spacing w:before="2" w:line="180" w:lineRule="exact"/>
        <w:rPr>
          <w:rFonts w:ascii="Cambria" w:hAnsi="Cambria"/>
          <w:sz w:val="24"/>
          <w:szCs w:val="24"/>
          <w:lang w:val="ro-RO"/>
        </w:rPr>
      </w:pPr>
    </w:p>
    <w:p w14:paraId="49FE03A8" w14:textId="30A58EB3" w:rsidR="000B3971" w:rsidRPr="001E06B8" w:rsidRDefault="0099349E" w:rsidP="0029475F">
      <w:pPr>
        <w:ind w:right="-20"/>
        <w:jc w:val="both"/>
        <w:rPr>
          <w:rFonts w:ascii="Cambria" w:eastAsia="Trebuchet MS" w:hAnsi="Cambria" w:cs="Trebuchet MS"/>
          <w:b/>
          <w:bCs/>
          <w:spacing w:val="-1"/>
          <w:sz w:val="24"/>
          <w:szCs w:val="24"/>
          <w:lang w:val="ro-RO"/>
        </w:rPr>
      </w:pPr>
      <w:r w:rsidRPr="001E06B8">
        <w:rPr>
          <w:rFonts w:ascii="Cambria" w:eastAsia="Trebuchet MS" w:hAnsi="Cambria" w:cs="Trebuchet MS"/>
          <w:b/>
          <w:bCs/>
          <w:spacing w:val="-1"/>
          <w:sz w:val="24"/>
          <w:szCs w:val="24"/>
          <w:lang w:val="ro-RO"/>
        </w:rPr>
        <w:t>(b)    Condiții de rambursare și plată a</w:t>
      </w:r>
      <w:r w:rsidR="0029475F" w:rsidRPr="001E06B8">
        <w:rPr>
          <w:rFonts w:ascii="Cambria" w:eastAsia="Trebuchet MS" w:hAnsi="Cambria" w:cs="Trebuchet MS"/>
          <w:b/>
          <w:bCs/>
          <w:spacing w:val="-1"/>
          <w:sz w:val="24"/>
          <w:szCs w:val="24"/>
          <w:lang w:val="ro-RO"/>
        </w:rPr>
        <w:t xml:space="preserve"> </w:t>
      </w:r>
      <w:r w:rsidRPr="001E06B8">
        <w:rPr>
          <w:rFonts w:ascii="Cambria" w:eastAsia="Trebuchet MS" w:hAnsi="Cambria" w:cs="Trebuchet MS"/>
          <w:b/>
          <w:bCs/>
          <w:spacing w:val="-1"/>
          <w:sz w:val="24"/>
          <w:szCs w:val="24"/>
          <w:lang w:val="ro-RO"/>
        </w:rPr>
        <w:t>cheltuielilor</w:t>
      </w:r>
    </w:p>
    <w:p w14:paraId="30DF3327" w14:textId="77777777" w:rsidR="000B3971" w:rsidRPr="001E06B8" w:rsidRDefault="000B3971">
      <w:pPr>
        <w:spacing w:before="1" w:line="120" w:lineRule="exact"/>
        <w:rPr>
          <w:rFonts w:ascii="Cambria" w:hAnsi="Cambria"/>
          <w:sz w:val="24"/>
          <w:szCs w:val="24"/>
          <w:lang w:val="ro-RO"/>
        </w:rPr>
      </w:pPr>
    </w:p>
    <w:p w14:paraId="6EC41098" w14:textId="352388D3" w:rsidR="00584E1F" w:rsidRPr="001E06B8" w:rsidRDefault="0099349E"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Beneficiarii/Liderii de parteneriat</w:t>
      </w:r>
      <w:r w:rsidR="001977A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au </w:t>
      </w:r>
      <w:proofErr w:type="spellStart"/>
      <w:r w:rsidRPr="001E06B8">
        <w:rPr>
          <w:rFonts w:ascii="Cambria" w:eastAsia="Trebuchet MS" w:hAnsi="Cambria" w:cs="Trebuchet MS"/>
          <w:w w:val="103"/>
          <w:sz w:val="24"/>
          <w:szCs w:val="24"/>
          <w:lang w:val="ro-RO"/>
        </w:rPr>
        <w:t>obligaţia</w:t>
      </w:r>
      <w:proofErr w:type="spellEnd"/>
      <w:r w:rsidRPr="001E06B8">
        <w:rPr>
          <w:rFonts w:ascii="Cambria" w:eastAsia="Trebuchet MS" w:hAnsi="Cambria" w:cs="Trebuchet MS"/>
          <w:w w:val="103"/>
          <w:sz w:val="24"/>
          <w:szCs w:val="24"/>
          <w:lang w:val="ro-RO"/>
        </w:rPr>
        <w:t xml:space="preserve"> de a depune la </w:t>
      </w:r>
      <w:proofErr w:type="spellStart"/>
      <w:r w:rsidRPr="001E06B8">
        <w:rPr>
          <w:rFonts w:ascii="Cambria" w:eastAsia="Trebuchet MS" w:hAnsi="Cambria" w:cs="Trebuchet MS"/>
          <w:w w:val="103"/>
          <w:sz w:val="24"/>
          <w:szCs w:val="24"/>
          <w:lang w:val="ro-RO"/>
        </w:rPr>
        <w:t>autorităţile</w:t>
      </w:r>
      <w:proofErr w:type="spellEnd"/>
      <w:r w:rsidRPr="001E06B8">
        <w:rPr>
          <w:rFonts w:ascii="Cambria" w:eastAsia="Trebuchet MS" w:hAnsi="Cambria" w:cs="Trebuchet MS"/>
          <w:w w:val="103"/>
          <w:sz w:val="24"/>
          <w:szCs w:val="24"/>
          <w:lang w:val="ro-RO"/>
        </w:rPr>
        <w:t xml:space="preserve"> de management/organismele  intermediare cereri de rambursare pentru cheltuielile efectuate, care nu fac obiectul mecanismului cererilor de plată</w:t>
      </w:r>
      <w:r w:rsidR="005D0A41" w:rsidRPr="001E06B8">
        <w:rPr>
          <w:rFonts w:ascii="Cambria" w:eastAsia="Trebuchet MS" w:hAnsi="Cambria" w:cs="Trebuchet MS"/>
          <w:w w:val="103"/>
          <w:sz w:val="24"/>
          <w:szCs w:val="24"/>
          <w:lang w:val="ro-RO"/>
        </w:rPr>
        <w:t>.</w:t>
      </w:r>
    </w:p>
    <w:p w14:paraId="327C1634" w14:textId="5D158E48" w:rsidR="00584E1F" w:rsidRPr="001E06B8" w:rsidRDefault="00657BCD"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lastRenderedPageBreak/>
        <w:t>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 autorizează cheltuielile eligibile cuprinse în cererea de rambursare în termenul și condițiile prevăzute de legislația în vigoare.</w:t>
      </w:r>
    </w:p>
    <w:p w14:paraId="41CF58E3" w14:textId="77777777" w:rsidR="00584E1F" w:rsidRPr="001E06B8" w:rsidRDefault="0021656D"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Plata sumelor autorizate se efectuează în termen de 3 zile lucrătoare de la momentul de la care autoritatea de management dispune de resurse în conturile sale. </w:t>
      </w:r>
    </w:p>
    <w:p w14:paraId="58024DA9" w14:textId="77777777"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211F1608"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Beneficiarilor/Liderilor de parteneriat/Partenerilor</w:t>
      </w:r>
      <w:r w:rsidR="001977A5">
        <w:rPr>
          <w:rFonts w:ascii="Cambria" w:eastAsia="Trebuchet MS" w:hAnsi="Cambria" w:cs="Trebuchet MS"/>
          <w:w w:val="103"/>
          <w:sz w:val="24"/>
          <w:szCs w:val="24"/>
          <w:lang w:val="ro-RO"/>
        </w:rPr>
        <w:t xml:space="preserve"> </w:t>
      </w:r>
      <w:r w:rsidR="001977A5">
        <w:rPr>
          <w:rFonts w:ascii="Cambria" w:eastAsia="Trebuchet MS" w:hAnsi="Cambria" w:cs="Trebuchet MS"/>
          <w:spacing w:val="-1"/>
          <w:sz w:val="24"/>
          <w:szCs w:val="24"/>
          <w:lang w:val="ro-RO"/>
        </w:rPr>
        <w:t>(dacă proiectele se implementează în parteneriat)</w:t>
      </w:r>
      <w:r w:rsidR="001977A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 prevăzuți la art.</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7 alin.(1)-(6) și art.</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8, din OUG nr.</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133/2021 sumele din fonduri europene și cofinanțare</w:t>
      </w:r>
      <w:r w:rsidR="00F16218" w:rsidRPr="001E06B8">
        <w:rPr>
          <w:rFonts w:ascii="Cambria" w:eastAsia="Trebuchet MS" w:hAnsi="Cambria" w:cs="Trebuchet MS"/>
          <w:w w:val="103"/>
          <w:sz w:val="24"/>
          <w:szCs w:val="24"/>
          <w:lang w:val="ro-RO"/>
        </w:rPr>
        <w:t xml:space="preserve"> de la bugetul de stat</w:t>
      </w:r>
      <w:r w:rsidRPr="001E06B8">
        <w:rPr>
          <w:rFonts w:ascii="Cambria" w:eastAsia="Trebuchet MS" w:hAnsi="Cambria" w:cs="Trebuchet MS"/>
          <w:w w:val="103"/>
          <w:sz w:val="24"/>
          <w:szCs w:val="24"/>
          <w:lang w:val="ro-RO"/>
        </w:rPr>
        <w:t xml:space="preserve"> autorizate se virează de către AM</w:t>
      </w:r>
      <w:r w:rsidR="00694B6B" w:rsidRPr="001E06B8">
        <w:rPr>
          <w:rFonts w:ascii="Cambria" w:eastAsia="Trebuchet MS" w:hAnsi="Cambria" w:cs="Trebuchet MS"/>
          <w:w w:val="103"/>
          <w:sz w:val="24"/>
          <w:szCs w:val="24"/>
          <w:lang w:val="ro-RO"/>
        </w:rPr>
        <w:t>POIDS</w:t>
      </w:r>
      <w:r w:rsidRPr="001E06B8">
        <w:rPr>
          <w:rFonts w:ascii="Cambria" w:eastAsia="Trebuchet MS" w:hAnsi="Cambria" w:cs="Trebuchet MS"/>
          <w:w w:val="103"/>
          <w:sz w:val="24"/>
          <w:szCs w:val="24"/>
          <w:lang w:val="ro-RO"/>
        </w:rPr>
        <w:t xml:space="preserve"> în conturile de venituri ale bugetelor din care au fost finanțate proiectele respective.</w:t>
      </w:r>
    </w:p>
    <w:p w14:paraId="3AECBBFC" w14:textId="77777777"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4BA8236B"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După efectuarea plății, 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 notifică Beneficiarului/Liderului de parteneriat/Partenerilor </w:t>
      </w:r>
      <w:r w:rsidR="001977A5">
        <w:rPr>
          <w:rFonts w:ascii="Cambria" w:eastAsia="Trebuchet MS" w:hAnsi="Cambria" w:cs="Trebuchet MS"/>
          <w:spacing w:val="-1"/>
          <w:sz w:val="24"/>
          <w:szCs w:val="24"/>
          <w:lang w:val="ro-RO"/>
        </w:rPr>
        <w:t>(dacă proiectele se implementează în parteneriat)</w:t>
      </w:r>
      <w:r w:rsidR="001977A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plata aferentă cheltuielilor autorizate din cererea de rambursare în termenul prevăzut de legislația în vigoare.</w:t>
      </w:r>
      <w:r w:rsidR="00862C18" w:rsidRPr="001E06B8">
        <w:rPr>
          <w:rFonts w:ascii="Cambria" w:eastAsia="Trebuchet MS" w:hAnsi="Cambria" w:cs="Trebuchet MS"/>
          <w:w w:val="103"/>
          <w:sz w:val="24"/>
          <w:szCs w:val="24"/>
          <w:lang w:val="ro-RO"/>
        </w:rPr>
        <w:t xml:space="preserve"> </w:t>
      </w:r>
    </w:p>
    <w:p w14:paraId="3908E880" w14:textId="7F8A9D45" w:rsidR="00584E1F" w:rsidRPr="008705E1" w:rsidRDefault="00952568"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Beneficiar/Liderul de parteneriat</w:t>
      </w:r>
      <w:r w:rsidR="00BD7127" w:rsidRPr="001E06B8">
        <w:rPr>
          <w:rFonts w:ascii="Cambria" w:eastAsia="Trebuchet MS" w:hAnsi="Cambria" w:cs="Trebuchet MS"/>
          <w:spacing w:val="-1"/>
          <w:sz w:val="24"/>
          <w:szCs w:val="24"/>
          <w:lang w:val="ro-RO"/>
        </w:rPr>
        <w:t xml:space="preserve"> </w:t>
      </w:r>
      <w:r w:rsidR="00EA634D" w:rsidRPr="001E06B8">
        <w:rPr>
          <w:rFonts w:ascii="Cambria" w:eastAsia="Trebuchet MS" w:hAnsi="Cambria" w:cs="Trebuchet MS"/>
          <w:w w:val="103"/>
          <w:sz w:val="24"/>
          <w:szCs w:val="24"/>
          <w:lang w:val="ro-RO"/>
        </w:rPr>
        <w:t xml:space="preserve">are obligația de a </w:t>
      </w:r>
      <w:r w:rsidRPr="001E06B8">
        <w:rPr>
          <w:rFonts w:ascii="Cambria" w:eastAsia="Trebuchet MS" w:hAnsi="Cambria" w:cs="Trebuchet MS"/>
          <w:w w:val="103"/>
          <w:sz w:val="24"/>
          <w:szCs w:val="24"/>
          <w:lang w:val="ro-RO"/>
        </w:rPr>
        <w:t xml:space="preserve">depune cererea de rambursare finala in termen de </w:t>
      </w:r>
      <w:r w:rsidR="00F75A63" w:rsidRPr="001E06B8">
        <w:rPr>
          <w:rFonts w:ascii="Cambria" w:eastAsia="Trebuchet MS" w:hAnsi="Cambria" w:cs="Trebuchet MS"/>
          <w:w w:val="103"/>
          <w:sz w:val="24"/>
          <w:szCs w:val="24"/>
          <w:lang w:val="ro-RO"/>
        </w:rPr>
        <w:t>maxim</w:t>
      </w:r>
      <w:r w:rsidR="000B1654">
        <w:rPr>
          <w:rFonts w:ascii="Cambria" w:eastAsia="Trebuchet MS" w:hAnsi="Cambria" w:cs="Trebuchet MS"/>
          <w:w w:val="103"/>
          <w:sz w:val="24"/>
          <w:szCs w:val="24"/>
          <w:lang w:val="ro-RO"/>
        </w:rPr>
        <w:t xml:space="preserve"> </w:t>
      </w:r>
      <w:r w:rsidR="00B4331C">
        <w:rPr>
          <w:rFonts w:ascii="Cambria" w:eastAsia="Trebuchet MS" w:hAnsi="Cambria" w:cs="Trebuchet MS"/>
          <w:w w:val="103"/>
          <w:sz w:val="24"/>
          <w:szCs w:val="24"/>
          <w:lang w:val="ro-RO"/>
        </w:rPr>
        <w:t>90</w:t>
      </w:r>
      <w:r w:rsidR="00B4331C"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 xml:space="preserve">zile de la data </w:t>
      </w:r>
      <w:proofErr w:type="spellStart"/>
      <w:r w:rsidRPr="001E06B8">
        <w:rPr>
          <w:rFonts w:ascii="Cambria" w:eastAsia="Trebuchet MS" w:hAnsi="Cambria" w:cs="Trebuchet MS"/>
          <w:w w:val="103"/>
          <w:sz w:val="24"/>
          <w:szCs w:val="24"/>
          <w:lang w:val="ro-RO"/>
        </w:rPr>
        <w:t>finalizarii</w:t>
      </w:r>
      <w:proofErr w:type="spellEnd"/>
      <w:r w:rsidRPr="001E06B8">
        <w:rPr>
          <w:rFonts w:ascii="Cambria" w:eastAsia="Trebuchet MS" w:hAnsi="Cambria" w:cs="Trebuchet MS"/>
          <w:w w:val="103"/>
          <w:sz w:val="24"/>
          <w:szCs w:val="24"/>
          <w:lang w:val="ro-RO"/>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1E06B8">
        <w:rPr>
          <w:lang w:val="ro-RO"/>
        </w:rPr>
        <w:t>.</w:t>
      </w:r>
    </w:p>
    <w:p w14:paraId="13D673DE" w14:textId="03C0661E" w:rsidR="00FB0416" w:rsidRPr="00EC10EC" w:rsidRDefault="00FB0416" w:rsidP="00FB0416">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EC10EC">
        <w:rPr>
          <w:rFonts w:ascii="Cambria" w:eastAsia="Trebuchet MS" w:hAnsi="Cambria" w:cs="Trebuchet MS"/>
          <w:w w:val="103"/>
          <w:sz w:val="24"/>
          <w:szCs w:val="24"/>
          <w:lang w:val="ro-RO"/>
        </w:rPr>
        <w:t>În cazul în care Beneficiarul/Liderul de parteneriat</w:t>
      </w:r>
      <w:r w:rsidR="00730B22" w:rsidRPr="00EC10EC">
        <w:rPr>
          <w:rFonts w:ascii="Cambria" w:eastAsia="Trebuchet MS" w:hAnsi="Cambria" w:cs="Trebuchet MS"/>
          <w:w w:val="103"/>
          <w:sz w:val="24"/>
          <w:szCs w:val="24"/>
          <w:lang w:val="ro-RO"/>
        </w:rPr>
        <w:t xml:space="preserve">  </w:t>
      </w:r>
      <w:r w:rsidRPr="00EC10EC">
        <w:rPr>
          <w:rFonts w:ascii="Cambria" w:eastAsia="Trebuchet MS" w:hAnsi="Cambria" w:cs="Trebuchet MS"/>
          <w:w w:val="103"/>
          <w:sz w:val="24"/>
          <w:szCs w:val="24"/>
          <w:lang w:val="ro-RO"/>
        </w:rPr>
        <w:t xml:space="preserve"> nu respectă </w:t>
      </w:r>
      <w:proofErr w:type="spellStart"/>
      <w:r w:rsidRPr="00EC10EC">
        <w:rPr>
          <w:rFonts w:ascii="Cambria" w:eastAsia="Trebuchet MS" w:hAnsi="Cambria" w:cs="Trebuchet MS"/>
          <w:w w:val="103"/>
          <w:sz w:val="24"/>
          <w:szCs w:val="24"/>
          <w:lang w:val="ro-RO"/>
        </w:rPr>
        <w:t>obligaţiile</w:t>
      </w:r>
      <w:proofErr w:type="spellEnd"/>
      <w:r w:rsidRPr="00EC10EC">
        <w:rPr>
          <w:rFonts w:ascii="Cambria" w:eastAsia="Trebuchet MS" w:hAnsi="Cambria" w:cs="Trebuchet MS"/>
          <w:w w:val="103"/>
          <w:sz w:val="24"/>
          <w:szCs w:val="24"/>
          <w:lang w:val="ro-RO"/>
        </w:rPr>
        <w:t xml:space="preserve"> prevăzute la alin. (8) autoritatea de management procedează la emiterea documentelor finale pe baza progresului tehnic </w:t>
      </w:r>
      <w:proofErr w:type="spellStart"/>
      <w:r w:rsidRPr="00EC10EC">
        <w:rPr>
          <w:rFonts w:ascii="Cambria" w:eastAsia="Trebuchet MS" w:hAnsi="Cambria" w:cs="Trebuchet MS"/>
          <w:w w:val="103"/>
          <w:sz w:val="24"/>
          <w:szCs w:val="24"/>
          <w:lang w:val="ro-RO"/>
        </w:rPr>
        <w:t>şi</w:t>
      </w:r>
      <w:proofErr w:type="spellEnd"/>
      <w:r w:rsidRPr="00EC10EC">
        <w:rPr>
          <w:rFonts w:ascii="Cambria" w:eastAsia="Trebuchet MS" w:hAnsi="Cambria" w:cs="Trebuchet MS"/>
          <w:w w:val="103"/>
          <w:sz w:val="24"/>
          <w:szCs w:val="24"/>
          <w:lang w:val="ro-RO"/>
        </w:rPr>
        <w:t xml:space="preserve"> financiar validat în cererile de rambursare anterior depuse. Sumele prevăzute în bugetul proiectului care nu au fost solicitate la rambursare până la termenul prevăzut la alin. (8) sunt dezangajate de către autoritatea de management </w:t>
      </w:r>
      <w:proofErr w:type="spellStart"/>
      <w:r w:rsidRPr="00EC10EC">
        <w:rPr>
          <w:rFonts w:ascii="Cambria" w:eastAsia="Trebuchet MS" w:hAnsi="Cambria" w:cs="Trebuchet MS"/>
          <w:w w:val="103"/>
          <w:sz w:val="24"/>
          <w:szCs w:val="24"/>
          <w:lang w:val="ro-RO"/>
        </w:rPr>
        <w:t>şi</w:t>
      </w:r>
      <w:proofErr w:type="spellEnd"/>
      <w:r w:rsidRPr="00EC10EC">
        <w:rPr>
          <w:rFonts w:ascii="Cambria" w:eastAsia="Trebuchet MS" w:hAnsi="Cambria" w:cs="Trebuchet MS"/>
          <w:w w:val="103"/>
          <w:sz w:val="24"/>
          <w:szCs w:val="24"/>
          <w:lang w:val="ro-RO"/>
        </w:rPr>
        <w:t xml:space="preserve"> sunt suportate de către beneficiari din resurse proprii.</w:t>
      </w:r>
    </w:p>
    <w:p w14:paraId="4D412468" w14:textId="071A3EBB"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cererii de rambursare finale depuse de Beneficiar/Liderul de parteneriat</w:t>
      </w:r>
      <w:r w:rsidR="00B3312C" w:rsidRPr="001E06B8">
        <w:rPr>
          <w:rFonts w:ascii="Cambria" w:eastAsia="Trebuchet MS" w:hAnsi="Cambria" w:cs="Trebuchet MS"/>
          <w:w w:val="103"/>
          <w:sz w:val="24"/>
          <w:szCs w:val="24"/>
          <w:lang w:val="ro-RO"/>
        </w:rPr>
        <w:t>, în cazul proiectelor implementate în parteneriat</w:t>
      </w:r>
      <w:r w:rsidRPr="001E06B8">
        <w:rPr>
          <w:rFonts w:ascii="Cambria" w:eastAsia="Trebuchet MS" w:hAnsi="Cambria" w:cs="Trebuchet MS"/>
          <w:w w:val="103"/>
          <w:sz w:val="24"/>
          <w:szCs w:val="24"/>
          <w:lang w:val="ro-RO"/>
        </w:rPr>
        <w:t xml:space="preserve"> în cadrul proiectului, termenul de autorizare prevăzut la alin.</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(2) poate fi prelungit cu durata necesară efectuării tuturor verificărilor procedurale specifice autorizării plății finale, cu respectarea prevederilor art. 74 alin.(1) lit.</w:t>
      </w:r>
      <w:r w:rsidR="00EB0556"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(b) din Regulamentul (UE) nr.</w:t>
      </w:r>
      <w:r w:rsidR="00EA634D" w:rsidRPr="001E06B8">
        <w:rPr>
          <w:rFonts w:ascii="Cambria" w:eastAsia="Trebuchet MS" w:hAnsi="Cambria" w:cs="Trebuchet MS"/>
          <w:w w:val="103"/>
          <w:sz w:val="24"/>
          <w:szCs w:val="24"/>
          <w:lang w:val="ro-RO"/>
        </w:rPr>
        <w:t xml:space="preserve"> 2021/</w:t>
      </w:r>
      <w:r w:rsidRPr="001E06B8">
        <w:rPr>
          <w:rFonts w:ascii="Cambria" w:eastAsia="Trebuchet MS" w:hAnsi="Cambria" w:cs="Trebuchet MS"/>
          <w:w w:val="103"/>
          <w:sz w:val="24"/>
          <w:szCs w:val="24"/>
          <w:lang w:val="ro-RO"/>
        </w:rPr>
        <w:t>1060.</w:t>
      </w:r>
    </w:p>
    <w:p w14:paraId="6A0800BF" w14:textId="0F9A2BE9" w:rsidR="005D06E1"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Nedepunerea de către Beneficiar/Liderul de parteneriat a documentelor sau clarificărilor solicitate </w:t>
      </w:r>
      <w:r w:rsidR="00EB0556" w:rsidRPr="001E06B8">
        <w:rPr>
          <w:rFonts w:ascii="Cambria" w:eastAsia="Trebuchet MS" w:hAnsi="Cambria" w:cs="Trebuchet MS"/>
          <w:w w:val="103"/>
          <w:sz w:val="24"/>
          <w:szCs w:val="24"/>
          <w:lang w:val="ro-RO"/>
        </w:rPr>
        <w:t xml:space="preserve">de </w:t>
      </w:r>
      <w:proofErr w:type="spellStart"/>
      <w:r w:rsidR="00EB0556" w:rsidRPr="001E06B8">
        <w:rPr>
          <w:rFonts w:ascii="Cambria" w:eastAsia="Trebuchet MS" w:hAnsi="Cambria" w:cs="Trebuchet MS"/>
          <w:w w:val="103"/>
          <w:sz w:val="24"/>
          <w:szCs w:val="24"/>
          <w:lang w:val="ro-RO"/>
        </w:rPr>
        <w:t>catre</w:t>
      </w:r>
      <w:proofErr w:type="spellEnd"/>
      <w:r w:rsidR="00EB0556" w:rsidRPr="001E06B8">
        <w:rPr>
          <w:rFonts w:ascii="Cambria" w:eastAsia="Trebuchet MS" w:hAnsi="Cambria" w:cs="Trebuchet MS"/>
          <w:w w:val="103"/>
          <w:sz w:val="24"/>
          <w:szCs w:val="24"/>
          <w:lang w:val="ro-RO"/>
        </w:rPr>
        <w:t xml:space="preserve"> AMPIDS/OI, în termen de  5 zile de la comunicarea </w:t>
      </w:r>
      <w:proofErr w:type="spellStart"/>
      <w:r w:rsidR="00EB0556" w:rsidRPr="001E06B8">
        <w:rPr>
          <w:rFonts w:ascii="Cambria" w:eastAsia="Trebuchet MS" w:hAnsi="Cambria" w:cs="Trebuchet MS"/>
          <w:w w:val="103"/>
          <w:sz w:val="24"/>
          <w:szCs w:val="24"/>
          <w:lang w:val="ro-RO"/>
        </w:rPr>
        <w:t>solicitarilor</w:t>
      </w:r>
      <w:proofErr w:type="spellEnd"/>
      <w:r w:rsidR="00EB0556" w:rsidRPr="001E06B8">
        <w:rPr>
          <w:rFonts w:ascii="Cambria" w:eastAsia="Trebuchet MS" w:hAnsi="Cambria" w:cs="Trebuchet MS"/>
          <w:w w:val="103"/>
          <w:sz w:val="24"/>
          <w:szCs w:val="24"/>
          <w:lang w:val="ro-RO"/>
        </w:rPr>
        <w:t xml:space="preserve"> de </w:t>
      </w:r>
      <w:proofErr w:type="spellStart"/>
      <w:r w:rsidR="00EB0556" w:rsidRPr="001E06B8">
        <w:rPr>
          <w:rFonts w:ascii="Cambria" w:eastAsia="Trebuchet MS" w:hAnsi="Cambria" w:cs="Trebuchet MS"/>
          <w:w w:val="103"/>
          <w:sz w:val="24"/>
          <w:szCs w:val="24"/>
          <w:lang w:val="ro-RO"/>
        </w:rPr>
        <w:t>clarificari</w:t>
      </w:r>
      <w:proofErr w:type="spellEnd"/>
      <w:r w:rsidR="00EB0556" w:rsidRPr="001E06B8">
        <w:rPr>
          <w:rFonts w:ascii="Cambria" w:eastAsia="Trebuchet MS" w:hAnsi="Cambria" w:cs="Trebuchet MS"/>
          <w:w w:val="103"/>
          <w:sz w:val="24"/>
          <w:szCs w:val="24"/>
          <w:lang w:val="ro-RO"/>
        </w:rPr>
        <w:t xml:space="preserve">, poate </w:t>
      </w:r>
      <w:r w:rsidRPr="001E06B8">
        <w:rPr>
          <w:rFonts w:ascii="Cambria" w:eastAsia="Trebuchet MS" w:hAnsi="Cambria" w:cs="Trebuchet MS"/>
          <w:w w:val="103"/>
          <w:sz w:val="24"/>
          <w:szCs w:val="24"/>
          <w:lang w:val="ro-RO"/>
        </w:rPr>
        <w:t>atrage respingerea parțială sau totală, după caz, a cererii de rambursare.</w:t>
      </w:r>
      <w:r w:rsidR="00251DE1" w:rsidRPr="001E06B8">
        <w:rPr>
          <w:rFonts w:ascii="Cambria" w:eastAsia="Trebuchet MS" w:hAnsi="Cambria" w:cs="Trebuchet MS"/>
          <w:w w:val="103"/>
          <w:sz w:val="24"/>
          <w:szCs w:val="24"/>
          <w:lang w:val="ro-RO"/>
        </w:rPr>
        <w:t xml:space="preserve"> Pentru depunerea de către beneficiar/liderul de parteneriat</w:t>
      </w:r>
      <w:r w:rsidR="003F70ED">
        <w:rPr>
          <w:rFonts w:ascii="Cambria" w:eastAsia="Trebuchet MS" w:hAnsi="Cambria" w:cs="Trebuchet MS"/>
          <w:w w:val="103"/>
          <w:sz w:val="24"/>
          <w:szCs w:val="24"/>
          <w:lang w:val="ro-RO"/>
        </w:rPr>
        <w:t xml:space="preserve"> </w:t>
      </w:r>
      <w:r w:rsidR="00251DE1" w:rsidRPr="001E06B8">
        <w:rPr>
          <w:rFonts w:ascii="Cambria" w:eastAsia="Trebuchet MS" w:hAnsi="Cambria" w:cs="Trebuchet MS"/>
          <w:w w:val="103"/>
          <w:sz w:val="24"/>
          <w:szCs w:val="24"/>
          <w:lang w:val="ro-RO"/>
        </w:rPr>
        <w:t xml:space="preserve">a </w:t>
      </w:r>
      <w:r w:rsidR="00251DE1" w:rsidRPr="001E06B8">
        <w:rPr>
          <w:rFonts w:ascii="Cambria" w:eastAsia="Trebuchet MS" w:hAnsi="Cambria" w:cs="Trebuchet MS"/>
          <w:w w:val="103"/>
          <w:sz w:val="24"/>
          <w:szCs w:val="24"/>
          <w:lang w:val="ro-RO"/>
        </w:rPr>
        <w:lastRenderedPageBreak/>
        <w:t xml:space="preserve">unor documente </w:t>
      </w:r>
      <w:proofErr w:type="spellStart"/>
      <w:r w:rsidR="00251DE1" w:rsidRPr="001E06B8">
        <w:rPr>
          <w:rFonts w:ascii="Cambria" w:eastAsia="Trebuchet MS" w:hAnsi="Cambria" w:cs="Trebuchet MS"/>
          <w:w w:val="103"/>
          <w:sz w:val="24"/>
          <w:szCs w:val="24"/>
          <w:lang w:val="ro-RO"/>
        </w:rPr>
        <w:t>adiţionale</w:t>
      </w:r>
      <w:proofErr w:type="spellEnd"/>
      <w:r w:rsidR="00251DE1" w:rsidRPr="001E06B8">
        <w:rPr>
          <w:rFonts w:ascii="Cambria" w:eastAsia="Trebuchet MS" w:hAnsi="Cambria" w:cs="Trebuchet MS"/>
          <w:w w:val="103"/>
          <w:sz w:val="24"/>
          <w:szCs w:val="24"/>
          <w:lang w:val="ro-RO"/>
        </w:rPr>
        <w:t xml:space="preserve"> sau clarificări solicitate de autoritatea de management sau de organismul intermediar, termenul de </w:t>
      </w:r>
      <w:r w:rsidR="00B81461" w:rsidRPr="001E06B8">
        <w:rPr>
          <w:rFonts w:ascii="Cambria" w:eastAsia="Trebuchet MS" w:hAnsi="Cambria" w:cs="Trebuchet MS"/>
          <w:w w:val="103"/>
          <w:sz w:val="24"/>
          <w:szCs w:val="24"/>
          <w:lang w:val="ro-RO"/>
        </w:rPr>
        <w:t xml:space="preserve">verificare a cererii de rambursare </w:t>
      </w:r>
      <w:r w:rsidR="00251DE1" w:rsidRPr="001E06B8">
        <w:rPr>
          <w:rFonts w:ascii="Cambria" w:eastAsia="Trebuchet MS" w:hAnsi="Cambria" w:cs="Trebuchet MS"/>
          <w:w w:val="103"/>
          <w:sz w:val="24"/>
          <w:szCs w:val="24"/>
          <w:lang w:val="ro-RO"/>
        </w:rPr>
        <w:t xml:space="preserve">prevăzut la </w:t>
      </w:r>
      <w:r w:rsidR="00B81461" w:rsidRPr="001E06B8">
        <w:rPr>
          <w:rFonts w:ascii="Cambria" w:eastAsia="Trebuchet MS" w:hAnsi="Cambria" w:cs="Trebuchet MS"/>
          <w:w w:val="103"/>
          <w:sz w:val="24"/>
          <w:szCs w:val="24"/>
          <w:lang w:val="ro-RO"/>
        </w:rPr>
        <w:t xml:space="preserve">art. 25 </w:t>
      </w:r>
      <w:r w:rsidR="00251DE1" w:rsidRPr="001E06B8">
        <w:rPr>
          <w:rFonts w:ascii="Cambria" w:eastAsia="Trebuchet MS" w:hAnsi="Cambria" w:cs="Trebuchet MS"/>
          <w:w w:val="103"/>
          <w:sz w:val="24"/>
          <w:szCs w:val="24"/>
          <w:lang w:val="ro-RO"/>
        </w:rPr>
        <w:t xml:space="preserve">alin. (2) </w:t>
      </w:r>
      <w:r w:rsidR="00CE411A" w:rsidRPr="001E06B8">
        <w:rPr>
          <w:rFonts w:ascii="Cambria" w:eastAsia="Trebuchet MS" w:hAnsi="Cambria" w:cs="Trebuchet MS"/>
          <w:w w:val="103"/>
          <w:sz w:val="24"/>
          <w:szCs w:val="24"/>
          <w:lang w:val="ro-RO"/>
        </w:rPr>
        <w:t>din OUG</w:t>
      </w:r>
      <w:r w:rsidR="00B81461" w:rsidRPr="001E06B8">
        <w:rPr>
          <w:rFonts w:ascii="Cambria" w:eastAsia="Trebuchet MS" w:hAnsi="Cambria" w:cs="Trebuchet MS"/>
          <w:w w:val="103"/>
          <w:sz w:val="24"/>
          <w:szCs w:val="24"/>
          <w:lang w:val="ro-RO"/>
        </w:rPr>
        <w:t xml:space="preserve"> nr.</w:t>
      </w:r>
      <w:r w:rsidR="00CE411A" w:rsidRPr="001E06B8">
        <w:rPr>
          <w:rFonts w:ascii="Cambria" w:eastAsia="Trebuchet MS" w:hAnsi="Cambria" w:cs="Trebuchet MS"/>
          <w:w w:val="103"/>
          <w:sz w:val="24"/>
          <w:szCs w:val="24"/>
          <w:lang w:val="ro-RO"/>
        </w:rPr>
        <w:t xml:space="preserve"> 133/2021 </w:t>
      </w:r>
      <w:r w:rsidR="00251DE1" w:rsidRPr="001E06B8">
        <w:rPr>
          <w:rFonts w:ascii="Cambria" w:eastAsia="Trebuchet MS" w:hAnsi="Cambria" w:cs="Trebuchet MS"/>
          <w:w w:val="103"/>
          <w:sz w:val="24"/>
          <w:szCs w:val="24"/>
          <w:lang w:val="ro-RO"/>
        </w:rPr>
        <w:t xml:space="preserve">poate fi întrerupt fără ca perioadele de întrerupere cumulate să </w:t>
      </w:r>
      <w:proofErr w:type="spellStart"/>
      <w:r w:rsidR="00251DE1" w:rsidRPr="001E06B8">
        <w:rPr>
          <w:rFonts w:ascii="Cambria" w:eastAsia="Trebuchet MS" w:hAnsi="Cambria" w:cs="Trebuchet MS"/>
          <w:w w:val="103"/>
          <w:sz w:val="24"/>
          <w:szCs w:val="24"/>
          <w:lang w:val="ro-RO"/>
        </w:rPr>
        <w:t>depăşească</w:t>
      </w:r>
      <w:proofErr w:type="spellEnd"/>
      <w:r w:rsidR="00251DE1" w:rsidRPr="001E06B8">
        <w:rPr>
          <w:rFonts w:ascii="Cambria" w:eastAsia="Trebuchet MS" w:hAnsi="Cambria" w:cs="Trebuchet MS"/>
          <w:w w:val="103"/>
          <w:sz w:val="24"/>
          <w:szCs w:val="24"/>
          <w:lang w:val="ro-RO"/>
        </w:rPr>
        <w:t xml:space="preserve"> 10 zile lucrătoare.</w:t>
      </w:r>
    </w:p>
    <w:p w14:paraId="23E2F4F6" w14:textId="23C6E959" w:rsidR="00F75002" w:rsidRPr="001E06B8" w:rsidRDefault="00F75002" w:rsidP="00F75002">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Transferul fondurilor pentru cererea de plată/cererea de rambursare se va efectua în lei în următoarele conturi:</w:t>
      </w:r>
    </w:p>
    <w:p w14:paraId="0DA38D65" w14:textId="56741071" w:rsidR="003A4BFB" w:rsidRPr="001E06B8" w:rsidRDefault="003A4BFB" w:rsidP="003A4BFB">
      <w:pPr>
        <w:spacing w:line="247" w:lineRule="auto"/>
        <w:ind w:right="-20"/>
        <w:jc w:val="both"/>
        <w:rPr>
          <w:rFonts w:ascii="Cambria" w:eastAsia="Trebuchet MS" w:hAnsi="Cambria" w:cs="Trebuchet MS"/>
          <w:sz w:val="24"/>
          <w:szCs w:val="24"/>
          <w:lang w:val="ro-RO"/>
        </w:rPr>
      </w:pPr>
    </w:p>
    <w:p w14:paraId="0CEE79C8"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plată:</w:t>
      </w:r>
    </w:p>
    <w:p w14:paraId="33C2AB9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4E3D64FB"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2457DE52"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 ……………………………</w:t>
      </w:r>
    </w:p>
    <w:p w14:paraId="59F8A596" w14:textId="77777777" w:rsidR="003A4BFB" w:rsidRPr="001E06B8" w:rsidRDefault="003A4BFB" w:rsidP="003A4BFB">
      <w:pPr>
        <w:pStyle w:val="ListParagraph"/>
        <w:spacing w:line="247" w:lineRule="auto"/>
        <w:ind w:left="360" w:right="-20"/>
        <w:jc w:val="both"/>
        <w:rPr>
          <w:rFonts w:ascii="Cambria" w:eastAsia="Trebuchet MS" w:hAnsi="Cambria" w:cs="Trebuchet MS"/>
          <w:sz w:val="24"/>
          <w:szCs w:val="24"/>
          <w:lang w:val="ro-RO"/>
        </w:rPr>
      </w:pPr>
    </w:p>
    <w:p w14:paraId="32F5555E"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rambursare:</w:t>
      </w:r>
    </w:p>
    <w:p w14:paraId="08D8C3E1"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cod IBAN:    ……………………</w:t>
      </w:r>
    </w:p>
    <w:p w14:paraId="7EDF423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55FC09A7"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Trezoreriei/Băncii Comerciale: ……………………………</w:t>
      </w:r>
    </w:p>
    <w:p w14:paraId="410B2535" w14:textId="77777777" w:rsidR="003A4BFB" w:rsidRPr="001E06B8" w:rsidRDefault="003A4BFB" w:rsidP="003A4BFB">
      <w:pPr>
        <w:spacing w:before="8" w:line="240" w:lineRule="exact"/>
        <w:rPr>
          <w:rFonts w:ascii="Cambria" w:hAnsi="Cambria"/>
          <w:sz w:val="24"/>
          <w:szCs w:val="24"/>
          <w:lang w:val="ro-RO"/>
        </w:rPr>
      </w:pPr>
    </w:p>
    <w:p w14:paraId="639F3E6A"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proiecte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implementat</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parteneriat</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transferu</w:t>
      </w:r>
      <w:r w:rsidRPr="001E06B8">
        <w:rPr>
          <w:rFonts w:ascii="Cambria" w:eastAsia="Trebuchet MS" w:hAnsi="Cambria" w:cs="Trebuchet MS"/>
          <w:sz w:val="24"/>
          <w:szCs w:val="24"/>
          <w:lang w:val="ro-RO"/>
        </w:rPr>
        <w:t>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fondurilo</w:t>
      </w:r>
      <w:r w:rsidRPr="001E06B8">
        <w:rPr>
          <w:rFonts w:ascii="Cambria" w:eastAsia="Trebuchet MS" w:hAnsi="Cambria" w:cs="Trebuchet MS"/>
          <w:sz w:val="24"/>
          <w:szCs w:val="24"/>
          <w:lang w:val="ro-RO"/>
        </w:rPr>
        <w:t>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va</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face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w w:val="103"/>
          <w:sz w:val="24"/>
          <w:szCs w:val="24"/>
          <w:lang w:val="ro-RO"/>
        </w:rPr>
        <w:t>u</w:t>
      </w:r>
      <w:r w:rsidRPr="001E06B8">
        <w:rPr>
          <w:rFonts w:ascii="Cambria" w:eastAsia="Trebuchet MS" w:hAnsi="Cambria" w:cs="Trebuchet MS"/>
          <w:w w:val="103"/>
          <w:sz w:val="24"/>
          <w:szCs w:val="24"/>
          <w:lang w:val="ro-RO"/>
        </w:rPr>
        <w:t xml:space="preserve">rmătoarele </w:t>
      </w:r>
      <w:r w:rsidRPr="001E06B8">
        <w:rPr>
          <w:rFonts w:ascii="Cambria" w:eastAsia="Trebuchet MS" w:hAnsi="Cambria" w:cs="Trebuchet MS"/>
          <w:sz w:val="24"/>
          <w:szCs w:val="24"/>
          <w:lang w:val="ro-RO"/>
        </w:rPr>
        <w:t>conturi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deschise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pe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numele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Liderului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parteneriat/Partenerului:</w:t>
      </w:r>
    </w:p>
    <w:p w14:paraId="6F2A5261"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45A74654"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plată (Lider de parteneriat)</w:t>
      </w:r>
    </w:p>
    <w:p w14:paraId="3D41DE5B"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22FC1ABC"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3C9A5153"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 ……………………………</w:t>
      </w:r>
    </w:p>
    <w:p w14:paraId="072EAB62"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247173FE"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rambursare (Lider de parteneriat)</w:t>
      </w:r>
    </w:p>
    <w:p w14:paraId="2F7BA341"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3532AF22"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74757FDE"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Trezoreriei/Băncii Comerciale: ……………………………</w:t>
      </w:r>
    </w:p>
    <w:p w14:paraId="5AB763A7"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4876EF2F"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plată (Partener 1)</w:t>
      </w:r>
    </w:p>
    <w:p w14:paraId="15C2BF09"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6B277164"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6336013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 ……………………………</w:t>
      </w:r>
    </w:p>
    <w:p w14:paraId="29D9666F" w14:textId="77777777" w:rsidR="003A4BFB" w:rsidRPr="001E06B8" w:rsidRDefault="003A4BFB" w:rsidP="003A4BFB">
      <w:pPr>
        <w:spacing w:before="8" w:line="240" w:lineRule="exact"/>
        <w:rPr>
          <w:rFonts w:ascii="Cambria" w:hAnsi="Cambria"/>
          <w:sz w:val="24"/>
          <w:szCs w:val="24"/>
          <w:lang w:val="ro-RO"/>
        </w:rPr>
      </w:pPr>
    </w:p>
    <w:p w14:paraId="143B86CB"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rambursare (Partener 1)</w:t>
      </w:r>
    </w:p>
    <w:p w14:paraId="4AAEE4C0"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328A6CC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w:t>
      </w:r>
    </w:p>
    <w:p w14:paraId="037BA54D"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Trezoreriei/Băncii Comerciale: ……………………………</w:t>
      </w:r>
    </w:p>
    <w:p w14:paraId="2A83F319"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3A55B3F0"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plată (Partener n)</w:t>
      </w:r>
    </w:p>
    <w:p w14:paraId="04E4C9F2"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5823EE87"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758291EC"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 ……………………………</w:t>
      </w:r>
    </w:p>
    <w:p w14:paraId="2D25059E" w14:textId="3B503718" w:rsidR="003A4BFB" w:rsidRPr="001E06B8" w:rsidRDefault="003A4BFB" w:rsidP="003A4BFB">
      <w:pPr>
        <w:ind w:right="4261" w:hanging="90"/>
        <w:jc w:val="both"/>
        <w:rPr>
          <w:rFonts w:ascii="Cambria" w:eastAsia="Trebuchet MS" w:hAnsi="Cambria" w:cs="Trebuchet MS"/>
          <w:sz w:val="24"/>
          <w:szCs w:val="24"/>
          <w:lang w:val="ro-RO"/>
        </w:rPr>
      </w:pPr>
    </w:p>
    <w:p w14:paraId="5C170A4F" w14:textId="77777777" w:rsidR="0080480F" w:rsidRPr="001E06B8" w:rsidRDefault="0080480F" w:rsidP="00336234">
      <w:pPr>
        <w:ind w:right="4261"/>
        <w:jc w:val="both"/>
        <w:rPr>
          <w:rFonts w:ascii="Cambria" w:eastAsia="Trebuchet MS" w:hAnsi="Cambria" w:cs="Trebuchet MS"/>
          <w:sz w:val="24"/>
          <w:szCs w:val="24"/>
          <w:lang w:val="ro-RO"/>
        </w:rPr>
      </w:pPr>
    </w:p>
    <w:p w14:paraId="0055540C"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rambursare (Partener n)</w:t>
      </w:r>
    </w:p>
    <w:p w14:paraId="6485F513"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0217B3E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6ECD72E2" w14:textId="2855F4B4"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lastRenderedPageBreak/>
        <w:t>Denumire/adresa Trezoreriei/Băncii Comerciale: ……………………………</w:t>
      </w:r>
    </w:p>
    <w:p w14:paraId="4D06536A"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55539599" w14:textId="4CC11462"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care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efectuat</w:t>
      </w:r>
      <w:r w:rsidRPr="001E06B8">
        <w:rPr>
          <w:rFonts w:ascii="Cambria" w:eastAsia="Trebuchet MS" w:hAnsi="Cambria" w:cs="Trebuchet MS"/>
          <w:sz w:val="24"/>
          <w:szCs w:val="24"/>
          <w:lang w:val="ro-RO"/>
        </w:rPr>
        <w:t>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Beneficiar</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po</w:t>
      </w:r>
      <w:r w:rsidRPr="001E06B8">
        <w:rPr>
          <w:rFonts w:ascii="Cambria" w:eastAsia="Trebuchet MS" w:hAnsi="Cambria" w:cs="Trebuchet MS"/>
          <w:sz w:val="24"/>
          <w:szCs w:val="24"/>
          <w:lang w:val="ro-RO"/>
        </w:rPr>
        <w:t>t</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solicitat</w:t>
      </w:r>
      <w:r w:rsidRPr="001E06B8">
        <w:rPr>
          <w:rFonts w:ascii="Cambria" w:eastAsia="Trebuchet MS" w:hAnsi="Cambria" w:cs="Trebuchet MS"/>
          <w:sz w:val="24"/>
          <w:szCs w:val="24"/>
          <w:lang w:val="ro-RO"/>
        </w:rPr>
        <w:t>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spr</w:t>
      </w:r>
      <w:r w:rsidRPr="001E06B8">
        <w:rPr>
          <w:rFonts w:ascii="Cambria" w:eastAsia="Trebuchet MS" w:hAnsi="Cambria" w:cs="Trebuchet MS"/>
          <w:sz w:val="24"/>
          <w:szCs w:val="24"/>
          <w:lang w:val="ro-RO"/>
        </w:rPr>
        <w: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w w:val="103"/>
          <w:sz w:val="24"/>
          <w:szCs w:val="24"/>
          <w:lang w:val="ro-RO"/>
        </w:rPr>
        <w:t xml:space="preserve">rambursare </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s</w:t>
      </w:r>
      <w:r w:rsidRPr="001E06B8">
        <w:rPr>
          <w:rFonts w:ascii="Cambria" w:eastAsia="Trebuchet MS" w:hAnsi="Cambria" w:cs="Trebuchet MS"/>
          <w:spacing w:val="-1"/>
          <w:sz w:val="24"/>
          <w:szCs w:val="24"/>
          <w:lang w:val="ro-RO"/>
        </w:rPr>
        <w:t>t</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intrării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vigoar</w:t>
      </w:r>
      <w:r w:rsidRPr="001E06B8">
        <w:rPr>
          <w:rFonts w:ascii="Cambria" w:eastAsia="Trebuchet MS" w:hAnsi="Cambria" w:cs="Trebuchet MS"/>
          <w:sz w:val="24"/>
          <w:szCs w:val="24"/>
          <w:lang w:val="ro-RO"/>
        </w:rPr>
        <w: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a prezentului</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Contract.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efectuat</w:t>
      </w:r>
      <w:r w:rsidRPr="001E06B8">
        <w:rPr>
          <w:rFonts w:ascii="Cambria" w:eastAsia="Trebuchet MS" w:hAnsi="Cambria" w:cs="Trebuchet MS"/>
          <w:sz w:val="24"/>
          <w:szCs w:val="24"/>
          <w:lang w:val="ro-RO"/>
        </w:rPr>
        <w: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înainte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w w:val="103"/>
          <w:sz w:val="24"/>
          <w:szCs w:val="24"/>
          <w:lang w:val="ro-RO"/>
        </w:rPr>
        <w:t xml:space="preserve">data </w:t>
      </w:r>
      <w:r w:rsidRPr="001E06B8">
        <w:rPr>
          <w:rFonts w:ascii="Cambria" w:eastAsia="Trebuchet MS" w:hAnsi="Cambria" w:cs="Trebuchet MS"/>
          <w:sz w:val="24"/>
          <w:szCs w:val="24"/>
          <w:lang w:val="ro-RO"/>
        </w:rPr>
        <w:t>intrării</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3"/>
          <w:sz w:val="24"/>
          <w:szCs w:val="24"/>
          <w:lang w:val="ro-RO"/>
        </w:rPr>
        <w:t>v</w:t>
      </w:r>
      <w:r w:rsidRPr="001E06B8">
        <w:rPr>
          <w:rFonts w:ascii="Cambria" w:eastAsia="Trebuchet MS" w:hAnsi="Cambria" w:cs="Trebuchet MS"/>
          <w:sz w:val="24"/>
          <w:szCs w:val="24"/>
          <w:lang w:val="ro-RO"/>
        </w:rPr>
        <w:t>igoare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prezentului</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contract,</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însă</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ma</w:t>
      </w:r>
      <w:r w:rsidRPr="001E06B8">
        <w:rPr>
          <w:rFonts w:ascii="Cambria" w:eastAsia="Trebuchet MS" w:hAnsi="Cambria" w:cs="Trebuchet MS"/>
          <w:sz w:val="24"/>
          <w:szCs w:val="24"/>
          <w:lang w:val="ro-RO"/>
        </w:rPr>
        <w:t>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devrem</w:t>
      </w:r>
      <w:r w:rsidRPr="001E06B8">
        <w:rPr>
          <w:rFonts w:ascii="Cambria" w:eastAsia="Trebuchet MS" w:hAnsi="Cambria" w:cs="Trebuchet MS"/>
          <w:sz w:val="24"/>
          <w:szCs w:val="24"/>
          <w:lang w:val="ro-RO"/>
        </w:rPr>
        <w:t>e</w:t>
      </w:r>
      <w:r w:rsidR="00A66700">
        <w:rPr>
          <w:rFonts w:ascii="Cambria" w:eastAsia="Trebuchet MS" w:hAnsi="Cambria" w:cs="Trebuchet MS"/>
          <w:sz w:val="24"/>
          <w:szCs w:val="24"/>
          <w:lang w:val="ro-RO"/>
        </w:rPr>
        <w:t xml:space="preserve"> de </w:t>
      </w:r>
      <w:r w:rsidR="00F15E39">
        <w:rPr>
          <w:rFonts w:ascii="Cambria" w:eastAsia="Trebuchet MS" w:hAnsi="Cambria" w:cs="Trebuchet MS"/>
          <w:sz w:val="24"/>
          <w:szCs w:val="24"/>
          <w:lang w:val="ro-RO"/>
        </w:rPr>
        <w:t xml:space="preserve">data </w:t>
      </w:r>
      <w:r w:rsidR="00B819F6">
        <w:rPr>
          <w:rFonts w:ascii="Cambria" w:eastAsia="Trebuchet MS" w:hAnsi="Cambria" w:cs="Trebuchet MS"/>
          <w:sz w:val="24"/>
          <w:szCs w:val="24"/>
          <w:lang w:val="ro-RO"/>
        </w:rPr>
        <w:t>01 ianuari</w:t>
      </w:r>
      <w:r w:rsidR="00146286">
        <w:rPr>
          <w:rFonts w:ascii="Cambria" w:eastAsia="Trebuchet MS" w:hAnsi="Cambria" w:cs="Trebuchet MS"/>
          <w:sz w:val="24"/>
          <w:szCs w:val="24"/>
          <w:lang w:val="ro-RO"/>
        </w:rPr>
        <w:t>e 2021</w:t>
      </w:r>
      <w:r w:rsidRPr="001E06B8">
        <w:rPr>
          <w:rFonts w:ascii="Cambria" w:eastAsia="Trebuchet MS" w:hAnsi="Cambria" w:cs="Trebuchet MS"/>
          <w:sz w:val="24"/>
          <w:szCs w:val="24"/>
          <w:lang w:val="ro-RO"/>
        </w:rPr>
        <w: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sunt</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considerate</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eligibile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dacă</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sunt </w:t>
      </w:r>
      <w:r w:rsidRPr="001E06B8">
        <w:rPr>
          <w:rFonts w:ascii="Cambria" w:eastAsia="Trebuchet MS" w:hAnsi="Cambria" w:cs="Trebuchet MS"/>
          <w:sz w:val="24"/>
          <w:szCs w:val="24"/>
          <w:lang w:val="ro-RO"/>
        </w:rPr>
        <w:t>efectuate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 cadrul</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Proiectulu</w:t>
      </w:r>
      <w:r w:rsidRPr="001E06B8">
        <w:rPr>
          <w:rFonts w:ascii="Cambria" w:eastAsia="Trebuchet MS" w:hAnsi="Cambria" w:cs="Trebuchet MS"/>
          <w:sz w:val="24"/>
          <w:szCs w:val="24"/>
          <w:lang w:val="ro-RO"/>
        </w:rPr>
        <w:t>i</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respect</w:t>
      </w:r>
      <w:r w:rsidRPr="001E06B8">
        <w:rPr>
          <w:rFonts w:ascii="Cambria" w:eastAsia="Trebuchet MS" w:hAnsi="Cambria" w:cs="Trebuchet MS"/>
          <w:sz w:val="24"/>
          <w:szCs w:val="24"/>
          <w:lang w:val="ro-RO"/>
        </w:rPr>
        <w:t>ă</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regulil</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proofErr w:type="spellStart"/>
      <w:r w:rsidRPr="001E06B8">
        <w:rPr>
          <w:rFonts w:ascii="Cambria" w:eastAsia="Trebuchet MS" w:hAnsi="Cambria" w:cs="Trebuchet MS"/>
          <w:sz w:val="24"/>
          <w:szCs w:val="24"/>
          <w:lang w:val="ro-RO"/>
        </w:rPr>
        <w:t>naţionale</w:t>
      </w:r>
      <w:proofErr w:type="spellEnd"/>
      <w:r w:rsidRPr="001E06B8">
        <w:rPr>
          <w:rFonts w:ascii="Cambria" w:eastAsia="Trebuchet MS" w:hAnsi="Cambria" w:cs="Trebuchet MS"/>
          <w:spacing w:val="24"/>
          <w:sz w:val="24"/>
          <w:szCs w:val="24"/>
          <w:lang w:val="ro-RO"/>
        </w:rPr>
        <w:t xml:space="preserv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comunitar</w:t>
      </w:r>
      <w:r w:rsidRPr="001E06B8">
        <w:rPr>
          <w:rFonts w:ascii="Cambria" w:eastAsia="Trebuchet MS" w:hAnsi="Cambria" w:cs="Trebuchet MS"/>
          <w:sz w:val="24"/>
          <w:szCs w:val="24"/>
          <w:lang w:val="ro-RO"/>
        </w:rPr>
        <w:t>e</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conform</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reglementărilor</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vigoare</w:t>
      </w:r>
      <w:r w:rsidR="00C60614">
        <w:rPr>
          <w:rFonts w:ascii="Cambria" w:eastAsia="Trebuchet MS" w:hAnsi="Cambria" w:cs="Trebuchet MS"/>
          <w:w w:val="103"/>
          <w:sz w:val="24"/>
          <w:szCs w:val="24"/>
          <w:lang w:val="ro-RO"/>
        </w:rPr>
        <w:t xml:space="preserve"> precum și </w:t>
      </w:r>
      <w:r w:rsidR="00C60614" w:rsidRPr="0065585F">
        <w:rPr>
          <w:rFonts w:ascii="Cambria" w:eastAsia="Trebuchet MS" w:hAnsi="Cambria" w:cs="Trebuchet MS"/>
          <w:spacing w:val="-3"/>
          <w:sz w:val="24"/>
          <w:szCs w:val="24"/>
          <w:lang w:val="ro-RO"/>
        </w:rPr>
        <w:t>ale Ghidului Solicitantului - Condiții generale și Condiții Specifice</w:t>
      </w:r>
      <w:r w:rsidRPr="0065585F">
        <w:rPr>
          <w:rFonts w:ascii="Cambria" w:eastAsia="Trebuchet MS" w:hAnsi="Cambria" w:cs="Trebuchet MS"/>
          <w:spacing w:val="-3"/>
          <w:sz w:val="24"/>
          <w:szCs w:val="24"/>
          <w:lang w:val="ro-RO"/>
        </w:rPr>
        <w:t>.</w:t>
      </w:r>
    </w:p>
    <w:p w14:paraId="28F61E7D" w14:textId="4114874A" w:rsidR="000B3971" w:rsidRPr="001E06B8" w:rsidRDefault="0099349E" w:rsidP="003A4BFB">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Înainte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solicitare</w:t>
      </w:r>
      <w:r w:rsidRPr="001E06B8">
        <w:rPr>
          <w:rFonts w:ascii="Cambria" w:eastAsia="Trebuchet MS" w:hAnsi="Cambria" w:cs="Trebuchet MS"/>
          <w:sz w:val="24"/>
          <w:szCs w:val="24"/>
          <w:lang w:val="ro-RO"/>
        </w:rPr>
        <w: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rambursării</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respective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trebui</w:t>
      </w:r>
      <w:r w:rsidRPr="001E06B8">
        <w:rPr>
          <w:rFonts w:ascii="Cambria" w:eastAsia="Trebuchet MS" w:hAnsi="Cambria" w:cs="Trebuchet MS"/>
          <w:sz w:val="24"/>
          <w:szCs w:val="24"/>
          <w:lang w:val="ro-RO"/>
        </w:rPr>
        <w: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1"/>
          <w:sz w:val="24"/>
          <w:szCs w:val="24"/>
          <w:lang w:val="ro-RO"/>
        </w:rPr>
        <w:t>fi</w:t>
      </w:r>
      <w:r w:rsidRPr="001E06B8">
        <w:rPr>
          <w:rFonts w:ascii="Cambria" w:eastAsia="Trebuchet MS" w:hAnsi="Cambria" w:cs="Trebuchet MS"/>
          <w:sz w:val="24"/>
          <w:szCs w:val="24"/>
          <w:lang w:val="ro-RO"/>
        </w:rPr>
        <w:t>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dej</w:t>
      </w:r>
      <w:r w:rsidRPr="001E06B8">
        <w:rPr>
          <w:rFonts w:ascii="Cambria" w:eastAsia="Trebuchet MS" w:hAnsi="Cambria" w:cs="Trebuchet MS"/>
          <w:sz w:val="24"/>
          <w:szCs w:val="24"/>
          <w:lang w:val="ro-RO"/>
        </w:rPr>
        <w:t>a</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w w:val="103"/>
          <w:sz w:val="24"/>
          <w:szCs w:val="24"/>
          <w:lang w:val="ro-RO"/>
        </w:rPr>
        <w:t xml:space="preserve">efectuate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plătite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Beneficiar</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plăţii</w:t>
      </w:r>
      <w:proofErr w:type="spellEnd"/>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consideră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efectuării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transferulu</w:t>
      </w:r>
      <w:r w:rsidRPr="001E06B8">
        <w:rPr>
          <w:rFonts w:ascii="Cambria" w:eastAsia="Trebuchet MS" w:hAnsi="Cambria" w:cs="Trebuchet MS"/>
          <w:sz w:val="24"/>
          <w:szCs w:val="24"/>
          <w:lang w:val="ro-RO"/>
        </w:rPr>
        <w:t>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banca</w:t>
      </w:r>
      <w:r w:rsidRPr="001E06B8">
        <w:rPr>
          <w:rFonts w:ascii="Cambria" w:eastAsia="Trebuchet MS" w:hAnsi="Cambria" w:cs="Trebuchet MS"/>
          <w:sz w:val="24"/>
          <w:szCs w:val="24"/>
          <w:lang w:val="ro-RO"/>
        </w:rPr>
        <w:t>r</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3"/>
          <w:sz w:val="24"/>
          <w:szCs w:val="24"/>
          <w:lang w:val="ro-RO"/>
        </w:rPr>
        <w:t>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contul Beneficiarului.</w:t>
      </w:r>
    </w:p>
    <w:p w14:paraId="63A6FF38" w14:textId="4BC36A14" w:rsidR="000B3971" w:rsidRPr="001E06B8" w:rsidRDefault="0099349E" w:rsidP="003A4BFB">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Fiecare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cerer</w:t>
      </w:r>
      <w:r w:rsidRPr="001E06B8">
        <w:rPr>
          <w:rFonts w:ascii="Cambria" w:eastAsia="Trebuchet MS" w:hAnsi="Cambria" w:cs="Trebuchet MS"/>
          <w:sz w:val="24"/>
          <w:szCs w:val="24"/>
          <w:lang w:val="ro-RO"/>
        </w:rPr>
        <w:t>e  de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 xml:space="preserve">transmisă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 xml:space="preserve">Beneficiar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 xml:space="preserve">trebuie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reflect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separat </w:t>
      </w:r>
      <w:r w:rsidRPr="001E06B8">
        <w:rPr>
          <w:rFonts w:ascii="Cambria" w:eastAsia="Trebuchet MS" w:hAnsi="Cambria" w:cs="Trebuchet MS"/>
          <w:sz w:val="24"/>
          <w:szCs w:val="24"/>
          <w:lang w:val="ro-RO"/>
        </w:rPr>
        <w:t>pentru</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fiecare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an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calendaristic</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w w:val="103"/>
          <w:sz w:val="24"/>
          <w:szCs w:val="24"/>
          <w:lang w:val="ro-RO"/>
        </w:rPr>
        <w:t>efectuate.</w:t>
      </w:r>
    </w:p>
    <w:p w14:paraId="0165DBB5" w14:textId="6BD7F1B2" w:rsidR="000B3971" w:rsidRPr="00A842A6" w:rsidRDefault="0099349E" w:rsidP="002971DA">
      <w:pPr>
        <w:pStyle w:val="ListParagraph"/>
        <w:numPr>
          <w:ilvl w:val="0"/>
          <w:numId w:val="13"/>
        </w:numPr>
        <w:spacing w:line="247" w:lineRule="auto"/>
        <w:ind w:right="-20"/>
        <w:jc w:val="both"/>
        <w:rPr>
          <w:rFonts w:ascii="Cambria" w:eastAsia="Trebuchet MS" w:hAnsi="Cambria" w:cs="Trebuchet MS"/>
          <w:sz w:val="24"/>
          <w:szCs w:val="24"/>
          <w:lang w:val="ro-RO"/>
        </w:rPr>
      </w:pPr>
      <w:bookmarkStart w:id="1" w:name="_Hlk105572986"/>
      <w:r w:rsidRPr="001E06B8">
        <w:rPr>
          <w:rFonts w:ascii="Cambria" w:eastAsia="Trebuchet MS" w:hAnsi="Cambria" w:cs="Trebuchet MS"/>
          <w:sz w:val="24"/>
          <w:szCs w:val="24"/>
          <w:lang w:val="ro-RO"/>
        </w:rPr>
        <w:t>Beneficiarul</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blig</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depun</w:t>
      </w:r>
      <w:r w:rsidRPr="001E06B8">
        <w:rPr>
          <w:rFonts w:ascii="Cambria" w:eastAsia="Trebuchet MS" w:hAnsi="Cambria" w:cs="Trebuchet MS"/>
          <w:sz w:val="24"/>
          <w:szCs w:val="24"/>
          <w:lang w:val="ro-RO"/>
        </w:rPr>
        <w:t>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Rap</w:t>
      </w:r>
      <w:r w:rsidRPr="001E06B8">
        <w:rPr>
          <w:rFonts w:ascii="Cambria" w:eastAsia="Trebuchet MS" w:hAnsi="Cambria" w:cs="Trebuchet MS"/>
          <w:sz w:val="24"/>
          <w:szCs w:val="24"/>
          <w:lang w:val="ro-RO"/>
        </w:rPr>
        <w:t>o</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2"/>
          <w:sz w:val="24"/>
          <w:szCs w:val="24"/>
          <w:lang w:val="ro-RO"/>
        </w:rPr>
        <w:t>rt</w:t>
      </w:r>
      <w:r w:rsidRPr="001E06B8">
        <w:rPr>
          <w:rFonts w:ascii="Cambria" w:eastAsia="Trebuchet MS" w:hAnsi="Cambria" w:cs="Trebuchet MS"/>
          <w:sz w:val="24"/>
          <w:szCs w:val="24"/>
          <w:lang w:val="ro-RO"/>
        </w:rPr>
        <w:t>e</w:t>
      </w:r>
      <w:r w:rsidRPr="001E06B8">
        <w:rPr>
          <w:rFonts w:ascii="Cambria" w:eastAsia="Trebuchet MS" w:hAnsi="Cambria" w:cs="Trebuchet MS"/>
          <w:spacing w:val="29"/>
          <w:sz w:val="24"/>
          <w:szCs w:val="24"/>
          <w:lang w:val="ro-RO"/>
        </w:rPr>
        <w:t xml:space="preserve"> </w:t>
      </w:r>
      <w:r w:rsidR="00A205D6">
        <w:rPr>
          <w:rFonts w:ascii="Cambria" w:eastAsia="Trebuchet MS" w:hAnsi="Cambria" w:cs="Trebuchet MS"/>
          <w:sz w:val="24"/>
          <w:szCs w:val="24"/>
          <w:lang w:val="ro-RO"/>
        </w:rPr>
        <w:t>de progres</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00A205D6" w:rsidRPr="00A205D6">
        <w:rPr>
          <w:rFonts w:ascii="Cambria" w:eastAsia="Trebuchet MS" w:hAnsi="Cambria" w:cs="Trebuchet MS"/>
          <w:spacing w:val="25"/>
          <w:sz w:val="24"/>
          <w:szCs w:val="24"/>
          <w:lang w:val="ro-RO"/>
        </w:rPr>
        <w:t>cu o frecvență de maximum 3 luni</w:t>
      </w:r>
      <w:r w:rsidR="00A205D6">
        <w:rPr>
          <w:rFonts w:ascii="Cambria" w:eastAsia="Trebuchet MS" w:hAnsi="Cambria" w:cs="Trebuchet MS"/>
          <w:spacing w:val="25"/>
          <w:sz w:val="24"/>
          <w:szCs w:val="24"/>
          <w:lang w:val="ro-RO"/>
        </w:rPr>
        <w:t>,</w:t>
      </w:r>
      <w:r w:rsidR="00A205D6" w:rsidRPr="00A205D6">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conformitate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Anexa</w:t>
      </w:r>
      <w:r w:rsidRPr="001E06B8">
        <w:rPr>
          <w:rFonts w:ascii="Cambria" w:eastAsia="Trebuchet MS" w:hAnsi="Cambria" w:cs="Trebuchet MS"/>
          <w:spacing w:val="27"/>
          <w:sz w:val="24"/>
          <w:szCs w:val="24"/>
          <w:lang w:val="ro-RO"/>
        </w:rPr>
        <w:t xml:space="preserve"> </w:t>
      </w:r>
      <w:r w:rsidR="003A4BFB" w:rsidRPr="001E06B8">
        <w:rPr>
          <w:rFonts w:ascii="Cambria" w:eastAsia="Trebuchet MS" w:hAnsi="Cambria" w:cs="Trebuchet MS"/>
          <w:w w:val="103"/>
          <w:sz w:val="24"/>
          <w:szCs w:val="24"/>
          <w:lang w:val="ro-RO"/>
        </w:rPr>
        <w:t xml:space="preserve"> </w:t>
      </w:r>
      <w:r w:rsidR="00146286">
        <w:rPr>
          <w:rFonts w:ascii="Cambria" w:eastAsia="Trebuchet MS" w:hAnsi="Cambria" w:cs="Trebuchet MS"/>
          <w:w w:val="103"/>
          <w:sz w:val="24"/>
          <w:szCs w:val="24"/>
          <w:lang w:val="ro-RO"/>
        </w:rPr>
        <w:t>2</w:t>
      </w:r>
      <w:r w:rsidR="00146286" w:rsidRPr="00611E52">
        <w:rPr>
          <w:rFonts w:ascii="Cambria" w:eastAsia="Trebuchet MS" w:hAnsi="Cambria" w:cs="Trebuchet MS"/>
          <w:w w:val="103"/>
          <w:sz w:val="24"/>
          <w:szCs w:val="24"/>
          <w:lang w:val="ro-RO"/>
        </w:rPr>
        <w:t xml:space="preserve"> </w:t>
      </w:r>
      <w:r w:rsidR="00193306">
        <w:rPr>
          <w:rFonts w:ascii="Cambria" w:eastAsia="Trebuchet MS" w:hAnsi="Cambria" w:cs="Trebuchet MS"/>
          <w:w w:val="103"/>
          <w:sz w:val="24"/>
          <w:szCs w:val="24"/>
          <w:lang w:val="ro-RO"/>
        </w:rPr>
        <w:t xml:space="preserve">- </w:t>
      </w:r>
      <w:r w:rsidR="00146286" w:rsidRPr="004962AE">
        <w:rPr>
          <w:rFonts w:ascii="Cambria" w:eastAsia="Trebuchet MS" w:hAnsi="Cambria" w:cs="Trebuchet MS"/>
          <w:spacing w:val="1"/>
          <w:sz w:val="24"/>
          <w:szCs w:val="24"/>
          <w:lang w:val="ro-RO"/>
        </w:rPr>
        <w:t>Planul de monitorizare</w:t>
      </w:r>
      <w:r w:rsidR="00A205D6" w:rsidRPr="00A205D6">
        <w:rPr>
          <w:rFonts w:ascii="Trebuchet MS" w:eastAsia="Trebuchet MS" w:hAnsi="Trebuchet MS" w:cs="Trebuchet MS"/>
          <w:spacing w:val="3"/>
          <w:sz w:val="22"/>
          <w:szCs w:val="22"/>
          <w:lang w:val="ro-RO"/>
        </w:rPr>
        <w:t xml:space="preserve"> </w:t>
      </w:r>
      <w:r w:rsidR="00A205D6" w:rsidRPr="00A205D6">
        <w:rPr>
          <w:rFonts w:ascii="Cambria" w:eastAsia="Trebuchet MS" w:hAnsi="Cambria" w:cs="Trebuchet MS"/>
          <w:sz w:val="24"/>
          <w:szCs w:val="24"/>
          <w:lang w:val="ro-RO"/>
        </w:rPr>
        <w:t>cu  10  zile  lucrătoare  înainte de  a  transmite  cererea  de rambursare.</w:t>
      </w:r>
    </w:p>
    <w:bookmarkEnd w:id="1"/>
    <w:p w14:paraId="134ABA51" w14:textId="52D633CD" w:rsidR="000B3971" w:rsidRPr="001E06B8" w:rsidRDefault="0099349E" w:rsidP="003A4BFB">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proie</w:t>
      </w:r>
      <w:r w:rsidRPr="001E06B8">
        <w:rPr>
          <w:rFonts w:ascii="Cambria" w:eastAsia="Trebuchet MS" w:hAnsi="Cambria" w:cs="Trebuchet MS"/>
          <w:sz w:val="24"/>
          <w:szCs w:val="24"/>
          <w:lang w:val="ro-RO"/>
        </w:rPr>
        <w:t xml:space="preserve">ctului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ați</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45"/>
          <w:sz w:val="24"/>
          <w:szCs w:val="24"/>
          <w:lang w:val="ro-RO"/>
        </w:rPr>
        <w:t xml:space="preserve"> </w:t>
      </w:r>
      <w:proofErr w:type="spellStart"/>
      <w:r w:rsidRPr="001E06B8">
        <w:rPr>
          <w:rFonts w:ascii="Cambria" w:eastAsia="Trebuchet MS" w:hAnsi="Cambria" w:cs="Trebuchet MS"/>
          <w:spacing w:val="-1"/>
          <w:sz w:val="24"/>
          <w:szCs w:val="24"/>
          <w:lang w:val="ro-RO"/>
        </w:rPr>
        <w:t>ţin</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o</w:t>
      </w:r>
      <w:r w:rsidRPr="001E06B8">
        <w:rPr>
          <w:rFonts w:ascii="Cambria" w:eastAsia="Trebuchet MS" w:hAnsi="Cambria" w:cs="Trebuchet MS"/>
          <w:spacing w:val="44"/>
          <w:sz w:val="24"/>
          <w:szCs w:val="24"/>
          <w:lang w:val="ro-RO"/>
        </w:rPr>
        <w:t xml:space="preserve"> </w:t>
      </w:r>
      <w:proofErr w:type="spellStart"/>
      <w:r w:rsidRPr="001E06B8">
        <w:rPr>
          <w:rFonts w:ascii="Cambria" w:eastAsia="Trebuchet MS" w:hAnsi="Cambria" w:cs="Trebuchet MS"/>
          <w:spacing w:val="-1"/>
          <w:sz w:val="24"/>
          <w:szCs w:val="24"/>
          <w:lang w:val="ro-RO"/>
        </w:rPr>
        <w:t>evidenţ</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contabil</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 xml:space="preserve">distinctă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w w:val="103"/>
          <w:sz w:val="24"/>
          <w:szCs w:val="24"/>
          <w:lang w:val="ro-RO"/>
        </w:rPr>
        <w:t xml:space="preserve">pentru </w:t>
      </w:r>
      <w:r w:rsidRPr="001E06B8">
        <w:rPr>
          <w:rFonts w:ascii="Cambria" w:eastAsia="Trebuchet MS" w:hAnsi="Cambria" w:cs="Trebuchet MS"/>
          <w:spacing w:val="-2"/>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ect,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folosind</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conturi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analitice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w w:val="103"/>
          <w:sz w:val="24"/>
          <w:szCs w:val="24"/>
          <w:lang w:val="ro-RO"/>
        </w:rPr>
        <w:t>dedicate</w:t>
      </w:r>
      <w:r w:rsidR="004B58EC" w:rsidRPr="001E06B8">
        <w:rPr>
          <w:rFonts w:ascii="Cambria" w:eastAsia="Trebuchet MS" w:hAnsi="Cambria" w:cs="Trebuchet MS"/>
          <w:w w:val="103"/>
          <w:sz w:val="24"/>
          <w:szCs w:val="24"/>
          <w:lang w:val="ro-RO"/>
        </w:rPr>
        <w:t xml:space="preserve"> proiectului.</w:t>
      </w:r>
    </w:p>
    <w:p w14:paraId="39DD58C1" w14:textId="7980D797"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49"/>
          <w:sz w:val="24"/>
          <w:szCs w:val="24"/>
          <w:lang w:val="ro-RO"/>
        </w:rPr>
        <w:t xml:space="preserve"> </w:t>
      </w:r>
      <w:proofErr w:type="spellStart"/>
      <w:r w:rsidRPr="001E06B8">
        <w:rPr>
          <w:rFonts w:ascii="Cambria" w:eastAsia="Trebuchet MS" w:hAnsi="Cambria" w:cs="Trebuchet MS"/>
          <w:sz w:val="24"/>
          <w:szCs w:val="24"/>
          <w:lang w:val="ro-RO"/>
        </w:rPr>
        <w:t>instituţie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 xml:space="preserve">publică  </w:t>
      </w:r>
      <w:r w:rsidRPr="001E06B8">
        <w:rPr>
          <w:rFonts w:ascii="Cambria" w:eastAsia="Trebuchet MS" w:hAnsi="Cambria" w:cs="Trebuchet MS"/>
          <w:spacing w:val="39"/>
          <w:sz w:val="24"/>
          <w:szCs w:val="24"/>
          <w:lang w:val="ro-RO"/>
        </w:rPr>
        <w:t xml:space="preserve"> </w:t>
      </w:r>
      <w:proofErr w:type="spellStart"/>
      <w:r w:rsidRPr="001E06B8">
        <w:rPr>
          <w:rFonts w:ascii="Cambria" w:eastAsia="Trebuchet MS" w:hAnsi="Cambria" w:cs="Trebuchet MS"/>
          <w:spacing w:val="-1"/>
          <w:sz w:val="24"/>
          <w:szCs w:val="24"/>
          <w:lang w:val="ro-RO"/>
        </w:rPr>
        <w:t>finanţat</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 xml:space="preserve">integral  </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 xml:space="preserve">din  </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bugetu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 xml:space="preserve">de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sta</w:t>
      </w:r>
      <w:r w:rsidRPr="001E06B8">
        <w:rPr>
          <w:rFonts w:ascii="Cambria" w:eastAsia="Trebuchet MS" w:hAnsi="Cambria" w:cs="Trebuchet MS"/>
          <w:sz w:val="24"/>
          <w:szCs w:val="24"/>
          <w:lang w:val="ro-RO"/>
        </w:rPr>
        <w:t>t</w:t>
      </w:r>
      <w:r w:rsidR="00B349C8" w:rsidRPr="001E06B8">
        <w:rPr>
          <w:rFonts w:ascii="Cambria" w:eastAsia="Trebuchet MS" w:hAnsi="Cambria" w:cs="Trebuchet MS"/>
          <w:sz w:val="24"/>
          <w:szCs w:val="24"/>
          <w:lang w:val="ro-RO"/>
        </w:rPr>
        <w:t>,</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w w:val="103"/>
          <w:sz w:val="24"/>
          <w:szCs w:val="24"/>
          <w:lang w:val="ro-RO"/>
        </w:rPr>
        <w:t xml:space="preserve">care </w:t>
      </w:r>
      <w:r w:rsidRPr="001E06B8">
        <w:rPr>
          <w:rFonts w:ascii="Cambria" w:eastAsia="Trebuchet MS" w:hAnsi="Cambria" w:cs="Trebuchet MS"/>
          <w:sz w:val="24"/>
          <w:szCs w:val="24"/>
          <w:lang w:val="ro-RO"/>
        </w:rPr>
        <w:t xml:space="preserve">implementează </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proiec</w:t>
      </w:r>
      <w:r w:rsidRPr="001E06B8">
        <w:rPr>
          <w:rFonts w:ascii="Cambria" w:eastAsia="Trebuchet MS" w:hAnsi="Cambria" w:cs="Trebuchet MS"/>
          <w:spacing w:val="-6"/>
          <w:sz w:val="24"/>
          <w:szCs w:val="24"/>
          <w:lang w:val="ro-RO"/>
        </w:rPr>
        <w:t>t</w:t>
      </w:r>
      <w:r w:rsidRPr="001E06B8">
        <w:rPr>
          <w:rFonts w:ascii="Cambria" w:eastAsia="Trebuchet MS" w:hAnsi="Cambria" w:cs="Trebuchet MS"/>
          <w:sz w:val="24"/>
          <w:szCs w:val="24"/>
          <w:lang w:val="ro-RO"/>
        </w:rPr>
        <w:t xml:space="preserve">ul,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în</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egistreaz</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3"/>
          <w:sz w:val="24"/>
          <w:szCs w:val="24"/>
          <w:lang w:val="ro-RO"/>
        </w:rPr>
        <w:t>o</w:t>
      </w:r>
      <w:r w:rsidRPr="001E06B8">
        <w:rPr>
          <w:rFonts w:ascii="Cambria" w:eastAsia="Trebuchet MS" w:hAnsi="Cambria" w:cs="Trebuchet MS"/>
          <w:spacing w:val="-1"/>
          <w:sz w:val="24"/>
          <w:szCs w:val="24"/>
          <w:lang w:val="ro-RO"/>
        </w:rPr>
        <w:t>ntur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afar</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2"/>
          <w:sz w:val="24"/>
          <w:szCs w:val="24"/>
          <w:lang w:val="ro-RO"/>
        </w:rPr>
        <w:t xml:space="preserve"> </w:t>
      </w:r>
      <w:proofErr w:type="spellStart"/>
      <w:r w:rsidRPr="001E06B8">
        <w:rPr>
          <w:rFonts w:ascii="Cambria" w:eastAsia="Trebuchet MS" w:hAnsi="Cambria" w:cs="Trebuchet MS"/>
          <w:spacing w:val="-1"/>
          <w:sz w:val="24"/>
          <w:szCs w:val="24"/>
          <w:lang w:val="ro-RO"/>
        </w:rPr>
        <w:t>bilanţul</w:t>
      </w:r>
      <w:r w:rsidRPr="001E06B8">
        <w:rPr>
          <w:rFonts w:ascii="Cambria" w:eastAsia="Trebuchet MS" w:hAnsi="Cambria" w:cs="Trebuchet MS"/>
          <w:sz w:val="24"/>
          <w:szCs w:val="24"/>
          <w:lang w:val="ro-RO"/>
        </w:rPr>
        <w:t>ui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rambursăril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w w:val="103"/>
          <w:sz w:val="24"/>
          <w:szCs w:val="24"/>
          <w:lang w:val="ro-RO"/>
        </w:rPr>
        <w:t xml:space="preserve">de </w:t>
      </w:r>
      <w:r w:rsidRPr="001E06B8">
        <w:rPr>
          <w:rFonts w:ascii="Cambria" w:eastAsia="Trebuchet MS" w:hAnsi="Cambria" w:cs="Trebuchet MS"/>
          <w:spacing w:val="-1"/>
          <w:sz w:val="24"/>
          <w:szCs w:val="24"/>
          <w:lang w:val="ro-RO"/>
        </w:rPr>
        <w:t>cheltuiel</w:t>
      </w:r>
      <w:r w:rsidRPr="001E06B8">
        <w:rPr>
          <w:rFonts w:ascii="Cambria" w:eastAsia="Trebuchet MS" w:hAnsi="Cambria" w:cs="Trebuchet MS"/>
          <w:sz w:val="24"/>
          <w:szCs w:val="24"/>
          <w:lang w:val="ro-RO"/>
        </w:rPr>
        <w:t>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aferent</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europene</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p</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baz</w:t>
      </w:r>
      <w:r w:rsidRPr="001E06B8">
        <w:rPr>
          <w:rFonts w:ascii="Cambria" w:eastAsia="Trebuchet MS" w:hAnsi="Cambria" w:cs="Trebuchet MS"/>
          <w:sz w:val="24"/>
          <w:szCs w:val="24"/>
          <w:lang w:val="ro-RO"/>
        </w:rPr>
        <w:t>a</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notificărilor</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primit</w:t>
      </w:r>
      <w:r w:rsidRPr="001E06B8">
        <w:rPr>
          <w:rFonts w:ascii="Cambria" w:eastAsia="Trebuchet MS" w:hAnsi="Cambria" w:cs="Trebuchet MS"/>
          <w:sz w:val="24"/>
          <w:szCs w:val="24"/>
          <w:lang w:val="ro-RO"/>
        </w:rPr>
        <w: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1"/>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B81461"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w w:val="103"/>
          <w:sz w:val="24"/>
          <w:szCs w:val="24"/>
          <w:lang w:val="ro-RO"/>
        </w:rPr>
        <w:t xml:space="preserve">conform </w:t>
      </w:r>
      <w:r w:rsidRPr="001E06B8">
        <w:rPr>
          <w:rFonts w:ascii="Cambria" w:eastAsia="Trebuchet MS" w:hAnsi="Cambria" w:cs="Trebuchet MS"/>
          <w:sz w:val="24"/>
          <w:szCs w:val="24"/>
          <w:lang w:val="ro-RO"/>
        </w:rPr>
        <w:t>alin.</w:t>
      </w:r>
      <w:r w:rsidRPr="001E06B8">
        <w:rPr>
          <w:rFonts w:ascii="Cambria" w:eastAsia="Trebuchet MS" w:hAnsi="Cambria" w:cs="Trebuchet MS"/>
          <w:spacing w:val="14"/>
          <w:sz w:val="24"/>
          <w:szCs w:val="24"/>
          <w:lang w:val="ro-RO"/>
        </w:rPr>
        <w:t xml:space="preserve"> </w:t>
      </w:r>
      <w:r w:rsidR="00EC4F4D" w:rsidRPr="001E06B8">
        <w:rPr>
          <w:rFonts w:ascii="Cambria" w:eastAsia="Trebuchet MS" w:hAnsi="Cambria" w:cs="Trebuchet MS"/>
          <w:w w:val="103"/>
          <w:sz w:val="24"/>
          <w:szCs w:val="24"/>
          <w:lang w:val="ro-RO"/>
        </w:rPr>
        <w:t xml:space="preserve"> (7).</w:t>
      </w:r>
    </w:p>
    <w:p w14:paraId="2D1BEE4A" w14:textId="2234697B"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a</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efectuării</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reconcilieri</w:t>
      </w:r>
      <w:r w:rsidRPr="001E06B8">
        <w:rPr>
          <w:rFonts w:ascii="Cambria" w:eastAsia="Trebuchet MS" w:hAnsi="Cambria" w:cs="Trebuchet MS"/>
          <w:sz w:val="24"/>
          <w:szCs w:val="24"/>
          <w:lang w:val="ro-RO"/>
        </w:rPr>
        <w:t>i</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contabile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dintr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conturile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contabile</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pacing w:val="-1"/>
          <w:sz w:val="24"/>
          <w:szCs w:val="24"/>
          <w:lang w:val="ro-RO"/>
        </w:rPr>
        <w:t>al</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pacing w:val="34"/>
          <w:sz w:val="24"/>
          <w:szCs w:val="24"/>
          <w:lang w:val="ro-RO"/>
        </w:rPr>
        <w:t xml:space="preserve"> </w:t>
      </w:r>
      <w:proofErr w:type="spellStart"/>
      <w:r w:rsidRPr="001E06B8">
        <w:rPr>
          <w:rFonts w:ascii="Cambria" w:eastAsia="Trebuchet MS" w:hAnsi="Cambria" w:cs="Trebuchet MS"/>
          <w:spacing w:val="-2"/>
          <w:w w:val="103"/>
          <w:sz w:val="24"/>
          <w:szCs w:val="24"/>
          <w:lang w:val="ro-RO"/>
        </w:rPr>
        <w:t>şi</w:t>
      </w:r>
      <w:proofErr w:type="spellEnd"/>
      <w:r w:rsidRPr="001E06B8">
        <w:rPr>
          <w:rFonts w:ascii="Cambria" w:eastAsia="Trebuchet MS" w:hAnsi="Cambria" w:cs="Trebuchet MS"/>
          <w:spacing w:val="-2"/>
          <w:w w:val="103"/>
          <w:sz w:val="24"/>
          <w:szCs w:val="24"/>
          <w:lang w:val="ro-RO"/>
        </w:rPr>
        <w:t xml:space="preserve"> </w:t>
      </w:r>
      <w:r w:rsidRPr="001E06B8">
        <w:rPr>
          <w:rFonts w:ascii="Cambria" w:eastAsia="Trebuchet MS" w:hAnsi="Cambria" w:cs="Trebuchet MS"/>
          <w:sz w:val="24"/>
          <w:szCs w:val="24"/>
          <w:lang w:val="ro-RO"/>
        </w:rPr>
        <w:t>cele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ale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 xml:space="preserve">beneficiarului/liderului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parteneri</w:t>
      </w:r>
      <w:r w:rsidRPr="001E06B8">
        <w:rPr>
          <w:rFonts w:ascii="Cambria" w:eastAsia="Trebuchet MS" w:hAnsi="Cambria" w:cs="Trebuchet MS"/>
          <w:spacing w:val="2"/>
          <w:sz w:val="24"/>
          <w:szCs w:val="24"/>
          <w:lang w:val="ro-RO"/>
        </w:rPr>
        <w:t>a</w:t>
      </w:r>
      <w:r w:rsidRPr="001E06B8">
        <w:rPr>
          <w:rFonts w:ascii="Cambria" w:eastAsia="Trebuchet MS" w:hAnsi="Cambria" w:cs="Trebuchet MS"/>
          <w:sz w:val="24"/>
          <w:szCs w:val="24"/>
          <w:lang w:val="ro-RO"/>
        </w:rPr>
        <w:t>t/partenerului</w:t>
      </w:r>
      <w:r w:rsidR="00C13286">
        <w:rPr>
          <w:rFonts w:ascii="Cambria" w:eastAsia="Trebuchet MS" w:hAnsi="Cambria" w:cs="Trebuchet MS"/>
          <w:sz w:val="24"/>
          <w:szCs w:val="24"/>
          <w:lang w:val="ro-RO"/>
        </w:rPr>
        <w:t xml:space="preserve"> </w:t>
      </w:r>
      <w:r w:rsidR="00C13286">
        <w:rPr>
          <w:rFonts w:ascii="Cambria" w:eastAsia="Trebuchet MS" w:hAnsi="Cambria" w:cs="Trebuchet MS"/>
          <w:spacing w:val="-1"/>
          <w:sz w:val="24"/>
          <w:szCs w:val="24"/>
          <w:lang w:val="ro-RO"/>
        </w:rPr>
        <w:t>(dacă proiectele se implementează în parteneriat)</w:t>
      </w:r>
      <w:r w:rsidR="00C13286"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pentru</w:t>
      </w:r>
      <w:r w:rsidRPr="001E06B8">
        <w:rPr>
          <w:rFonts w:ascii="Cambria" w:eastAsia="Trebuchet MS" w:hAnsi="Cambria" w:cs="Trebuchet MS"/>
          <w:spacing w:val="20"/>
          <w:sz w:val="24"/>
          <w:szCs w:val="24"/>
          <w:lang w:val="ro-RO"/>
        </w:rPr>
        <w:t xml:space="preserve"> </w:t>
      </w:r>
      <w:proofErr w:type="spellStart"/>
      <w:r w:rsidRPr="001E06B8">
        <w:rPr>
          <w:rFonts w:ascii="Cambria" w:eastAsia="Trebuchet MS" w:hAnsi="Cambria" w:cs="Trebuchet MS"/>
          <w:sz w:val="24"/>
          <w:szCs w:val="24"/>
          <w:lang w:val="ro-RO"/>
        </w:rPr>
        <w:t>operaţiunile</w:t>
      </w:r>
      <w:proofErr w:type="spellEnd"/>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w w:val="103"/>
          <w:sz w:val="24"/>
          <w:szCs w:val="24"/>
          <w:lang w:val="ro-RO"/>
        </w:rPr>
        <w:t xml:space="preserve">gestionate </w:t>
      </w:r>
      <w:r w:rsidRPr="001E06B8">
        <w:rPr>
          <w:rFonts w:ascii="Cambria" w:eastAsia="Trebuchet MS" w:hAnsi="Cambria" w:cs="Trebuchet MS"/>
          <w:sz w:val="24"/>
          <w:szCs w:val="24"/>
          <w:lang w:val="ro-RO"/>
        </w:rPr>
        <w:t>în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cadru</w:t>
      </w:r>
      <w:r w:rsidRPr="001E06B8">
        <w:rPr>
          <w:rFonts w:ascii="Cambria" w:eastAsia="Trebuchet MS" w:hAnsi="Cambria" w:cs="Trebuchet MS"/>
          <w:sz w:val="24"/>
          <w:szCs w:val="24"/>
          <w:lang w:val="ro-RO"/>
        </w:rPr>
        <w:t>l</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l</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proofErr w:type="spellStart"/>
      <w:r w:rsidRPr="001E06B8">
        <w:rPr>
          <w:rFonts w:ascii="Cambria" w:eastAsia="Trebuchet MS" w:hAnsi="Cambria" w:cs="Trebuchet MS"/>
          <w:sz w:val="24"/>
          <w:szCs w:val="24"/>
          <w:lang w:val="ro-RO"/>
        </w:rPr>
        <w:t>obligaţia</w:t>
      </w:r>
      <w:proofErr w:type="spellEnd"/>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transmiterii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lunare</w:t>
      </w:r>
      <w:r w:rsidRPr="001E06B8">
        <w:rPr>
          <w:rFonts w:ascii="Cambria" w:eastAsia="Trebuchet MS" w:hAnsi="Cambria" w:cs="Trebuchet MS"/>
          <w:sz w:val="24"/>
          <w:szCs w:val="24"/>
          <w:lang w:val="ro-RO"/>
        </w:rPr>
        <w:t>,</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pân</w:t>
      </w:r>
      <w:r w:rsidRPr="001E06B8">
        <w:rPr>
          <w:rFonts w:ascii="Cambria" w:eastAsia="Trebuchet MS" w:hAnsi="Cambria" w:cs="Trebuchet MS"/>
          <w:sz w:val="24"/>
          <w:szCs w:val="24"/>
          <w:lang w:val="ro-RO"/>
        </w:rPr>
        <w:t>ă</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2</w:t>
      </w:r>
      <w:r w:rsidRPr="001E06B8">
        <w:rPr>
          <w:rFonts w:ascii="Cambria" w:eastAsia="Trebuchet MS" w:hAnsi="Cambria" w:cs="Trebuchet MS"/>
          <w:sz w:val="24"/>
          <w:szCs w:val="24"/>
          <w:lang w:val="ro-RO"/>
        </w:rPr>
        <w:t>0</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lunii </w:t>
      </w:r>
      <w:r w:rsidRPr="001E06B8">
        <w:rPr>
          <w:rFonts w:ascii="Cambria" w:eastAsia="Trebuchet MS" w:hAnsi="Cambria" w:cs="Trebuchet MS"/>
          <w:sz w:val="24"/>
          <w:szCs w:val="24"/>
          <w:lang w:val="ro-RO"/>
        </w:rPr>
        <w:t>curente,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a Formularului</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nr.</w:t>
      </w:r>
      <w:r w:rsidRPr="001E06B8">
        <w:rPr>
          <w:rFonts w:ascii="Cambria" w:eastAsia="Trebuchet MS" w:hAnsi="Cambria" w:cs="Trebuchet MS"/>
          <w:spacing w:val="5"/>
          <w:sz w:val="24"/>
          <w:szCs w:val="24"/>
          <w:lang w:val="ro-RO"/>
        </w:rPr>
        <w:t xml:space="preserve"> </w:t>
      </w:r>
      <w:r w:rsidR="004E2CF3" w:rsidRPr="001E06B8">
        <w:rPr>
          <w:rFonts w:ascii="Cambria" w:eastAsia="Trebuchet MS" w:hAnsi="Cambria" w:cs="Trebuchet MS"/>
          <w:sz w:val="24"/>
          <w:szCs w:val="24"/>
          <w:lang w:val="ro-RO"/>
        </w:rPr>
        <w:t>11</w:t>
      </w:r>
      <w:r w:rsidR="004E2CF3"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 Notificare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reconcilierea</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contabilă,</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prevăzu</w:t>
      </w:r>
      <w:r w:rsidRPr="001E06B8">
        <w:rPr>
          <w:rFonts w:ascii="Cambria" w:eastAsia="Trebuchet MS" w:hAnsi="Cambria" w:cs="Trebuchet MS"/>
          <w:sz w:val="24"/>
          <w:szCs w:val="24"/>
          <w:lang w:val="ro-RO"/>
        </w:rPr>
        <w:t>t</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2"/>
          <w:sz w:val="24"/>
          <w:szCs w:val="24"/>
          <w:lang w:val="ro-RO"/>
        </w:rPr>
        <w:t>anex</w:t>
      </w:r>
      <w:r w:rsidRPr="001E06B8">
        <w:rPr>
          <w:rFonts w:ascii="Cambria" w:eastAsia="Trebuchet MS" w:hAnsi="Cambria" w:cs="Trebuchet MS"/>
          <w:sz w:val="24"/>
          <w:szCs w:val="24"/>
          <w:lang w:val="ro-RO"/>
        </w:rPr>
        <w: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2"/>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2"/>
          <w:sz w:val="24"/>
          <w:szCs w:val="24"/>
          <w:lang w:val="ro-RO"/>
        </w:rPr>
        <w:t>1</w:t>
      </w:r>
      <w:r w:rsidR="00B81461" w:rsidRPr="001E06B8">
        <w:rPr>
          <w:rFonts w:ascii="Cambria" w:eastAsia="Trebuchet MS" w:hAnsi="Cambria" w:cs="Trebuchet MS"/>
          <w:spacing w:val="-2"/>
          <w:sz w:val="24"/>
          <w:szCs w:val="24"/>
          <w:lang w:val="ro-RO"/>
        </w:rPr>
        <w:t>1</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2"/>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H</w:t>
      </w:r>
      <w:r w:rsidRPr="001E06B8">
        <w:rPr>
          <w:rFonts w:ascii="Cambria" w:eastAsia="Trebuchet MS" w:hAnsi="Cambria" w:cs="Trebuchet MS"/>
          <w:sz w:val="24"/>
          <w:szCs w:val="24"/>
          <w:lang w:val="ro-RO"/>
        </w:rPr>
        <w:t>G</w:t>
      </w:r>
      <w:r w:rsidRPr="001E06B8">
        <w:rPr>
          <w:rFonts w:ascii="Cambria" w:eastAsia="Trebuchet MS" w:hAnsi="Cambria" w:cs="Trebuchet MS"/>
          <w:spacing w:val="8"/>
          <w:sz w:val="24"/>
          <w:szCs w:val="24"/>
          <w:lang w:val="ro-RO"/>
        </w:rPr>
        <w:t xml:space="preserve"> </w:t>
      </w:r>
      <w:r w:rsidR="00B81461" w:rsidRPr="001E06B8">
        <w:rPr>
          <w:rFonts w:ascii="Cambria" w:eastAsia="Trebuchet MS" w:hAnsi="Cambria" w:cs="Trebuchet MS"/>
          <w:spacing w:val="8"/>
          <w:sz w:val="24"/>
          <w:szCs w:val="24"/>
          <w:lang w:val="ro-RO"/>
        </w:rPr>
        <w:t xml:space="preserve">nr. </w:t>
      </w:r>
      <w:r w:rsidR="004E2CF3" w:rsidRPr="001E06B8">
        <w:rPr>
          <w:rFonts w:ascii="Cambria" w:eastAsia="Trebuchet MS" w:hAnsi="Cambria" w:cs="Trebuchet MS"/>
          <w:spacing w:val="-1"/>
          <w:sz w:val="24"/>
          <w:szCs w:val="24"/>
          <w:lang w:val="ro-RO"/>
        </w:rPr>
        <w:t>829</w:t>
      </w:r>
      <w:r w:rsidRPr="001E06B8">
        <w:rPr>
          <w:rFonts w:ascii="Cambria" w:eastAsia="Trebuchet MS" w:hAnsi="Cambria" w:cs="Trebuchet MS"/>
          <w:spacing w:val="-1"/>
          <w:sz w:val="24"/>
          <w:szCs w:val="24"/>
          <w:lang w:val="ro-RO"/>
        </w:rPr>
        <w:t>/20</w:t>
      </w:r>
      <w:r w:rsidR="004E2CF3" w:rsidRPr="001E06B8">
        <w:rPr>
          <w:rFonts w:ascii="Cambria" w:eastAsia="Trebuchet MS" w:hAnsi="Cambria" w:cs="Trebuchet MS"/>
          <w:spacing w:val="-1"/>
          <w:sz w:val="24"/>
          <w:szCs w:val="24"/>
          <w:lang w:val="ro-RO"/>
        </w:rPr>
        <w:t>22</w:t>
      </w:r>
      <w:r w:rsidRPr="001E06B8">
        <w:rPr>
          <w:rFonts w:ascii="Cambria" w:eastAsia="Trebuchet MS" w:hAnsi="Cambria" w:cs="Trebuchet MS"/>
          <w:sz w:val="24"/>
          <w:szCs w:val="24"/>
          <w:lang w:val="ro-RO"/>
        </w:rPr>
        <w:t>,</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 rezulte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sumele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primite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 xml:space="preserve">la </w:t>
      </w:r>
      <w:r w:rsidR="003D6835" w:rsidRPr="001E06B8">
        <w:rPr>
          <w:rFonts w:ascii="Cambria" w:eastAsia="Trebuchet MS" w:hAnsi="Cambria" w:cs="Trebuchet MS"/>
          <w:spacing w:val="-2"/>
          <w:sz w:val="24"/>
          <w:szCs w:val="24"/>
          <w:lang w:val="ro-RO"/>
        </w:rPr>
        <w:t>AM</w:t>
      </w:r>
      <w:r w:rsidR="00694B6B" w:rsidRPr="001E06B8">
        <w:rPr>
          <w:rFonts w:ascii="Cambria" w:eastAsia="Trebuchet MS" w:hAnsi="Cambria" w:cs="Trebuchet MS"/>
          <w:spacing w:val="-2"/>
          <w:sz w:val="24"/>
          <w:szCs w:val="24"/>
          <w:lang w:val="ro-RO"/>
        </w:rPr>
        <w:t>PODS</w:t>
      </w:r>
      <w:r w:rsidRPr="001E06B8">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cele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w w:val="103"/>
          <w:sz w:val="24"/>
          <w:szCs w:val="24"/>
          <w:lang w:val="ro-RO"/>
        </w:rPr>
        <w:t xml:space="preserve">plătite </w:t>
      </w:r>
      <w:r w:rsidR="00B81461" w:rsidRPr="001E06B8">
        <w:rPr>
          <w:rFonts w:ascii="Cambria" w:eastAsia="Trebuchet MS" w:hAnsi="Cambria" w:cs="Trebuchet MS"/>
          <w:spacing w:val="-1"/>
          <w:w w:val="103"/>
          <w:sz w:val="24"/>
          <w:szCs w:val="24"/>
          <w:lang w:val="ro-RO"/>
        </w:rPr>
        <w:t xml:space="preserve">(restituite) </w:t>
      </w:r>
      <w:r w:rsidRPr="001E06B8">
        <w:rPr>
          <w:rFonts w:ascii="Cambria" w:eastAsia="Trebuchet MS" w:hAnsi="Cambria" w:cs="Trebuchet MS"/>
          <w:sz w:val="24"/>
          <w:szCs w:val="24"/>
          <w:lang w:val="ro-RO"/>
        </w:rPr>
        <w:t>acesteia,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conform</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prevederilor</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contractul</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proofErr w:type="spellStart"/>
      <w:r w:rsidRPr="001E06B8">
        <w:rPr>
          <w:rFonts w:ascii="Cambria" w:eastAsia="Trebuchet MS" w:hAnsi="Cambria" w:cs="Trebuchet MS"/>
          <w:w w:val="103"/>
          <w:sz w:val="24"/>
          <w:szCs w:val="24"/>
          <w:lang w:val="ro-RO"/>
        </w:rPr>
        <w:t>finanţare</w:t>
      </w:r>
      <w:proofErr w:type="spellEnd"/>
      <w:r w:rsidRPr="001E06B8">
        <w:rPr>
          <w:rFonts w:ascii="Cambria" w:eastAsia="Trebuchet MS" w:hAnsi="Cambria" w:cs="Trebuchet MS"/>
          <w:w w:val="103"/>
          <w:sz w:val="24"/>
          <w:szCs w:val="24"/>
          <w:lang w:val="ro-RO"/>
        </w:rPr>
        <w:t>.</w:t>
      </w:r>
    </w:p>
    <w:p w14:paraId="19053C93" w14:textId="49D3E5A1"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Dac</w:t>
      </w:r>
      <w:r w:rsidRPr="001E06B8">
        <w:rPr>
          <w:rFonts w:ascii="Cambria" w:eastAsia="Trebuchet MS" w:hAnsi="Cambria" w:cs="Trebuchet MS"/>
          <w:sz w:val="24"/>
          <w:szCs w:val="24"/>
          <w:lang w:val="ro-RO"/>
        </w:rPr>
        <w:t>ă</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l</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efectueaz</w:t>
      </w:r>
      <w:r w:rsidRPr="001E06B8">
        <w:rPr>
          <w:rFonts w:ascii="Cambria" w:eastAsia="Trebuchet MS" w:hAnsi="Cambria" w:cs="Trebuchet MS"/>
          <w:sz w:val="24"/>
          <w:szCs w:val="24"/>
          <w:lang w:val="ro-RO"/>
        </w:rPr>
        <w:t>ă</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plat</w:t>
      </w:r>
      <w:r w:rsidRPr="001E06B8">
        <w:rPr>
          <w:rFonts w:ascii="Cambria" w:eastAsia="Trebuchet MS" w:hAnsi="Cambria" w:cs="Trebuchet MS"/>
          <w:sz w:val="24"/>
          <w:szCs w:val="24"/>
          <w:lang w:val="ro-RO"/>
        </w:rPr>
        <w:t>a</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valută</w:t>
      </w:r>
      <w:r w:rsidRPr="001E06B8">
        <w:rPr>
          <w:rFonts w:ascii="Cambria" w:eastAsia="Trebuchet MS" w:hAnsi="Cambria" w:cs="Trebuchet MS"/>
          <w:sz w:val="24"/>
          <w:szCs w:val="24"/>
          <w:lang w:val="ro-RO"/>
        </w:rPr>
        <w: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solicit</w:t>
      </w:r>
      <w:r w:rsidRPr="001E06B8">
        <w:rPr>
          <w:rFonts w:ascii="Cambria" w:eastAsia="Trebuchet MS" w:hAnsi="Cambria" w:cs="Trebuchet MS"/>
          <w:sz w:val="24"/>
          <w:szCs w:val="24"/>
          <w:lang w:val="ro-RO"/>
        </w:rPr>
        <w:t>a</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w w:val="103"/>
          <w:sz w:val="24"/>
          <w:szCs w:val="24"/>
          <w:lang w:val="ro-RO"/>
        </w:rPr>
        <w:t xml:space="preserve">contravaloarea </w:t>
      </w:r>
      <w:r w:rsidRPr="001E06B8">
        <w:rPr>
          <w:rFonts w:ascii="Cambria" w:eastAsia="Trebuchet MS" w:hAnsi="Cambria" w:cs="Trebuchet MS"/>
          <w:sz w:val="24"/>
          <w:szCs w:val="24"/>
          <w:lang w:val="ro-RO"/>
        </w:rPr>
        <w:t>în</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lei,</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cursu</w:t>
      </w:r>
      <w:r w:rsidRPr="001E06B8">
        <w:rPr>
          <w:rFonts w:ascii="Cambria" w:eastAsia="Trebuchet MS" w:hAnsi="Cambria" w:cs="Trebuchet MS"/>
          <w:sz w:val="24"/>
          <w:szCs w:val="24"/>
          <w:lang w:val="ro-RO"/>
        </w:rPr>
        <w:t>l</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comunicat  de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BNR</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di</w:t>
      </w:r>
      <w:r w:rsidRPr="001E06B8">
        <w:rPr>
          <w:rFonts w:ascii="Cambria" w:eastAsia="Trebuchet MS" w:hAnsi="Cambria" w:cs="Trebuchet MS"/>
          <w:sz w:val="24"/>
          <w:szCs w:val="24"/>
          <w:lang w:val="ro-RO"/>
        </w:rPr>
        <w:t>n</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pacing w:val="-3"/>
          <w:sz w:val="24"/>
          <w:szCs w:val="24"/>
          <w:lang w:val="ro-RO"/>
        </w:rPr>
        <w:t>n</w:t>
      </w:r>
      <w:r w:rsidRPr="001E06B8">
        <w:rPr>
          <w:rFonts w:ascii="Cambria" w:eastAsia="Trebuchet MS" w:hAnsi="Cambria" w:cs="Trebuchet MS"/>
          <w:sz w:val="24"/>
          <w:szCs w:val="24"/>
          <w:lang w:val="ro-RO"/>
        </w:rPr>
        <w:t xml:space="preserve">tocmirii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documentelo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plată</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w w:val="103"/>
          <w:sz w:val="24"/>
          <w:szCs w:val="24"/>
          <w:lang w:val="ro-RO"/>
        </w:rPr>
        <w:t>valută.</w:t>
      </w:r>
    </w:p>
    <w:p w14:paraId="78F19F4D" w14:textId="324E5062" w:rsidR="000B3971" w:rsidRPr="001E06B8" w:rsidRDefault="000B3971">
      <w:pPr>
        <w:spacing w:before="5" w:line="140" w:lineRule="exact"/>
        <w:rPr>
          <w:rFonts w:ascii="Cambria" w:hAnsi="Cambria"/>
          <w:sz w:val="24"/>
          <w:szCs w:val="24"/>
          <w:lang w:val="ro-RO"/>
        </w:rPr>
      </w:pPr>
    </w:p>
    <w:p w14:paraId="48627D5C" w14:textId="57E6FD7E" w:rsidR="00867831" w:rsidRPr="001E06B8" w:rsidRDefault="00867831">
      <w:pPr>
        <w:spacing w:before="5" w:line="140" w:lineRule="exact"/>
        <w:rPr>
          <w:rFonts w:ascii="Cambria" w:hAnsi="Cambria"/>
          <w:sz w:val="24"/>
          <w:szCs w:val="24"/>
          <w:lang w:val="ro-RO"/>
        </w:rPr>
      </w:pPr>
    </w:p>
    <w:p w14:paraId="5397C2BC" w14:textId="77777777" w:rsidR="00867831" w:rsidRPr="001E06B8" w:rsidRDefault="00867831">
      <w:pPr>
        <w:spacing w:before="5" w:line="140" w:lineRule="exact"/>
        <w:rPr>
          <w:rFonts w:ascii="Cambria" w:hAnsi="Cambria"/>
          <w:sz w:val="24"/>
          <w:szCs w:val="24"/>
          <w:lang w:val="ro-RO"/>
        </w:rPr>
      </w:pPr>
    </w:p>
    <w:p w14:paraId="5D727CF6" w14:textId="0C30DF45" w:rsidR="00582A35" w:rsidRPr="001E06B8" w:rsidRDefault="00582A35">
      <w:pPr>
        <w:spacing w:before="5" w:line="140" w:lineRule="exact"/>
        <w:rPr>
          <w:rFonts w:ascii="Cambria" w:hAnsi="Cambria"/>
          <w:sz w:val="24"/>
          <w:szCs w:val="24"/>
          <w:lang w:val="ro-RO"/>
        </w:rPr>
      </w:pPr>
    </w:p>
    <w:p w14:paraId="109568E5" w14:textId="58D42144" w:rsidR="000B3971" w:rsidRPr="001E06B8" w:rsidRDefault="0099349E" w:rsidP="00582A35">
      <w:pPr>
        <w:ind w:left="133" w:right="-20"/>
        <w:jc w:val="both"/>
        <w:rPr>
          <w:rFonts w:ascii="Cambria" w:eastAsia="Trebuchet MS" w:hAnsi="Cambria" w:cs="Trebuchet MS"/>
          <w:b/>
          <w:bCs/>
          <w:spacing w:val="-1"/>
          <w:sz w:val="24"/>
          <w:szCs w:val="24"/>
          <w:lang w:val="ro-RO"/>
        </w:rPr>
      </w:pPr>
      <w:r w:rsidRPr="001E06B8">
        <w:rPr>
          <w:rFonts w:ascii="Cambria" w:eastAsia="Trebuchet MS" w:hAnsi="Cambria" w:cs="Trebuchet MS"/>
          <w:b/>
          <w:sz w:val="24"/>
          <w:szCs w:val="24"/>
          <w:lang w:val="ro-RO"/>
        </w:rPr>
        <w:t>(</w:t>
      </w:r>
      <w:r w:rsidRPr="001E06B8">
        <w:rPr>
          <w:rFonts w:ascii="Cambria" w:eastAsia="Trebuchet MS" w:hAnsi="Cambria" w:cs="Trebuchet MS"/>
          <w:b/>
          <w:bCs/>
          <w:spacing w:val="-1"/>
          <w:sz w:val="24"/>
          <w:szCs w:val="24"/>
          <w:lang w:val="ro-RO"/>
        </w:rPr>
        <w:t>c)Mecanismul decontării cererilor de plată</w:t>
      </w:r>
    </w:p>
    <w:p w14:paraId="5D0D2510" w14:textId="77777777" w:rsidR="00582A35" w:rsidRPr="001E06B8" w:rsidRDefault="00582A35" w:rsidP="00582A35">
      <w:pPr>
        <w:ind w:left="133" w:right="-20"/>
        <w:jc w:val="both"/>
        <w:rPr>
          <w:rFonts w:ascii="Cambria" w:eastAsia="Trebuchet MS" w:hAnsi="Cambria" w:cs="Trebuchet MS"/>
          <w:sz w:val="24"/>
          <w:szCs w:val="24"/>
          <w:lang w:val="ro-RO"/>
        </w:rPr>
      </w:pPr>
    </w:p>
    <w:p w14:paraId="2BF4276C" w14:textId="0EC628C1"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procesul de implementare a </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Beneficiarul/Liderul de parteneriat/Partenerii </w:t>
      </w:r>
      <w:r w:rsidR="00782CE5">
        <w:rPr>
          <w:rFonts w:ascii="Cambria" w:eastAsia="Trebuchet MS" w:hAnsi="Cambria" w:cs="Trebuchet MS"/>
          <w:spacing w:val="-1"/>
          <w:sz w:val="24"/>
          <w:szCs w:val="24"/>
          <w:lang w:val="ro-RO"/>
        </w:rPr>
        <w:t>(dacă proiectele se implementează în parteneriat)</w:t>
      </w:r>
      <w:r w:rsidR="00782CE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va/vor opta pentru utilizarea mecanismului decontării cererilor de plată în conformitate cu prevederile OUG nr.</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133/2021 și a </w:t>
      </w:r>
      <w:proofErr w:type="spellStart"/>
      <w:r w:rsidRPr="001E06B8">
        <w:rPr>
          <w:rFonts w:ascii="Cambria" w:eastAsia="Trebuchet MS" w:hAnsi="Cambria" w:cs="Trebuchet MS"/>
          <w:sz w:val="24"/>
          <w:szCs w:val="24"/>
          <w:lang w:val="ro-RO"/>
        </w:rPr>
        <w:t>normelor</w:t>
      </w:r>
      <w:r w:rsidR="006A53BB" w:rsidRPr="001E06B8">
        <w:rPr>
          <w:rFonts w:ascii="Cambria" w:eastAsia="Trebuchet MS" w:hAnsi="Cambria" w:cs="Trebuchet MS"/>
          <w:sz w:val="24"/>
          <w:szCs w:val="24"/>
          <w:lang w:val="ro-RO"/>
        </w:rPr>
        <w:t>metodologie</w:t>
      </w:r>
      <w:proofErr w:type="spellEnd"/>
      <w:r w:rsidR="006A53BB" w:rsidRPr="001E06B8">
        <w:rPr>
          <w:rFonts w:ascii="Cambria" w:eastAsia="Trebuchet MS" w:hAnsi="Cambria" w:cs="Trebuchet MS"/>
          <w:sz w:val="24"/>
          <w:szCs w:val="24"/>
          <w:lang w:val="ro-RO"/>
        </w:rPr>
        <w:t xml:space="preserve"> de aplicare aprobate prin HG</w:t>
      </w:r>
      <w:r w:rsidR="00867831" w:rsidRPr="001E06B8">
        <w:rPr>
          <w:rFonts w:ascii="Cambria" w:eastAsia="Trebuchet MS" w:hAnsi="Cambria" w:cs="Trebuchet MS"/>
          <w:sz w:val="24"/>
          <w:szCs w:val="24"/>
          <w:lang w:val="ro-RO"/>
        </w:rPr>
        <w:t xml:space="preserve"> nr. </w:t>
      </w:r>
      <w:r w:rsidR="006A53BB" w:rsidRPr="001E06B8">
        <w:rPr>
          <w:rFonts w:ascii="Cambria" w:eastAsia="Trebuchet MS" w:hAnsi="Cambria" w:cs="Trebuchet MS"/>
          <w:sz w:val="24"/>
          <w:szCs w:val="24"/>
          <w:lang w:val="ro-RO"/>
        </w:rPr>
        <w:t>829/2022</w:t>
      </w:r>
      <w:r w:rsidR="00867831" w:rsidRPr="001E06B8">
        <w:rPr>
          <w:rFonts w:ascii="Cambria" w:eastAsia="Trebuchet MS" w:hAnsi="Cambria" w:cs="Trebuchet MS"/>
          <w:sz w:val="24"/>
          <w:szCs w:val="24"/>
          <w:lang w:val="ro-RO"/>
        </w:rPr>
        <w:t>.</w:t>
      </w:r>
    </w:p>
    <w:p w14:paraId="1E7F5031" w14:textId="3233D087"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Mecanismul cererilor de plată se aplică Beneficiarului/</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Liderului de parteneriat/</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Partenerilor, alții decât cei prevăzuți la art.</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7 alin.</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(1)-(5), (8) și (10) din OUG nr.</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133/2021.</w:t>
      </w:r>
    </w:p>
    <w:p w14:paraId="6F1C130D" w14:textId="0A434A6F"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Pentru proiectele implementate în parteneriat, liderul de parteneriat depune cererea de plată, iar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autorizează cheltuielile eligibile cuprinse în cererea de plată în termenul și condițiile prevăzute de legislația în vigoare.</w:t>
      </w:r>
    </w:p>
    <w:p w14:paraId="2313B9B5" w14:textId="04368437"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Plata sumelor autorizate se efectuează în termen de 3 zile lucrătoare de la momentul de la care autoritatea de management dispune de resurse în conturile sale.</w:t>
      </w:r>
    </w:p>
    <w:p w14:paraId="46C82274" w14:textId="4275B4DD"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lastRenderedPageBreak/>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75862F51"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situația în care cheltuielile provin din facturi emise în altă valută decât moneda națională de către furnizori externi, neînregistrați fiscal în România, sumele plătite în conturile liderului de parteneriat/partenerilor</w:t>
      </w:r>
      <w:r w:rsidR="003F70ED">
        <w:rPr>
          <w:rFonts w:ascii="Cambria" w:eastAsia="Trebuchet MS" w:hAnsi="Cambria" w:cs="Trebuchet MS"/>
          <w:sz w:val="24"/>
          <w:szCs w:val="24"/>
          <w:lang w:val="ro-RO"/>
        </w:rPr>
        <w:t xml:space="preserve"> </w:t>
      </w:r>
      <w:r w:rsidR="003F70ED">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corespunzător alin.(3), sunt calculate la cursul BNR din data emiterii facturii.</w:t>
      </w:r>
    </w:p>
    <w:p w14:paraId="21B93704" w14:textId="16358E4E"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Diferențele de curs valutar rezultate în urma efectuării plăților facturilor externe prevăzute la alin</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.(6) sunt suportate de către Beneficiar/</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Liderul de parteneriat/</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Parteneri</w:t>
      </w:r>
      <w:r w:rsidR="00782CE5">
        <w:rPr>
          <w:rFonts w:ascii="Cambria" w:eastAsia="Trebuchet MS" w:hAnsi="Cambria" w:cs="Trebuchet MS"/>
          <w:sz w:val="24"/>
          <w:szCs w:val="24"/>
          <w:lang w:val="ro-RO"/>
        </w:rPr>
        <w:t xml:space="preserve"> </w:t>
      </w:r>
      <w:r w:rsidR="00782CE5">
        <w:rPr>
          <w:rFonts w:ascii="Cambria" w:eastAsia="Trebuchet MS" w:hAnsi="Cambria" w:cs="Trebuchet MS"/>
          <w:spacing w:val="-1"/>
          <w:sz w:val="24"/>
          <w:szCs w:val="24"/>
          <w:lang w:val="ro-RO"/>
        </w:rPr>
        <w:t>(dacă proiectele se implementează în parteneriat)</w:t>
      </w:r>
      <w:r w:rsidR="00867831" w:rsidRPr="001E06B8">
        <w:rPr>
          <w:rFonts w:ascii="Cambria" w:eastAsia="Trebuchet MS" w:hAnsi="Cambria" w:cs="Trebuchet MS"/>
          <w:sz w:val="24"/>
          <w:szCs w:val="24"/>
          <w:lang w:val="ro-RO"/>
        </w:rPr>
        <w:t>, din bugetul propriu</w:t>
      </w:r>
      <w:r w:rsidRPr="001E06B8">
        <w:rPr>
          <w:rFonts w:ascii="Cambria" w:eastAsia="Trebuchet MS" w:hAnsi="Cambria" w:cs="Trebuchet MS"/>
          <w:sz w:val="24"/>
          <w:szCs w:val="24"/>
          <w:lang w:val="ro-RO"/>
        </w:rPr>
        <w:t>.</w:t>
      </w:r>
    </w:p>
    <w:p w14:paraId="2D117C12" w14:textId="47AEC10A"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Beneficiarii/Liderii de parteneriat/Partenerii</w:t>
      </w:r>
      <w:r w:rsidR="00782CE5">
        <w:rPr>
          <w:rFonts w:ascii="Cambria" w:eastAsia="Trebuchet MS" w:hAnsi="Cambria" w:cs="Trebuchet MS"/>
          <w:sz w:val="24"/>
          <w:szCs w:val="24"/>
          <w:lang w:val="ro-RO"/>
        </w:rPr>
        <w:t xml:space="preserve"> </w:t>
      </w:r>
      <w:r w:rsidR="00782CE5">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alții decât cei prevăzuți la art.7 și art.8</w:t>
      </w:r>
      <w:r w:rsidR="00EC4F4D" w:rsidRPr="001E06B8">
        <w:rPr>
          <w:rFonts w:ascii="Cambria" w:eastAsia="Trebuchet MS" w:hAnsi="Cambria" w:cs="Trebuchet MS"/>
          <w:sz w:val="24"/>
          <w:szCs w:val="24"/>
          <w:lang w:val="ro-RO"/>
        </w:rPr>
        <w:t xml:space="preserve"> din OUG </w:t>
      </w:r>
      <w:r w:rsidR="00867831" w:rsidRPr="001E06B8">
        <w:rPr>
          <w:rFonts w:ascii="Cambria" w:eastAsia="Trebuchet MS" w:hAnsi="Cambria" w:cs="Trebuchet MS"/>
          <w:sz w:val="24"/>
          <w:szCs w:val="24"/>
          <w:lang w:val="ro-RO"/>
        </w:rPr>
        <w:t xml:space="preserve">nr. </w:t>
      </w:r>
      <w:r w:rsidR="00EC4F4D" w:rsidRPr="001E06B8">
        <w:rPr>
          <w:rFonts w:ascii="Cambria" w:eastAsia="Trebuchet MS" w:hAnsi="Cambria" w:cs="Trebuchet MS"/>
          <w:sz w:val="24"/>
          <w:szCs w:val="24"/>
          <w:lang w:val="ro-RO"/>
        </w:rPr>
        <w:t>133/2021</w:t>
      </w:r>
      <w:r w:rsidR="008E2529"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au obligația de a achita integral contribuția proprie aferentă cheltuielilor eligibile incluse în documentele anexate cererii de plată cel mai târziu până la data depunerii cererii de rambursare aferente cererii de plată.</w:t>
      </w:r>
    </w:p>
    <w:p w14:paraId="094EE6C6" w14:textId="3B385533"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termen de maximum 10 zile lucrătoare de la data încasării sumelor virate de către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Beneficiarul/Liderul de parteneriat</w:t>
      </w:r>
      <w:r w:rsidR="008E2529" w:rsidRPr="001E06B8">
        <w:rPr>
          <w:rFonts w:ascii="Cambria" w:eastAsia="Trebuchet MS" w:hAnsi="Cambria" w:cs="Trebuchet MS"/>
          <w:sz w:val="24"/>
          <w:szCs w:val="24"/>
          <w:lang w:val="ro-RO"/>
        </w:rPr>
        <w:t>, în cazul proiectelor implementate în parteneriat,</w:t>
      </w:r>
      <w:r w:rsidRPr="001E06B8">
        <w:rPr>
          <w:rFonts w:ascii="Cambria" w:eastAsia="Trebuchet MS" w:hAnsi="Cambria" w:cs="Trebuchet MS"/>
          <w:sz w:val="24"/>
          <w:szCs w:val="24"/>
          <w:lang w:val="ro-RO"/>
        </w:rPr>
        <w:t xml:space="preserve"> are obligația de a depune cererea de rambursare aferentă cererii de plată la </w:t>
      </w:r>
      <w:r w:rsidR="00803001" w:rsidRPr="001E06B8">
        <w:rPr>
          <w:rFonts w:ascii="Cambria" w:eastAsia="Trebuchet MS" w:hAnsi="Cambria" w:cs="Trebuchet MS"/>
          <w:sz w:val="24"/>
          <w:szCs w:val="24"/>
          <w:lang w:val="ro-RO"/>
        </w:rPr>
        <w:t>AM/</w:t>
      </w:r>
      <w:r w:rsidRPr="001E06B8">
        <w:rPr>
          <w:rFonts w:ascii="Cambria" w:eastAsia="Trebuchet MS" w:hAnsi="Cambria" w:cs="Trebuchet MS"/>
          <w:sz w:val="24"/>
          <w:szCs w:val="24"/>
          <w:lang w:val="ro-RO"/>
        </w:rPr>
        <w:t>OI, în care sunt incluse sumele din documentele decontate prin cererea de plată, cu respectarea prevederilor OUG nr.</w:t>
      </w:r>
      <w:r w:rsidR="0080300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0F83426B"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Beneficiarul/Liderul de parteneriat/Partenerii</w:t>
      </w:r>
      <w:r w:rsidR="00782CE5">
        <w:rPr>
          <w:rFonts w:ascii="Cambria" w:eastAsia="Trebuchet MS" w:hAnsi="Cambria" w:cs="Trebuchet MS"/>
          <w:sz w:val="24"/>
          <w:szCs w:val="24"/>
          <w:lang w:val="ro-RO"/>
        </w:rPr>
        <w:t xml:space="preserve"> </w:t>
      </w:r>
      <w:r w:rsidR="00782CE5">
        <w:rPr>
          <w:rFonts w:ascii="Cambria" w:eastAsia="Trebuchet MS" w:hAnsi="Cambria" w:cs="Trebuchet MS"/>
          <w:spacing w:val="-1"/>
          <w:sz w:val="24"/>
          <w:szCs w:val="24"/>
          <w:lang w:val="ro-RO"/>
        </w:rPr>
        <w:t>(dacă proiectele se implementează în parteneriat)</w:t>
      </w:r>
      <w:r w:rsidR="00782CE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are/au obligația de a restitui, în conformitate cu prevederile legale în vigoare, integral/parțial sumele autorizate la cererea de plată și nejustificate prin cereri de rambursare. </w:t>
      </w:r>
    </w:p>
    <w:p w14:paraId="086B7176" w14:textId="72056886" w:rsidR="00803001" w:rsidRPr="001E06B8" w:rsidRDefault="00803001" w:rsidP="001E06B8">
      <w:pPr>
        <w:pStyle w:val="ListParagraph"/>
        <w:spacing w:line="244" w:lineRule="auto"/>
        <w:ind w:left="360"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Beneficiarii/liderii de parteneriat/ partenerii </w:t>
      </w:r>
      <w:r w:rsidR="00782CE5">
        <w:rPr>
          <w:rFonts w:ascii="Cambria" w:eastAsia="Trebuchet MS" w:hAnsi="Cambria" w:cs="Trebuchet MS"/>
          <w:spacing w:val="-1"/>
          <w:sz w:val="24"/>
          <w:szCs w:val="24"/>
          <w:lang w:val="ro-RO"/>
        </w:rPr>
        <w:t>(dacă proiectele se implementează în parteneriat)</w:t>
      </w:r>
      <w:r w:rsidR="00782CE5" w:rsidRPr="001E06B8">
        <w:rPr>
          <w:rFonts w:ascii="Cambria" w:eastAsia="Trebuchet MS" w:hAnsi="Cambria" w:cs="Trebuchet MS"/>
          <w:spacing w:val="-1"/>
          <w:sz w:val="24"/>
          <w:szCs w:val="24"/>
          <w:lang w:val="ro-RO"/>
        </w:rPr>
        <w:t xml:space="preserve"> </w:t>
      </w:r>
      <w:r w:rsidR="00782CE5">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vor fi </w:t>
      </w:r>
      <w:proofErr w:type="spellStart"/>
      <w:r w:rsidRPr="001E06B8">
        <w:rPr>
          <w:rFonts w:ascii="Cambria" w:eastAsia="Trebuchet MS" w:hAnsi="Cambria" w:cs="Trebuchet MS"/>
          <w:sz w:val="24"/>
          <w:szCs w:val="24"/>
          <w:lang w:val="ro-RO"/>
        </w:rPr>
        <w:t>notificati</w:t>
      </w:r>
      <w:proofErr w:type="spellEnd"/>
      <w:r w:rsidRPr="001E06B8">
        <w:rPr>
          <w:rFonts w:ascii="Cambria" w:eastAsia="Trebuchet MS" w:hAnsi="Cambria" w:cs="Trebuchet MS"/>
          <w:sz w:val="24"/>
          <w:szCs w:val="24"/>
          <w:lang w:val="ro-RO"/>
        </w:rPr>
        <w:t xml:space="preserve"> de </w:t>
      </w:r>
      <w:proofErr w:type="spellStart"/>
      <w:r w:rsidRPr="001E06B8">
        <w:rPr>
          <w:rFonts w:ascii="Cambria" w:eastAsia="Trebuchet MS" w:hAnsi="Cambria" w:cs="Trebuchet MS"/>
          <w:sz w:val="24"/>
          <w:szCs w:val="24"/>
          <w:lang w:val="ro-RO"/>
        </w:rPr>
        <w:t>catre</w:t>
      </w:r>
      <w:proofErr w:type="spellEnd"/>
      <w:r w:rsidRPr="001E06B8">
        <w:rPr>
          <w:rFonts w:ascii="Cambria" w:eastAsia="Trebuchet MS" w:hAnsi="Cambria" w:cs="Trebuchet MS"/>
          <w:sz w:val="24"/>
          <w:szCs w:val="24"/>
          <w:lang w:val="ro-RO"/>
        </w:rPr>
        <w:t xml:space="preserve"> AMPIDS/OI cu privire la restituirea sumelor sumele autorizate la cererea de plată și nejustificate prin cereri de rambursare aferente cererilor de plata.</w:t>
      </w:r>
    </w:p>
    <w:p w14:paraId="000C757A" w14:textId="44A4E0F3"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în care Beneficiarii/Liderii de parteneriat/Partenerii</w:t>
      </w:r>
      <w:r w:rsidR="00C55039">
        <w:rPr>
          <w:rFonts w:ascii="Cambria" w:eastAsia="Trebuchet MS" w:hAnsi="Cambria" w:cs="Trebuchet MS"/>
          <w:sz w:val="24"/>
          <w:szCs w:val="24"/>
          <w:lang w:val="ro-RO"/>
        </w:rPr>
        <w:t xml:space="preserve"> </w:t>
      </w:r>
      <w:r w:rsidR="00C55039">
        <w:rPr>
          <w:rFonts w:ascii="Cambria" w:eastAsia="Trebuchet MS" w:hAnsi="Cambria" w:cs="Trebuchet MS"/>
          <w:spacing w:val="-1"/>
          <w:sz w:val="24"/>
          <w:szCs w:val="24"/>
          <w:lang w:val="ro-RO"/>
        </w:rPr>
        <w:t>(dacă proiectele se implementează în parteneriat)</w:t>
      </w:r>
      <w:r w:rsidR="00C55039"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nu restituie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în termen de 15 zile de la data comunicării notificării, sumele calculate în aplicarea prevederilor alin.</w:t>
      </w:r>
      <w:r w:rsidR="0080300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(10)</w:t>
      </w:r>
      <w:r w:rsidR="00803001" w:rsidRPr="001E06B8">
        <w:rPr>
          <w:rFonts w:ascii="Cambria" w:eastAsia="Trebuchet MS" w:hAnsi="Cambria" w:cs="Trebuchet MS"/>
          <w:sz w:val="24"/>
          <w:szCs w:val="24"/>
          <w:lang w:val="ro-RO"/>
        </w:rPr>
        <w:t xml:space="preserve">, AMPIDS/OI </w:t>
      </w:r>
      <w:r w:rsidRPr="001E06B8">
        <w:rPr>
          <w:rFonts w:ascii="Cambria" w:eastAsia="Trebuchet MS" w:hAnsi="Cambria" w:cs="Trebuchet MS"/>
          <w:sz w:val="24"/>
          <w:szCs w:val="24"/>
          <w:lang w:val="ro-RO"/>
        </w:rPr>
        <w:t>emit</w:t>
      </w:r>
      <w:r w:rsidR="00803001" w:rsidRPr="001E06B8">
        <w:rPr>
          <w:rFonts w:ascii="Cambria" w:eastAsia="Trebuchet MS" w:hAnsi="Cambria" w:cs="Trebuchet MS"/>
          <w:sz w:val="24"/>
          <w:szCs w:val="24"/>
          <w:lang w:val="ro-RO"/>
        </w:rPr>
        <w:t>e</w:t>
      </w:r>
      <w:r w:rsidRPr="001E06B8">
        <w:rPr>
          <w:rFonts w:ascii="Cambria" w:eastAsia="Trebuchet MS" w:hAnsi="Cambria" w:cs="Trebuchet MS"/>
          <w:sz w:val="24"/>
          <w:szCs w:val="24"/>
          <w:lang w:val="ro-RO"/>
        </w:rPr>
        <w:t xml:space="preserve"> decizii de recuperare pe numele Beneficiarilor/Liderilor de parteneriat/Partenerilor, după caz, prin care se individualizează sumele de restituit exprimate în moneda națională. Decizia constituie titlu de creanță emis în condițiile legii și cuprinde elementele care se regăsesc la art.</w:t>
      </w:r>
      <w:r w:rsidR="0080300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46 alin.(2) din Legea nr.207/2015 privind Codul de procedură fiscală, cu modificările și completările ulterioare. În titlul de creanță se indică și contul în care Beneficiarul/Liderul de parteneriat/Partenerul trebuie să efectueze plata.</w:t>
      </w:r>
    </w:p>
    <w:p w14:paraId="15A691FC" w14:textId="5F508AF4"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Decizia de recuperare va fi comunicată</w:t>
      </w:r>
      <w:r w:rsidR="00803001" w:rsidRPr="001E06B8">
        <w:rPr>
          <w:rFonts w:ascii="Cambria" w:eastAsia="Trebuchet MS" w:hAnsi="Cambria" w:cs="Trebuchet MS"/>
          <w:sz w:val="24"/>
          <w:szCs w:val="24"/>
          <w:lang w:val="ro-RO"/>
        </w:rPr>
        <w:t xml:space="preserve"> debitorului în conformitate cu prevederile  art. 20 alin. (3) din OUG nr. 133/2021 si poate fi contestată de </w:t>
      </w:r>
      <w:proofErr w:type="spellStart"/>
      <w:r w:rsidR="00803001" w:rsidRPr="001E06B8">
        <w:rPr>
          <w:rFonts w:ascii="Cambria" w:eastAsia="Trebuchet MS" w:hAnsi="Cambria" w:cs="Trebuchet MS"/>
          <w:sz w:val="24"/>
          <w:szCs w:val="24"/>
          <w:lang w:val="ro-RO"/>
        </w:rPr>
        <w:t>catre</w:t>
      </w:r>
      <w:proofErr w:type="spellEnd"/>
      <w:r w:rsidR="00803001" w:rsidRPr="001E06B8">
        <w:rPr>
          <w:rFonts w:ascii="Cambria" w:eastAsia="Trebuchet MS" w:hAnsi="Cambria" w:cs="Trebuchet MS"/>
          <w:sz w:val="24"/>
          <w:szCs w:val="24"/>
          <w:lang w:val="ro-RO"/>
        </w:rPr>
        <w:t xml:space="preserve"> debitor, în conformitate cu prevederile  art. 20 alin. (4) si (5) din OUG nr. 133/2021</w:t>
      </w:r>
      <w:r w:rsidRPr="001E06B8">
        <w:rPr>
          <w:rFonts w:ascii="Cambria" w:eastAsia="Trebuchet MS" w:hAnsi="Cambria" w:cs="Trebuchet MS"/>
          <w:sz w:val="24"/>
          <w:szCs w:val="24"/>
          <w:lang w:val="ro-RO"/>
        </w:rPr>
        <w:t>.</w:t>
      </w:r>
    </w:p>
    <w:p w14:paraId="6C76B077" w14:textId="7695A961" w:rsidR="00D02E34" w:rsidRPr="001E06B8" w:rsidRDefault="0055389D" w:rsidP="00803001">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în care Beneficiarul/Liderul de parteneriat/Partenerii </w:t>
      </w:r>
      <w:r w:rsidR="009848D9">
        <w:rPr>
          <w:rFonts w:ascii="Cambria" w:eastAsia="Trebuchet MS" w:hAnsi="Cambria" w:cs="Trebuchet MS"/>
          <w:spacing w:val="-1"/>
          <w:sz w:val="24"/>
          <w:szCs w:val="24"/>
          <w:lang w:val="ro-RO"/>
        </w:rPr>
        <w:t>(dacă proiectele se implementează în parteneriat)</w:t>
      </w:r>
      <w:r w:rsidR="009848D9"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nu achită debitul stabilit în decizia de recuperare în </w:t>
      </w:r>
      <w:r w:rsidRPr="001E06B8">
        <w:rPr>
          <w:rFonts w:ascii="Cambria" w:eastAsia="Trebuchet MS" w:hAnsi="Cambria" w:cs="Trebuchet MS"/>
          <w:sz w:val="24"/>
          <w:szCs w:val="24"/>
          <w:lang w:val="ro-RO"/>
        </w:rPr>
        <w:lastRenderedPageBreak/>
        <w:t xml:space="preserve">termen de 30 de zile de la comunicarea acesteia, </w:t>
      </w:r>
      <w:r w:rsidR="00803001" w:rsidRPr="001E06B8">
        <w:rPr>
          <w:rFonts w:ascii="Cambria" w:eastAsia="Trebuchet MS" w:hAnsi="Cambria" w:cs="Trebuchet MS"/>
          <w:sz w:val="24"/>
          <w:szCs w:val="24"/>
          <w:lang w:val="ro-RO"/>
        </w:rPr>
        <w:t>Decizia de recuperare devine titlu executoriu.</w:t>
      </w:r>
    </w:p>
    <w:p w14:paraId="223FF971" w14:textId="5F74713B" w:rsidR="00803001" w:rsidRPr="001E06B8" w:rsidRDefault="0055389D" w:rsidP="00803001">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 </w:t>
      </w:r>
      <w:r w:rsidR="00803001" w:rsidRPr="001E06B8">
        <w:rPr>
          <w:rFonts w:ascii="Cambria" w:eastAsia="Trebuchet MS" w:hAnsi="Cambria" w:cs="Trebuchet MS"/>
          <w:sz w:val="24"/>
          <w:szCs w:val="24"/>
          <w:lang w:val="ro-RO"/>
        </w:rPr>
        <w:t xml:space="preserve">Pentru neachitarea la termen a </w:t>
      </w:r>
      <w:proofErr w:type="spellStart"/>
      <w:r w:rsidR="00803001" w:rsidRPr="001E06B8">
        <w:rPr>
          <w:rFonts w:ascii="Cambria" w:eastAsia="Trebuchet MS" w:hAnsi="Cambria" w:cs="Trebuchet MS"/>
          <w:sz w:val="24"/>
          <w:szCs w:val="24"/>
          <w:lang w:val="ro-RO"/>
        </w:rPr>
        <w:t>obligaţiilor</w:t>
      </w:r>
      <w:proofErr w:type="spellEnd"/>
      <w:r w:rsidR="00803001" w:rsidRPr="001E06B8">
        <w:rPr>
          <w:rFonts w:ascii="Cambria" w:eastAsia="Trebuchet MS" w:hAnsi="Cambria" w:cs="Trebuchet MS"/>
          <w:sz w:val="24"/>
          <w:szCs w:val="24"/>
          <w:lang w:val="ro-RO"/>
        </w:rPr>
        <w:t xml:space="preserve"> stabilite prin titlul de </w:t>
      </w:r>
      <w:proofErr w:type="spellStart"/>
      <w:r w:rsidR="00803001" w:rsidRPr="001E06B8">
        <w:rPr>
          <w:rFonts w:ascii="Cambria" w:eastAsia="Trebuchet MS" w:hAnsi="Cambria" w:cs="Trebuchet MS"/>
          <w:sz w:val="24"/>
          <w:szCs w:val="24"/>
          <w:lang w:val="ro-RO"/>
        </w:rPr>
        <w:t>creanţă</w:t>
      </w:r>
      <w:proofErr w:type="spellEnd"/>
      <w:r w:rsidR="00803001" w:rsidRPr="001E06B8">
        <w:rPr>
          <w:rFonts w:ascii="Cambria" w:eastAsia="Trebuchet MS" w:hAnsi="Cambria" w:cs="Trebuchet MS"/>
          <w:sz w:val="24"/>
          <w:szCs w:val="24"/>
          <w:lang w:val="ro-RO"/>
        </w:rPr>
        <w:t xml:space="preserve">, beneficiarul/liderul de parteneriat/partenerul </w:t>
      </w:r>
      <w:r w:rsidR="003C0E83">
        <w:rPr>
          <w:rFonts w:ascii="Cambria" w:eastAsia="Trebuchet MS" w:hAnsi="Cambria" w:cs="Trebuchet MS"/>
          <w:spacing w:val="-1"/>
          <w:sz w:val="24"/>
          <w:szCs w:val="24"/>
          <w:lang w:val="ro-RO"/>
        </w:rPr>
        <w:t>(dacă proiectele se implementează în parteneriat)</w:t>
      </w:r>
      <w:r w:rsidR="003C0E83" w:rsidRPr="001E06B8">
        <w:rPr>
          <w:rFonts w:ascii="Cambria" w:eastAsia="Trebuchet MS" w:hAnsi="Cambria" w:cs="Trebuchet MS"/>
          <w:spacing w:val="-1"/>
          <w:sz w:val="24"/>
          <w:szCs w:val="24"/>
          <w:lang w:val="ro-RO"/>
        </w:rPr>
        <w:t xml:space="preserve"> </w:t>
      </w:r>
      <w:proofErr w:type="spellStart"/>
      <w:r w:rsidR="00803001" w:rsidRPr="001E06B8">
        <w:rPr>
          <w:rFonts w:ascii="Cambria" w:eastAsia="Trebuchet MS" w:hAnsi="Cambria" w:cs="Trebuchet MS"/>
          <w:sz w:val="24"/>
          <w:szCs w:val="24"/>
          <w:lang w:val="ro-RO"/>
        </w:rPr>
        <w:t>datoreaza</w:t>
      </w:r>
      <w:proofErr w:type="spellEnd"/>
      <w:r w:rsidR="00803001" w:rsidRPr="001E06B8">
        <w:rPr>
          <w:rFonts w:ascii="Cambria" w:eastAsia="Trebuchet MS" w:hAnsi="Cambria" w:cs="Trebuchet MS"/>
          <w:sz w:val="24"/>
          <w:szCs w:val="24"/>
          <w:lang w:val="ro-RO"/>
        </w:rPr>
        <w:t xml:space="preserve"> o dobândă care se calculează prin aplicarea ratei dobânzii datorate la soldul rămas de plată din suma stabilita in titlul de </w:t>
      </w:r>
      <w:proofErr w:type="spellStart"/>
      <w:r w:rsidR="00803001" w:rsidRPr="001E06B8">
        <w:rPr>
          <w:rFonts w:ascii="Cambria" w:eastAsia="Trebuchet MS" w:hAnsi="Cambria" w:cs="Trebuchet MS"/>
          <w:sz w:val="24"/>
          <w:szCs w:val="24"/>
          <w:lang w:val="ro-RO"/>
        </w:rPr>
        <w:t>creanta</w:t>
      </w:r>
      <w:proofErr w:type="spellEnd"/>
      <w:r w:rsidR="00803001" w:rsidRPr="001E06B8">
        <w:rPr>
          <w:rFonts w:ascii="Cambria" w:eastAsia="Trebuchet MS" w:hAnsi="Cambria" w:cs="Trebuchet MS"/>
          <w:sz w:val="24"/>
          <w:szCs w:val="24"/>
          <w:lang w:val="ro-RO"/>
        </w:rPr>
        <w:t xml:space="preserve">, din prima zi de după expirarea termenului de plată si până la data stingerii </w:t>
      </w:r>
      <w:proofErr w:type="spellStart"/>
      <w:r w:rsidR="00803001" w:rsidRPr="001E06B8">
        <w:rPr>
          <w:rFonts w:ascii="Cambria" w:eastAsia="Trebuchet MS" w:hAnsi="Cambria" w:cs="Trebuchet MS"/>
          <w:sz w:val="24"/>
          <w:szCs w:val="24"/>
          <w:lang w:val="ro-RO"/>
        </w:rPr>
        <w:t>creantei</w:t>
      </w:r>
      <w:proofErr w:type="spellEnd"/>
      <w:r w:rsidR="00803001" w:rsidRPr="001E06B8">
        <w:rPr>
          <w:rFonts w:ascii="Cambria" w:eastAsia="Trebuchet MS" w:hAnsi="Cambria" w:cs="Trebuchet MS"/>
          <w:sz w:val="24"/>
          <w:szCs w:val="24"/>
          <w:lang w:val="ro-RO"/>
        </w:rPr>
        <w:t xml:space="preserve">. </w:t>
      </w:r>
    </w:p>
    <w:p w14:paraId="20A73190" w14:textId="4143C68C" w:rsidR="0055389D" w:rsidRPr="001E06B8" w:rsidRDefault="00803001" w:rsidP="001E06B8">
      <w:pPr>
        <w:pStyle w:val="ListParagraph"/>
        <w:spacing w:line="244" w:lineRule="auto"/>
        <w:ind w:left="360"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In vederea încasării de la debitor a dobânzii datorate, AMPIDS/OI emite decizia de stabilire a dobânzii, care constituie titlu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se comunică debitorului. </w:t>
      </w:r>
      <w:proofErr w:type="spellStart"/>
      <w:r w:rsidRPr="001E06B8">
        <w:rPr>
          <w:rFonts w:ascii="Cambria" w:eastAsia="Trebuchet MS" w:hAnsi="Cambria" w:cs="Trebuchet MS"/>
          <w:sz w:val="24"/>
          <w:szCs w:val="24"/>
          <w:lang w:val="ro-RO"/>
        </w:rPr>
        <w:t>Dispoziţiile</w:t>
      </w:r>
      <w:proofErr w:type="spellEnd"/>
      <w:r w:rsidRPr="001E06B8">
        <w:rPr>
          <w:rFonts w:ascii="Cambria" w:eastAsia="Trebuchet MS" w:hAnsi="Cambria" w:cs="Trebuchet MS"/>
          <w:sz w:val="24"/>
          <w:szCs w:val="24"/>
          <w:lang w:val="ro-RO"/>
        </w:rPr>
        <w:t xml:space="preserve"> alin. (12) si (13) sunt aplicabile în mod corespunzător. </w:t>
      </w:r>
    </w:p>
    <w:p w14:paraId="31CBB654" w14:textId="7DF1F753" w:rsidR="0055389D" w:rsidRPr="001E06B8" w:rsidRDefault="0055389D" w:rsidP="00D02E34">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nerecuperării sumelor datorate din decizia de recuperare/decizia de stabilire a dobânzii, la expirarea termenului de 30 de zile de la data comunicării,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1E06B8" w:rsidRDefault="00F02300">
      <w:pPr>
        <w:spacing w:before="9" w:line="260" w:lineRule="exact"/>
        <w:rPr>
          <w:rFonts w:ascii="Cambria" w:hAnsi="Cambria"/>
          <w:sz w:val="24"/>
          <w:szCs w:val="24"/>
          <w:lang w:val="ro-RO"/>
        </w:rPr>
      </w:pPr>
    </w:p>
    <w:p w14:paraId="53C3962F" w14:textId="318549B1" w:rsidR="000B3971" w:rsidRPr="001E06B8" w:rsidRDefault="0099349E" w:rsidP="0022357D">
      <w:pPr>
        <w:spacing w:line="247" w:lineRule="auto"/>
        <w:ind w:right="105"/>
        <w:jc w:val="both"/>
        <w:rPr>
          <w:rFonts w:ascii="Cambria" w:eastAsia="Trebuchet MS" w:hAnsi="Cambria" w:cs="Trebuchet MS"/>
          <w:b/>
          <w:w w:val="103"/>
          <w:sz w:val="24"/>
          <w:szCs w:val="24"/>
          <w:lang w:val="ro-RO"/>
        </w:rPr>
      </w:pPr>
      <w:r w:rsidRPr="001E06B8">
        <w:rPr>
          <w:rFonts w:ascii="Cambria" w:eastAsia="Trebuchet MS" w:hAnsi="Cambria" w:cs="Trebuchet MS"/>
          <w:b/>
          <w:spacing w:val="-1"/>
          <w:sz w:val="24"/>
          <w:szCs w:val="24"/>
          <w:lang w:val="ro-RO"/>
        </w:rPr>
        <w:t>(d</w:t>
      </w:r>
      <w:r w:rsidRPr="001E06B8">
        <w:rPr>
          <w:rFonts w:ascii="Cambria" w:eastAsia="Trebuchet MS" w:hAnsi="Cambria" w:cs="Trebuchet MS"/>
          <w:b/>
          <w:sz w:val="24"/>
          <w:szCs w:val="24"/>
          <w:lang w:val="ro-RO"/>
        </w:rPr>
        <w:t>)</w:t>
      </w:r>
      <w:r w:rsidR="00A8177A"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 xml:space="preserve">Documente justificative necesare plății </w:t>
      </w:r>
      <w:proofErr w:type="spellStart"/>
      <w:r w:rsidRPr="001E06B8">
        <w:rPr>
          <w:rFonts w:ascii="Cambria" w:eastAsia="Trebuchet MS" w:hAnsi="Cambria" w:cs="Trebuchet MS"/>
          <w:b/>
          <w:sz w:val="24"/>
          <w:szCs w:val="24"/>
          <w:lang w:val="ro-RO"/>
        </w:rPr>
        <w:t>prefinanțării</w:t>
      </w:r>
      <w:proofErr w:type="spellEnd"/>
      <w:r w:rsidRPr="001E06B8">
        <w:rPr>
          <w:rFonts w:ascii="Cambria" w:eastAsia="Trebuchet MS" w:hAnsi="Cambria" w:cs="Trebuchet MS"/>
          <w:b/>
          <w:sz w:val="24"/>
          <w:szCs w:val="24"/>
          <w:lang w:val="ro-RO"/>
        </w:rPr>
        <w:t>/cererilor de plată/rambursării cheltuielilor eligibile</w:t>
      </w:r>
    </w:p>
    <w:p w14:paraId="61B01FB5" w14:textId="77777777" w:rsidR="0080480F" w:rsidRPr="001E06B8" w:rsidRDefault="0080480F" w:rsidP="0022357D">
      <w:pPr>
        <w:spacing w:line="247" w:lineRule="auto"/>
        <w:ind w:right="105"/>
        <w:jc w:val="both"/>
        <w:rPr>
          <w:rFonts w:ascii="Cambria" w:eastAsia="Trebuchet MS" w:hAnsi="Cambria" w:cs="Trebuchet MS"/>
          <w:sz w:val="24"/>
          <w:szCs w:val="24"/>
          <w:lang w:val="ro-RO"/>
        </w:rPr>
      </w:pPr>
    </w:p>
    <w:p w14:paraId="67A2CDA5" w14:textId="5A62FB9B" w:rsidR="001E70C7" w:rsidRPr="001E06B8" w:rsidRDefault="001E70C7" w:rsidP="001E70C7">
      <w:pPr>
        <w:pStyle w:val="ListParagraph"/>
        <w:numPr>
          <w:ilvl w:val="0"/>
          <w:numId w:val="16"/>
        </w:numPr>
        <w:spacing w:before="19"/>
        <w:ind w:right="104"/>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 xml:space="preserve">Cererea de </w:t>
      </w:r>
      <w:proofErr w:type="spellStart"/>
      <w:r w:rsidRPr="001E06B8">
        <w:rPr>
          <w:rFonts w:ascii="Cambria" w:eastAsia="Trebuchet MS" w:hAnsi="Cambria" w:cs="Trebuchet MS"/>
          <w:spacing w:val="-1"/>
          <w:sz w:val="24"/>
          <w:szCs w:val="24"/>
          <w:lang w:val="ro-RO"/>
        </w:rPr>
        <w:t>prefinanțare</w:t>
      </w:r>
      <w:proofErr w:type="spellEnd"/>
      <w:r w:rsidRPr="001E06B8">
        <w:rPr>
          <w:rFonts w:ascii="Cambria" w:eastAsia="Trebuchet MS" w:hAnsi="Cambria" w:cs="Trebuchet MS"/>
          <w:spacing w:val="-1"/>
          <w:sz w:val="24"/>
          <w:szCs w:val="24"/>
          <w:lang w:val="ro-RO"/>
        </w:rPr>
        <w:t xml:space="preserve">/cererea de plată/ cererea de rambursare a cheltuielilor vor fi </w:t>
      </w:r>
      <w:proofErr w:type="spellStart"/>
      <w:r w:rsidRPr="001E06B8">
        <w:rPr>
          <w:rFonts w:ascii="Cambria" w:eastAsia="Trebuchet MS" w:hAnsi="Cambria" w:cs="Trebuchet MS"/>
          <w:spacing w:val="-1"/>
          <w:sz w:val="24"/>
          <w:szCs w:val="24"/>
          <w:lang w:val="ro-RO"/>
        </w:rPr>
        <w:t>insotite</w:t>
      </w:r>
      <w:proofErr w:type="spellEnd"/>
      <w:r w:rsidRPr="001E06B8">
        <w:rPr>
          <w:rFonts w:ascii="Cambria" w:eastAsia="Trebuchet MS" w:hAnsi="Cambria" w:cs="Trebuchet MS"/>
          <w:spacing w:val="-1"/>
          <w:sz w:val="24"/>
          <w:szCs w:val="24"/>
          <w:lang w:val="ro-RO"/>
        </w:rPr>
        <w:t xml:space="preserve"> de documentele justificative </w:t>
      </w:r>
      <w:proofErr w:type="spellStart"/>
      <w:r w:rsidRPr="001E06B8">
        <w:rPr>
          <w:rFonts w:ascii="Cambria" w:eastAsia="Trebuchet MS" w:hAnsi="Cambria" w:cs="Trebuchet MS"/>
          <w:spacing w:val="-1"/>
          <w:sz w:val="24"/>
          <w:szCs w:val="24"/>
          <w:lang w:val="ro-RO"/>
        </w:rPr>
        <w:t>prevazute</w:t>
      </w:r>
      <w:proofErr w:type="spellEnd"/>
      <w:r w:rsidRPr="001E06B8">
        <w:rPr>
          <w:rFonts w:ascii="Cambria" w:eastAsia="Trebuchet MS" w:hAnsi="Cambria" w:cs="Trebuchet MS"/>
          <w:spacing w:val="-1"/>
          <w:sz w:val="24"/>
          <w:szCs w:val="24"/>
          <w:lang w:val="ro-RO"/>
        </w:rPr>
        <w:t xml:space="preserve"> de </w:t>
      </w:r>
      <w:proofErr w:type="spellStart"/>
      <w:r w:rsidRPr="001E06B8">
        <w:rPr>
          <w:rFonts w:ascii="Cambria" w:eastAsia="Trebuchet MS" w:hAnsi="Cambria" w:cs="Trebuchet MS"/>
          <w:spacing w:val="-1"/>
          <w:sz w:val="24"/>
          <w:szCs w:val="24"/>
          <w:lang w:val="ro-RO"/>
        </w:rPr>
        <w:t>legislatia</w:t>
      </w:r>
      <w:proofErr w:type="spellEnd"/>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pacing w:val="-1"/>
          <w:sz w:val="24"/>
          <w:szCs w:val="24"/>
          <w:lang w:val="ro-RO"/>
        </w:rPr>
        <w:t>nationala</w:t>
      </w:r>
      <w:proofErr w:type="spellEnd"/>
      <w:r w:rsidRPr="001E06B8">
        <w:rPr>
          <w:rFonts w:ascii="Cambria" w:eastAsia="Trebuchet MS" w:hAnsi="Cambria" w:cs="Trebuchet MS"/>
          <w:spacing w:val="-1"/>
          <w:sz w:val="24"/>
          <w:szCs w:val="24"/>
          <w:lang w:val="ro-RO"/>
        </w:rPr>
        <w:t xml:space="preserve"> in vigoare si de </w:t>
      </w:r>
      <w:r w:rsidR="00D546CE" w:rsidRPr="001E06B8">
        <w:rPr>
          <w:rFonts w:ascii="Cambria" w:eastAsia="Trebuchet MS" w:hAnsi="Cambria" w:cs="Trebuchet MS"/>
          <w:spacing w:val="-1"/>
          <w:sz w:val="24"/>
          <w:szCs w:val="24"/>
          <w:lang w:val="ro-RO"/>
        </w:rPr>
        <w:t xml:space="preserve">instrucțiunile emise de AM </w:t>
      </w:r>
      <w:r w:rsidR="00694B6B" w:rsidRPr="001E06B8">
        <w:rPr>
          <w:rFonts w:ascii="Cambria" w:eastAsia="Trebuchet MS" w:hAnsi="Cambria" w:cs="Trebuchet MS"/>
          <w:spacing w:val="-1"/>
          <w:sz w:val="24"/>
          <w:szCs w:val="24"/>
          <w:lang w:val="ro-RO"/>
        </w:rPr>
        <w:t>PIDS</w:t>
      </w:r>
      <w:r w:rsidR="00E60933" w:rsidRPr="001E06B8">
        <w:rPr>
          <w:rFonts w:ascii="Cambria" w:eastAsia="Trebuchet MS" w:hAnsi="Cambria" w:cs="Trebuchet MS"/>
          <w:spacing w:val="-1"/>
          <w:sz w:val="24"/>
          <w:szCs w:val="24"/>
          <w:lang w:val="ro-RO"/>
        </w:rPr>
        <w:t xml:space="preserve"> în acest scop</w:t>
      </w:r>
      <w:r w:rsidR="00D546CE" w:rsidRPr="001E06B8">
        <w:rPr>
          <w:rFonts w:ascii="Cambria" w:eastAsia="Trebuchet MS" w:hAnsi="Cambria" w:cs="Trebuchet MS"/>
          <w:spacing w:val="-1"/>
          <w:sz w:val="24"/>
          <w:szCs w:val="24"/>
          <w:lang w:val="ro-RO"/>
        </w:rPr>
        <w:t xml:space="preserve">. </w:t>
      </w:r>
    </w:p>
    <w:p w14:paraId="432672F1" w14:textId="24B6B57D" w:rsidR="005B2994" w:rsidRPr="001E06B8" w:rsidRDefault="00803001" w:rsidP="005B2994">
      <w:pPr>
        <w:pStyle w:val="ListParagraph"/>
        <w:numPr>
          <w:ilvl w:val="0"/>
          <w:numId w:val="16"/>
        </w:numPr>
        <w:tabs>
          <w:tab w:val="left" w:pos="8695"/>
        </w:tabs>
        <w:spacing w:line="250" w:lineRule="auto"/>
        <w:jc w:val="both"/>
        <w:rPr>
          <w:rFonts w:ascii="Cambria" w:eastAsia="Trebuchet MS" w:hAnsi="Cambria" w:cs="Trebuchet MS"/>
          <w:spacing w:val="-1"/>
          <w:sz w:val="24"/>
          <w:szCs w:val="24"/>
          <w:lang w:val="ro-RO"/>
        </w:rPr>
      </w:pPr>
      <w:r w:rsidRPr="001E06B8">
        <w:rPr>
          <w:rFonts w:ascii="Cambria" w:eastAsia="Trebuchet MS" w:hAnsi="Cambria" w:cs="Trebuchet MS"/>
          <w:spacing w:val="-2"/>
          <w:sz w:val="24"/>
          <w:szCs w:val="24"/>
          <w:lang w:val="ro-RO"/>
        </w:rPr>
        <w:t>AMPIDS/</w:t>
      </w:r>
      <w:r w:rsidR="005B2994" w:rsidRPr="001E06B8">
        <w:rPr>
          <w:rFonts w:ascii="Cambria" w:eastAsia="Trebuchet MS" w:hAnsi="Cambria" w:cs="Trebuchet MS"/>
          <w:spacing w:val="-2"/>
          <w:sz w:val="24"/>
          <w:szCs w:val="24"/>
          <w:lang w:val="ro-RO"/>
        </w:rPr>
        <w:t>O</w:t>
      </w:r>
      <w:r w:rsidR="005B2994" w:rsidRPr="001E06B8">
        <w:rPr>
          <w:rFonts w:ascii="Cambria" w:eastAsia="Trebuchet MS" w:hAnsi="Cambria" w:cs="Trebuchet MS"/>
          <w:sz w:val="24"/>
          <w:szCs w:val="24"/>
          <w:lang w:val="ro-RO"/>
        </w:rPr>
        <w:t>I</w:t>
      </w:r>
      <w:r w:rsidR="005B2994" w:rsidRPr="001E06B8">
        <w:rPr>
          <w:rFonts w:ascii="Cambria" w:eastAsia="Trebuchet MS" w:hAnsi="Cambria" w:cs="Trebuchet MS"/>
          <w:spacing w:val="3"/>
          <w:sz w:val="24"/>
          <w:szCs w:val="24"/>
          <w:lang w:val="ro-RO"/>
        </w:rPr>
        <w:t xml:space="preserve"> </w:t>
      </w:r>
      <w:r w:rsidR="005B2994" w:rsidRPr="001E06B8">
        <w:rPr>
          <w:rFonts w:ascii="Cambria" w:eastAsia="Trebuchet MS" w:hAnsi="Cambria" w:cs="Trebuchet MS"/>
          <w:spacing w:val="-1"/>
          <w:sz w:val="24"/>
          <w:szCs w:val="24"/>
          <w:lang w:val="ro-RO"/>
        </w:rPr>
        <w:t>verifică cererile de rambursare și concordanța dintre cererile de plată și cererea de rambursare   aferentă</w:t>
      </w:r>
      <w:r w:rsidRPr="001E06B8">
        <w:rPr>
          <w:rFonts w:ascii="Cambria" w:eastAsia="Trebuchet MS" w:hAnsi="Cambria" w:cs="Trebuchet MS"/>
          <w:spacing w:val="-1"/>
          <w:sz w:val="24"/>
          <w:szCs w:val="24"/>
          <w:lang w:val="ro-RO"/>
        </w:rPr>
        <w:t>, în conformitate cu procedurile specifice în vigoare</w:t>
      </w:r>
      <w:r w:rsidR="005B2994" w:rsidRPr="001E06B8">
        <w:rPr>
          <w:rFonts w:ascii="Cambria" w:eastAsia="Trebuchet MS" w:hAnsi="Cambria" w:cs="Trebuchet MS"/>
          <w:spacing w:val="-1"/>
          <w:sz w:val="24"/>
          <w:szCs w:val="24"/>
          <w:lang w:val="ro-RO"/>
        </w:rPr>
        <w:t>.</w:t>
      </w:r>
    </w:p>
    <w:p w14:paraId="1A42A9A5" w14:textId="639836E6" w:rsidR="0076754B" w:rsidRPr="001E06B8" w:rsidRDefault="0099349E" w:rsidP="005B2994">
      <w:pPr>
        <w:pStyle w:val="ListParagraph"/>
        <w:numPr>
          <w:ilvl w:val="0"/>
          <w:numId w:val="16"/>
        </w:numPr>
        <w:tabs>
          <w:tab w:val="left" w:pos="8695"/>
        </w:tabs>
        <w:spacing w:line="250" w:lineRule="auto"/>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procesu</w:t>
      </w:r>
      <w:r w:rsidRPr="001E06B8">
        <w:rPr>
          <w:rFonts w:ascii="Cambria" w:eastAsia="Trebuchet MS" w:hAnsi="Cambria" w:cs="Trebuchet MS"/>
          <w:sz w:val="24"/>
          <w:szCs w:val="24"/>
          <w:lang w:val="ro-RO"/>
        </w:rPr>
        <w:t>l</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verificar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cereri</w:t>
      </w:r>
      <w:r w:rsidRPr="001E06B8">
        <w:rPr>
          <w:rFonts w:ascii="Cambria" w:eastAsia="Trebuchet MS" w:hAnsi="Cambria" w:cs="Trebuchet MS"/>
          <w:sz w:val="24"/>
          <w:szCs w:val="24"/>
          <w:lang w:val="ro-RO"/>
        </w:rPr>
        <w:t>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l</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est</w:t>
      </w:r>
      <w:r w:rsidRPr="001E06B8">
        <w:rPr>
          <w:rFonts w:ascii="Cambria" w:eastAsia="Trebuchet MS" w:hAnsi="Cambria" w:cs="Trebuchet MS"/>
          <w:sz w:val="24"/>
          <w:szCs w:val="24"/>
          <w:lang w:val="ro-RO"/>
        </w:rPr>
        <w: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obliga</w:t>
      </w:r>
      <w:r w:rsidRPr="001E06B8">
        <w:rPr>
          <w:rFonts w:ascii="Cambria" w:eastAsia="Trebuchet MS" w:hAnsi="Cambria" w:cs="Trebuchet MS"/>
          <w:sz w:val="24"/>
          <w:szCs w:val="24"/>
          <w:lang w:val="ro-RO"/>
        </w:rPr>
        <w:t>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terme</w:t>
      </w:r>
      <w:r w:rsidRPr="001E06B8">
        <w:rPr>
          <w:rFonts w:ascii="Cambria" w:eastAsia="Trebuchet MS" w:hAnsi="Cambria" w:cs="Trebuchet MS"/>
          <w:sz w:val="24"/>
          <w:szCs w:val="24"/>
          <w:lang w:val="ro-RO"/>
        </w:rPr>
        <w:t>n</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 xml:space="preserve">5 </w:t>
      </w:r>
      <w:r w:rsidRPr="001E06B8">
        <w:rPr>
          <w:rFonts w:ascii="Cambria" w:eastAsia="Trebuchet MS" w:hAnsi="Cambria" w:cs="Trebuchet MS"/>
          <w:sz w:val="24"/>
          <w:szCs w:val="24"/>
          <w:lang w:val="ro-RO"/>
        </w:rPr>
        <w:t xml:space="preserve">zile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notificar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1"/>
          <w:sz w:val="24"/>
          <w:szCs w:val="24"/>
          <w:lang w:val="ro-RO"/>
        </w:rPr>
        <w:t>răspund</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 xml:space="preserve">oricărei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 xml:space="preserve">clarificări </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solicitat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OI/</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9"/>
          <w:sz w:val="24"/>
          <w:szCs w:val="24"/>
          <w:lang w:val="ro-RO"/>
        </w:rPr>
        <w:t xml:space="preserve"> </w:t>
      </w:r>
    </w:p>
    <w:p w14:paraId="551331D8" w14:textId="2F5C276D" w:rsidR="000B3971" w:rsidRPr="001E06B8" w:rsidRDefault="0099349E" w:rsidP="001E06B8">
      <w:pPr>
        <w:pStyle w:val="ListParagraph"/>
        <w:tabs>
          <w:tab w:val="left" w:pos="8695"/>
        </w:tabs>
        <w:spacing w:line="250" w:lineRule="auto"/>
        <w:ind w:left="405"/>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Pân</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 xml:space="preserve">la </w:t>
      </w:r>
      <w:r w:rsidRPr="001E06B8">
        <w:rPr>
          <w:rFonts w:ascii="Cambria" w:eastAsia="Trebuchet MS" w:hAnsi="Cambria" w:cs="Trebuchet MS"/>
          <w:sz w:val="24"/>
          <w:szCs w:val="24"/>
          <w:lang w:val="ro-RO"/>
        </w:rPr>
        <w:t>p</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z w:val="24"/>
          <w:szCs w:val="24"/>
          <w:lang w:val="ro-RO"/>
        </w:rPr>
        <w:t>irea</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răspunsului</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3"/>
          <w:sz w:val="24"/>
          <w:szCs w:val="24"/>
          <w:lang w:val="ro-RO"/>
        </w:rPr>
        <w:t>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parte</w:t>
      </w:r>
      <w:r w:rsidRPr="001E06B8">
        <w:rPr>
          <w:rFonts w:ascii="Cambria" w:eastAsia="Trebuchet MS" w:hAnsi="Cambria" w:cs="Trebuchet MS"/>
          <w:sz w:val="24"/>
          <w:szCs w:val="24"/>
          <w:lang w:val="ro-RO"/>
        </w:rPr>
        <w:t>a</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beneficiarului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2"/>
          <w:sz w:val="24"/>
          <w:szCs w:val="24"/>
          <w:lang w:val="ro-RO"/>
        </w:rPr>
        <w:t>ver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ficar</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cererii</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w w:val="103"/>
          <w:sz w:val="24"/>
          <w:szCs w:val="24"/>
          <w:lang w:val="ro-RO"/>
        </w:rPr>
        <w:t xml:space="preserve">rambursare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suspendă.</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Nedepunerea</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beneficiar</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documentelo</w:t>
      </w:r>
      <w:r w:rsidRPr="001E06B8">
        <w:rPr>
          <w:rFonts w:ascii="Cambria" w:eastAsia="Trebuchet MS" w:hAnsi="Cambria" w:cs="Trebuchet MS"/>
          <w:sz w:val="24"/>
          <w:szCs w:val="24"/>
          <w:lang w:val="ro-RO"/>
        </w:rPr>
        <w:t>r</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clarificărilor</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w w:val="103"/>
          <w:sz w:val="24"/>
          <w:szCs w:val="24"/>
          <w:lang w:val="ro-RO"/>
        </w:rPr>
        <w:t xml:space="preserve">solicitate,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prevăzut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 acest</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2"/>
          <w:sz w:val="24"/>
          <w:szCs w:val="24"/>
          <w:lang w:val="ro-RO"/>
        </w:rPr>
        <w:t>al</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neat</w:t>
      </w:r>
      <w:r w:rsidRPr="001E06B8">
        <w:rPr>
          <w:rFonts w:ascii="Cambria" w:eastAsia="Trebuchet MS" w:hAnsi="Cambria" w:cs="Trebuchet MS"/>
          <w:sz w:val="24"/>
          <w:szCs w:val="24"/>
          <w:lang w:val="ro-RO"/>
        </w:rPr>
        <w:t>,</w:t>
      </w:r>
      <w:r w:rsidRPr="001E06B8">
        <w:rPr>
          <w:rFonts w:ascii="Cambria" w:eastAsia="Trebuchet MS" w:hAnsi="Cambria" w:cs="Trebuchet MS"/>
          <w:spacing w:val="14"/>
          <w:sz w:val="24"/>
          <w:szCs w:val="24"/>
          <w:lang w:val="ro-RO"/>
        </w:rPr>
        <w:t xml:space="preserve"> </w:t>
      </w:r>
      <w:r w:rsidR="0076754B" w:rsidRPr="001E06B8">
        <w:rPr>
          <w:rFonts w:ascii="Cambria" w:eastAsia="Trebuchet MS" w:hAnsi="Cambria" w:cs="Trebuchet MS"/>
          <w:spacing w:val="14"/>
          <w:sz w:val="24"/>
          <w:szCs w:val="24"/>
          <w:lang w:val="ro-RO"/>
        </w:rPr>
        <w:t xml:space="preserve">poate </w:t>
      </w:r>
      <w:r w:rsidRPr="001E06B8">
        <w:rPr>
          <w:rFonts w:ascii="Cambria" w:eastAsia="Trebuchet MS" w:hAnsi="Cambria" w:cs="Trebuchet MS"/>
          <w:spacing w:val="-1"/>
          <w:sz w:val="24"/>
          <w:szCs w:val="24"/>
          <w:lang w:val="ro-RO"/>
        </w:rPr>
        <w:t>atrag</w:t>
      </w:r>
      <w:r w:rsidRPr="001E06B8">
        <w:rPr>
          <w:rFonts w:ascii="Cambria" w:eastAsia="Trebuchet MS" w:hAnsi="Cambria" w:cs="Trebuchet MS"/>
          <w:sz w:val="24"/>
          <w:szCs w:val="24"/>
          <w:lang w:val="ro-RO"/>
        </w:rPr>
        <w:t>e</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respingerea</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1"/>
          <w:sz w:val="24"/>
          <w:szCs w:val="24"/>
          <w:lang w:val="ro-RO"/>
        </w:rPr>
        <w:t>parţial</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totală</w:t>
      </w:r>
      <w:r w:rsidRPr="001E06B8">
        <w:rPr>
          <w:rFonts w:ascii="Cambria" w:eastAsia="Trebuchet MS" w:hAnsi="Cambria" w:cs="Trebuchet MS"/>
          <w:sz w:val="24"/>
          <w:szCs w:val="24"/>
          <w:lang w:val="ro-RO"/>
        </w:rPr>
        <w:t>,</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caz,</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z w:val="24"/>
          <w:szCs w:val="24"/>
          <w:lang w:val="ro-RO"/>
        </w:rPr>
        <w:t>cererii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rambursare.</w:t>
      </w:r>
      <w:r w:rsidR="00D23EA0" w:rsidRPr="001E06B8">
        <w:rPr>
          <w:rFonts w:ascii="Cambria" w:eastAsia="Trebuchet MS" w:hAnsi="Cambria" w:cs="Trebuchet MS"/>
          <w:w w:val="103"/>
          <w:sz w:val="24"/>
          <w:szCs w:val="24"/>
          <w:lang w:val="ro-RO"/>
        </w:rPr>
        <w:t xml:space="preserve"> Pentru depunerea de către beneficiar/liderul de parteneriat</w:t>
      </w:r>
      <w:r w:rsidR="00B02CBD">
        <w:rPr>
          <w:rFonts w:ascii="Cambria" w:eastAsia="Trebuchet MS" w:hAnsi="Cambria" w:cs="Trebuchet MS"/>
          <w:w w:val="103"/>
          <w:sz w:val="24"/>
          <w:szCs w:val="24"/>
          <w:lang w:val="ro-RO"/>
        </w:rPr>
        <w:t xml:space="preserve"> </w:t>
      </w:r>
      <w:r w:rsidR="00B02CBD">
        <w:rPr>
          <w:rFonts w:ascii="Cambria" w:eastAsia="Trebuchet MS" w:hAnsi="Cambria" w:cs="Trebuchet MS"/>
          <w:spacing w:val="-1"/>
          <w:sz w:val="24"/>
          <w:szCs w:val="24"/>
          <w:lang w:val="ro-RO"/>
        </w:rPr>
        <w:t>(dacă proiectele se implementează în parteneriat)</w:t>
      </w:r>
      <w:r w:rsidR="00B02CBD" w:rsidRPr="001E06B8">
        <w:rPr>
          <w:rFonts w:ascii="Cambria" w:eastAsia="Trebuchet MS" w:hAnsi="Cambria" w:cs="Trebuchet MS"/>
          <w:spacing w:val="-1"/>
          <w:sz w:val="24"/>
          <w:szCs w:val="24"/>
          <w:lang w:val="ro-RO"/>
        </w:rPr>
        <w:t xml:space="preserve"> </w:t>
      </w:r>
      <w:r w:rsidR="00D23EA0" w:rsidRPr="001E06B8">
        <w:rPr>
          <w:rFonts w:ascii="Cambria" w:eastAsia="Trebuchet MS" w:hAnsi="Cambria" w:cs="Trebuchet MS"/>
          <w:w w:val="103"/>
          <w:sz w:val="24"/>
          <w:szCs w:val="24"/>
          <w:lang w:val="ro-RO"/>
        </w:rPr>
        <w:t xml:space="preserve"> a unor documente </w:t>
      </w:r>
      <w:proofErr w:type="spellStart"/>
      <w:r w:rsidR="00D23EA0" w:rsidRPr="001E06B8">
        <w:rPr>
          <w:rFonts w:ascii="Cambria" w:eastAsia="Trebuchet MS" w:hAnsi="Cambria" w:cs="Trebuchet MS"/>
          <w:w w:val="103"/>
          <w:sz w:val="24"/>
          <w:szCs w:val="24"/>
          <w:lang w:val="ro-RO"/>
        </w:rPr>
        <w:t>adiţionale</w:t>
      </w:r>
      <w:proofErr w:type="spellEnd"/>
      <w:r w:rsidR="00D23EA0" w:rsidRPr="001E06B8">
        <w:rPr>
          <w:rFonts w:ascii="Cambria" w:eastAsia="Trebuchet MS" w:hAnsi="Cambria" w:cs="Trebuchet MS"/>
          <w:w w:val="103"/>
          <w:sz w:val="24"/>
          <w:szCs w:val="24"/>
          <w:lang w:val="ro-RO"/>
        </w:rPr>
        <w:t xml:space="preserve"> sau clarificări solicitate de autoritatea de management sau de organismul intermediar, termenul de </w:t>
      </w:r>
      <w:r w:rsidR="0076754B" w:rsidRPr="001E06B8">
        <w:rPr>
          <w:rFonts w:ascii="Cambria" w:eastAsia="Trebuchet MS" w:hAnsi="Cambria" w:cs="Trebuchet MS"/>
          <w:w w:val="103"/>
          <w:sz w:val="24"/>
          <w:szCs w:val="24"/>
          <w:lang w:val="ro-RO"/>
        </w:rPr>
        <w:t xml:space="preserve">verificare </w:t>
      </w:r>
      <w:r w:rsidR="00D23EA0" w:rsidRPr="001E06B8">
        <w:rPr>
          <w:rFonts w:ascii="Cambria" w:eastAsia="Trebuchet MS" w:hAnsi="Cambria" w:cs="Trebuchet MS"/>
          <w:w w:val="103"/>
          <w:sz w:val="24"/>
          <w:szCs w:val="24"/>
          <w:lang w:val="ro-RO"/>
        </w:rPr>
        <w:t xml:space="preserve">prevăzut la </w:t>
      </w:r>
      <w:r w:rsidR="0076754B" w:rsidRPr="001E06B8">
        <w:rPr>
          <w:rFonts w:ascii="Cambria" w:eastAsia="Trebuchet MS" w:hAnsi="Cambria" w:cs="Trebuchet MS"/>
          <w:w w:val="103"/>
          <w:sz w:val="24"/>
          <w:szCs w:val="24"/>
          <w:lang w:val="ro-RO"/>
        </w:rPr>
        <w:t xml:space="preserve">art. 22, </w:t>
      </w:r>
      <w:r w:rsidR="00D23EA0" w:rsidRPr="001E06B8">
        <w:rPr>
          <w:rFonts w:ascii="Cambria" w:eastAsia="Trebuchet MS" w:hAnsi="Cambria" w:cs="Trebuchet MS"/>
          <w:w w:val="103"/>
          <w:sz w:val="24"/>
          <w:szCs w:val="24"/>
          <w:lang w:val="ro-RO"/>
        </w:rPr>
        <w:t xml:space="preserve">alin. (2) din OUG </w:t>
      </w:r>
      <w:r w:rsidR="0076754B" w:rsidRPr="001E06B8">
        <w:rPr>
          <w:rFonts w:ascii="Cambria" w:eastAsia="Trebuchet MS" w:hAnsi="Cambria" w:cs="Trebuchet MS"/>
          <w:w w:val="103"/>
          <w:sz w:val="24"/>
          <w:szCs w:val="24"/>
          <w:lang w:val="ro-RO"/>
        </w:rPr>
        <w:t xml:space="preserve">nr. </w:t>
      </w:r>
      <w:r w:rsidR="00D23EA0" w:rsidRPr="001E06B8">
        <w:rPr>
          <w:rFonts w:ascii="Cambria" w:eastAsia="Trebuchet MS" w:hAnsi="Cambria" w:cs="Trebuchet MS"/>
          <w:w w:val="103"/>
          <w:sz w:val="24"/>
          <w:szCs w:val="24"/>
          <w:lang w:val="ro-RO"/>
        </w:rPr>
        <w:t xml:space="preserve">133/2021 poate fi întrerupt fără ca perioadele de întrerupere cumulate să </w:t>
      </w:r>
      <w:proofErr w:type="spellStart"/>
      <w:r w:rsidR="00D23EA0" w:rsidRPr="001E06B8">
        <w:rPr>
          <w:rFonts w:ascii="Cambria" w:eastAsia="Trebuchet MS" w:hAnsi="Cambria" w:cs="Trebuchet MS"/>
          <w:w w:val="103"/>
          <w:sz w:val="24"/>
          <w:szCs w:val="24"/>
          <w:lang w:val="ro-RO"/>
        </w:rPr>
        <w:t>depăşească</w:t>
      </w:r>
      <w:proofErr w:type="spellEnd"/>
      <w:r w:rsidR="00D23EA0" w:rsidRPr="001E06B8">
        <w:rPr>
          <w:rFonts w:ascii="Cambria" w:eastAsia="Trebuchet MS" w:hAnsi="Cambria" w:cs="Trebuchet MS"/>
          <w:w w:val="103"/>
          <w:sz w:val="24"/>
          <w:szCs w:val="24"/>
          <w:lang w:val="ro-RO"/>
        </w:rPr>
        <w:t xml:space="preserve"> 10 zile lucrătoare.</w:t>
      </w:r>
    </w:p>
    <w:p w14:paraId="07AE8A03" w14:textId="757EA777" w:rsidR="000B3971" w:rsidRPr="001E06B8" w:rsidRDefault="000B3971">
      <w:pPr>
        <w:spacing w:line="240" w:lineRule="exact"/>
        <w:rPr>
          <w:rFonts w:ascii="Cambria" w:hAnsi="Cambria"/>
          <w:sz w:val="24"/>
          <w:szCs w:val="24"/>
          <w:lang w:val="ro-RO"/>
        </w:rPr>
      </w:pPr>
    </w:p>
    <w:p w14:paraId="16EB77AB" w14:textId="625AA346" w:rsidR="00A02C3E" w:rsidRPr="001E06B8" w:rsidRDefault="00A02C3E">
      <w:pPr>
        <w:spacing w:line="240" w:lineRule="exact"/>
        <w:rPr>
          <w:rFonts w:ascii="Cambria" w:hAnsi="Cambria"/>
          <w:sz w:val="24"/>
          <w:szCs w:val="24"/>
          <w:lang w:val="ro-RO"/>
        </w:rPr>
      </w:pPr>
    </w:p>
    <w:p w14:paraId="4DF158F9" w14:textId="77777777"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(e)</w:t>
      </w:r>
      <w:r w:rsidRPr="001E06B8">
        <w:rPr>
          <w:rFonts w:ascii="Cambria" w:eastAsia="Trebuchet MS" w:hAnsi="Cambria" w:cs="Trebuchet MS"/>
          <w:b/>
          <w:spacing w:val="10"/>
          <w:sz w:val="24"/>
          <w:szCs w:val="24"/>
          <w:lang w:val="ro-RO"/>
        </w:rPr>
        <w:t xml:space="preserve"> </w:t>
      </w:r>
      <w:r w:rsidRPr="001E06B8">
        <w:rPr>
          <w:rFonts w:ascii="Cambria" w:eastAsia="Trebuchet MS" w:hAnsi="Cambria" w:cs="Trebuchet MS"/>
          <w:b/>
          <w:sz w:val="24"/>
          <w:szCs w:val="24"/>
          <w:lang w:val="ro-RO"/>
        </w:rPr>
        <w:t xml:space="preserve">Graficul de depunere a cererilor de </w:t>
      </w:r>
      <w:proofErr w:type="spellStart"/>
      <w:r w:rsidRPr="001E06B8">
        <w:rPr>
          <w:rFonts w:ascii="Cambria" w:eastAsia="Trebuchet MS" w:hAnsi="Cambria" w:cs="Trebuchet MS"/>
          <w:b/>
          <w:sz w:val="24"/>
          <w:szCs w:val="24"/>
          <w:lang w:val="ro-RO"/>
        </w:rPr>
        <w:t>prefinanțare</w:t>
      </w:r>
      <w:proofErr w:type="spellEnd"/>
      <w:r w:rsidRPr="001E06B8">
        <w:rPr>
          <w:rFonts w:ascii="Cambria" w:eastAsia="Trebuchet MS" w:hAnsi="Cambria" w:cs="Trebuchet MS"/>
          <w:b/>
          <w:sz w:val="24"/>
          <w:szCs w:val="24"/>
          <w:lang w:val="ro-RO"/>
        </w:rPr>
        <w:t>/plată/rambursare a cheltuielilor</w:t>
      </w:r>
    </w:p>
    <w:p w14:paraId="3EEF3807" w14:textId="77777777" w:rsidR="000B3971" w:rsidRPr="001E06B8" w:rsidRDefault="000B3971" w:rsidP="00C902D2">
      <w:pPr>
        <w:spacing w:before="4" w:line="280" w:lineRule="exact"/>
        <w:rPr>
          <w:rFonts w:ascii="Cambria" w:hAnsi="Cambria"/>
          <w:sz w:val="24"/>
          <w:szCs w:val="24"/>
          <w:lang w:val="ro-RO"/>
        </w:rPr>
      </w:pPr>
    </w:p>
    <w:p w14:paraId="049DF435" w14:textId="34213574" w:rsidR="00220663" w:rsidRPr="001E06B8" w:rsidRDefault="0099349E" w:rsidP="00220663">
      <w:pPr>
        <w:pStyle w:val="ListParagraph"/>
        <w:numPr>
          <w:ilvl w:val="0"/>
          <w:numId w:val="38"/>
        </w:numPr>
        <w:spacing w:line="247" w:lineRule="auto"/>
        <w:ind w:left="450" w:right="105" w:hanging="450"/>
        <w:jc w:val="both"/>
        <w:rPr>
          <w:rFonts w:ascii="Cambria" w:eastAsia="Trebuchet MS" w:hAnsi="Cambria" w:cs="Trebuchet MS"/>
          <w:spacing w:val="-1"/>
          <w:w w:val="103"/>
          <w:sz w:val="24"/>
          <w:szCs w:val="24"/>
          <w:lang w:val="ro-RO"/>
        </w:rPr>
      </w:pPr>
      <w:r w:rsidRPr="001E06B8">
        <w:rPr>
          <w:rFonts w:ascii="Cambria" w:eastAsia="Trebuchet MS" w:hAnsi="Cambria" w:cs="Trebuchet MS"/>
          <w:sz w:val="24"/>
          <w:szCs w:val="24"/>
          <w:lang w:val="ro-RO"/>
        </w:rPr>
        <w:t>Graficul</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depuner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cererilo</w:t>
      </w:r>
      <w:r w:rsidRPr="001E06B8">
        <w:rPr>
          <w:rFonts w:ascii="Cambria" w:eastAsia="Trebuchet MS" w:hAnsi="Cambria" w:cs="Trebuchet MS"/>
          <w:sz w:val="24"/>
          <w:szCs w:val="24"/>
          <w:lang w:val="ro-RO"/>
        </w:rPr>
        <w:t>r</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proofErr w:type="spellStart"/>
      <w:r w:rsidRPr="001E06B8">
        <w:rPr>
          <w:rFonts w:ascii="Cambria" w:eastAsia="Trebuchet MS" w:hAnsi="Cambria" w:cs="Trebuchet MS"/>
          <w:w w:val="103"/>
          <w:sz w:val="24"/>
          <w:szCs w:val="24"/>
          <w:lang w:val="ro-RO"/>
        </w:rPr>
        <w:t>prefina</w:t>
      </w:r>
      <w:r w:rsidRPr="001E06B8">
        <w:rPr>
          <w:rFonts w:ascii="Cambria" w:eastAsia="Trebuchet MS" w:hAnsi="Cambria" w:cs="Trebuchet MS"/>
          <w:spacing w:val="-1"/>
          <w:w w:val="103"/>
          <w:sz w:val="24"/>
          <w:szCs w:val="24"/>
          <w:lang w:val="ro-RO"/>
        </w:rPr>
        <w:t>n</w:t>
      </w:r>
      <w:r w:rsidRPr="001E06B8">
        <w:rPr>
          <w:rFonts w:ascii="Cambria" w:eastAsia="Trebuchet MS" w:hAnsi="Cambria" w:cs="Trebuchet MS"/>
          <w:w w:val="103"/>
          <w:sz w:val="24"/>
          <w:szCs w:val="24"/>
          <w:lang w:val="ro-RO"/>
        </w:rPr>
        <w:t>țare</w:t>
      </w:r>
      <w:proofErr w:type="spellEnd"/>
      <w:r w:rsidRPr="001E06B8">
        <w:rPr>
          <w:rFonts w:ascii="Cambria" w:eastAsia="Trebuchet MS" w:hAnsi="Cambria" w:cs="Trebuchet MS"/>
          <w:w w:val="103"/>
          <w:sz w:val="24"/>
          <w:szCs w:val="24"/>
          <w:lang w:val="ro-RO"/>
        </w:rPr>
        <w:t xml:space="preserve">/plată/rambursare </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cheltuielilor</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w w:val="103"/>
          <w:sz w:val="24"/>
          <w:szCs w:val="24"/>
          <w:lang w:val="ro-RO"/>
        </w:rPr>
        <w:t xml:space="preserve">este </w:t>
      </w:r>
      <w:r w:rsidR="003E1689" w:rsidRPr="00704689">
        <w:rPr>
          <w:rFonts w:ascii="Cambria" w:eastAsia="Trebuchet MS" w:hAnsi="Cambria" w:cs="Trebuchet MS"/>
          <w:spacing w:val="-1"/>
          <w:sz w:val="24"/>
          <w:szCs w:val="24"/>
          <w:lang w:val="ro-RO"/>
        </w:rPr>
        <w:t>Anexa 3 la Contractul  de finanțare Condiții Generale.</w:t>
      </w:r>
    </w:p>
    <w:p w14:paraId="4A608AD6" w14:textId="17EA3922" w:rsidR="000B3971" w:rsidRPr="001E06B8" w:rsidRDefault="0099349E" w:rsidP="00220663">
      <w:pPr>
        <w:pStyle w:val="ListParagraph"/>
        <w:numPr>
          <w:ilvl w:val="0"/>
          <w:numId w:val="38"/>
        </w:numPr>
        <w:spacing w:line="247" w:lineRule="auto"/>
        <w:ind w:left="450" w:right="105" w:hanging="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obligativita</w:t>
      </w:r>
      <w:r w:rsidRPr="001E06B8">
        <w:rPr>
          <w:rFonts w:ascii="Cambria" w:eastAsia="Trebuchet MS" w:hAnsi="Cambria" w:cs="Trebuchet MS"/>
          <w:spacing w:val="-1"/>
          <w:sz w:val="24"/>
          <w:szCs w:val="24"/>
          <w:lang w:val="ro-RO"/>
        </w:rPr>
        <w:t>te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 xml:space="preserve">actualizării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 xml:space="preserve">acestuia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funcţie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cererile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w w:val="103"/>
          <w:sz w:val="24"/>
          <w:szCs w:val="24"/>
          <w:lang w:val="ro-RO"/>
        </w:rPr>
        <w:t xml:space="preserve">de </w:t>
      </w:r>
      <w:proofErr w:type="spellStart"/>
      <w:r w:rsidR="008D2259" w:rsidRPr="001E06B8">
        <w:rPr>
          <w:rFonts w:ascii="Cambria" w:eastAsia="Trebuchet MS" w:hAnsi="Cambria" w:cs="Trebuchet MS"/>
          <w:w w:val="103"/>
          <w:sz w:val="24"/>
          <w:szCs w:val="24"/>
          <w:lang w:val="ro-RO"/>
        </w:rPr>
        <w:t>prefinanțare</w:t>
      </w:r>
      <w:proofErr w:type="spellEnd"/>
      <w:r w:rsidR="008D2259" w:rsidRPr="001E06B8">
        <w:rPr>
          <w:rFonts w:ascii="Cambria" w:eastAsia="Trebuchet MS" w:hAnsi="Cambria" w:cs="Trebuchet MS"/>
          <w:w w:val="103"/>
          <w:sz w:val="24"/>
          <w:szCs w:val="24"/>
          <w:lang w:val="ro-RO"/>
        </w:rPr>
        <w:t>/</w:t>
      </w:r>
      <w:r w:rsidRPr="001E06B8">
        <w:rPr>
          <w:rFonts w:ascii="Cambria" w:eastAsia="Trebuchet MS" w:hAnsi="Cambria" w:cs="Trebuchet MS"/>
          <w:sz w:val="24"/>
          <w:szCs w:val="24"/>
          <w:lang w:val="ro-RO"/>
        </w:rPr>
        <w:t xml:space="preserve">plată/rambursare </w:t>
      </w:r>
      <w:r w:rsidR="008D2259" w:rsidRPr="001E06B8">
        <w:rPr>
          <w:rFonts w:ascii="Cambria" w:eastAsia="Trebuchet MS" w:hAnsi="Cambria" w:cs="Trebuchet MS"/>
          <w:sz w:val="24"/>
          <w:szCs w:val="24"/>
          <w:lang w:val="ro-RO"/>
        </w:rPr>
        <w:t>autorizate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autoritatea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management</w:t>
      </w:r>
      <w:r w:rsidRPr="001E06B8">
        <w:rPr>
          <w:rFonts w:ascii="Cambria" w:eastAsia="Trebuchet MS" w:hAnsi="Cambria" w:cs="Trebuchet MS"/>
          <w:sz w:val="24"/>
          <w:szCs w:val="24"/>
          <w:lang w:val="ro-RO"/>
        </w:rPr>
        <w:t>,</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in</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țiil</w:t>
      </w:r>
      <w:r w:rsidRPr="001E06B8">
        <w:rPr>
          <w:rFonts w:ascii="Cambria" w:eastAsia="Trebuchet MS" w:hAnsi="Cambria" w:cs="Trebuchet MS"/>
          <w:sz w:val="24"/>
          <w:szCs w:val="24"/>
          <w:lang w:val="ro-RO"/>
        </w:rPr>
        <w:t>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prevăzut</w:t>
      </w:r>
      <w:r w:rsidRPr="001E06B8">
        <w:rPr>
          <w:rFonts w:ascii="Cambria" w:eastAsia="Trebuchet MS" w:hAnsi="Cambria" w:cs="Trebuchet MS"/>
          <w:sz w:val="24"/>
          <w:szCs w:val="24"/>
          <w:lang w:val="ro-RO"/>
        </w:rPr>
        <w:t>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w w:val="103"/>
          <w:sz w:val="24"/>
          <w:szCs w:val="24"/>
          <w:lang w:val="ro-RO"/>
        </w:rPr>
        <w:t xml:space="preserve">la </w:t>
      </w:r>
      <w:r w:rsidRPr="001E06B8">
        <w:rPr>
          <w:rFonts w:ascii="Cambria" w:eastAsia="Trebuchet MS" w:hAnsi="Cambria" w:cs="Trebuchet MS"/>
          <w:sz w:val="24"/>
          <w:szCs w:val="24"/>
          <w:lang w:val="ro-RO"/>
        </w:rPr>
        <w:t>art.</w:t>
      </w:r>
      <w:r w:rsidR="0076754B"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7</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alin</w:t>
      </w:r>
      <w:r w:rsidR="0076754B" w:rsidRPr="001E06B8">
        <w:rPr>
          <w:rFonts w:ascii="Cambria" w:eastAsia="Trebuchet MS" w:hAnsi="Cambria" w:cs="Trebuchet MS"/>
          <w:sz w:val="24"/>
          <w:szCs w:val="24"/>
          <w:lang w:val="ro-RO"/>
        </w:rPr>
        <w:t>.</w:t>
      </w:r>
      <w:r w:rsidRPr="001E06B8">
        <w:rPr>
          <w:rFonts w:ascii="Cambria" w:eastAsia="Trebuchet MS" w:hAnsi="Cambria" w:cs="Trebuchet MS"/>
          <w:spacing w:val="12"/>
          <w:sz w:val="24"/>
          <w:szCs w:val="24"/>
          <w:lang w:val="ro-RO"/>
        </w:rPr>
        <w:t xml:space="preserve"> </w:t>
      </w:r>
      <w:r w:rsidR="0076754B" w:rsidRPr="001E06B8">
        <w:rPr>
          <w:rFonts w:ascii="Cambria" w:eastAsia="Trebuchet MS" w:hAnsi="Cambria" w:cs="Trebuchet MS"/>
          <w:spacing w:val="12"/>
          <w:sz w:val="24"/>
          <w:szCs w:val="24"/>
          <w:lang w:val="ro-RO"/>
        </w:rPr>
        <w:t>(</w:t>
      </w:r>
      <w:r w:rsidR="005F2894">
        <w:rPr>
          <w:rFonts w:ascii="Cambria" w:eastAsia="Trebuchet MS" w:hAnsi="Cambria" w:cs="Trebuchet MS"/>
          <w:spacing w:val="-1"/>
          <w:sz w:val="24"/>
          <w:szCs w:val="24"/>
          <w:lang w:val="ro-RO"/>
        </w:rPr>
        <w:t>7</w:t>
      </w:r>
      <w:r w:rsidR="0076754B" w:rsidRPr="001E06B8">
        <w:rPr>
          <w:rFonts w:ascii="Cambria" w:eastAsia="Trebuchet MS" w:hAnsi="Cambria" w:cs="Trebuchet MS"/>
          <w:spacing w:val="-1"/>
          <w:sz w:val="24"/>
          <w:szCs w:val="24"/>
          <w:lang w:val="ro-RO"/>
        </w:rPr>
        <w:t>)</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di</w:t>
      </w:r>
      <w:r w:rsidRPr="001E06B8">
        <w:rPr>
          <w:rFonts w:ascii="Cambria" w:eastAsia="Trebuchet MS" w:hAnsi="Cambria" w:cs="Trebuchet MS"/>
          <w:sz w:val="24"/>
          <w:szCs w:val="24"/>
          <w:lang w:val="ro-RO"/>
        </w:rPr>
        <w:t>n</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prezent</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proofErr w:type="spellStart"/>
      <w:r w:rsidRPr="001E06B8">
        <w:rPr>
          <w:rFonts w:ascii="Cambria" w:eastAsia="Trebuchet MS" w:hAnsi="Cambria" w:cs="Trebuchet MS"/>
          <w:sz w:val="24"/>
          <w:szCs w:val="24"/>
          <w:lang w:val="ro-RO"/>
        </w:rPr>
        <w:t>condiţii</w:t>
      </w:r>
      <w:proofErr w:type="spellEnd"/>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w w:val="103"/>
          <w:sz w:val="24"/>
          <w:szCs w:val="24"/>
          <w:lang w:val="ro-RO"/>
        </w:rPr>
        <w:t>specifice.</w:t>
      </w:r>
    </w:p>
    <w:p w14:paraId="3A6A3516" w14:textId="3C4765EA" w:rsidR="00220663" w:rsidRPr="001E06B8" w:rsidRDefault="00220663" w:rsidP="00220663">
      <w:pPr>
        <w:pStyle w:val="ListParagraph"/>
        <w:numPr>
          <w:ilvl w:val="0"/>
          <w:numId w:val="38"/>
        </w:numPr>
        <w:spacing w:line="247" w:lineRule="auto"/>
        <w:ind w:left="450" w:right="105" w:hanging="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în care beneficiarul nu respectă graficul de depunere a cererilor de </w:t>
      </w:r>
      <w:proofErr w:type="spellStart"/>
      <w:r w:rsidRPr="001E06B8">
        <w:rPr>
          <w:rFonts w:ascii="Cambria" w:eastAsia="Trebuchet MS" w:hAnsi="Cambria" w:cs="Trebuchet MS"/>
          <w:sz w:val="24"/>
          <w:szCs w:val="24"/>
          <w:lang w:val="ro-RO"/>
        </w:rPr>
        <w:t>prefinanțare</w:t>
      </w:r>
      <w:proofErr w:type="spellEnd"/>
      <w:r w:rsidRPr="001E06B8">
        <w:rPr>
          <w:rFonts w:ascii="Cambria" w:eastAsia="Trebuchet MS" w:hAnsi="Cambria" w:cs="Trebuchet MS"/>
          <w:sz w:val="24"/>
          <w:szCs w:val="24"/>
          <w:lang w:val="ro-RO"/>
        </w:rPr>
        <w:t>/plată/rambursare a cheltuielilor, AM</w:t>
      </w:r>
      <w:r w:rsidR="00694B6B" w:rsidRPr="001E06B8">
        <w:rPr>
          <w:rFonts w:ascii="Cambria" w:eastAsia="Trebuchet MS" w:hAnsi="Cambria" w:cs="Trebuchet MS"/>
          <w:sz w:val="24"/>
          <w:szCs w:val="24"/>
          <w:lang w:val="ro-RO"/>
        </w:rPr>
        <w:t>POIDS</w:t>
      </w:r>
      <w:r w:rsidRPr="001E06B8">
        <w:rPr>
          <w:rFonts w:ascii="Cambria" w:eastAsia="Trebuchet MS" w:hAnsi="Cambria" w:cs="Trebuchet MS"/>
          <w:sz w:val="24"/>
          <w:szCs w:val="24"/>
          <w:lang w:val="ro-RO"/>
        </w:rPr>
        <w:t xml:space="preserve">/OI poate respinge cererile de </w:t>
      </w:r>
      <w:proofErr w:type="spellStart"/>
      <w:r w:rsidRPr="001E06B8">
        <w:rPr>
          <w:rFonts w:ascii="Cambria" w:eastAsia="Trebuchet MS" w:hAnsi="Cambria" w:cs="Trebuchet MS"/>
          <w:sz w:val="24"/>
          <w:szCs w:val="24"/>
          <w:lang w:val="ro-RO"/>
        </w:rPr>
        <w:t>prefinanțare</w:t>
      </w:r>
      <w:proofErr w:type="spellEnd"/>
      <w:r w:rsidRPr="001E06B8">
        <w:rPr>
          <w:rFonts w:ascii="Cambria" w:eastAsia="Trebuchet MS" w:hAnsi="Cambria" w:cs="Trebuchet MS"/>
          <w:sz w:val="24"/>
          <w:szCs w:val="24"/>
          <w:lang w:val="ro-RO"/>
        </w:rPr>
        <w:t xml:space="preserve">/plată/rambursare, urmând ca beneficiarul să </w:t>
      </w:r>
      <w:proofErr w:type="spellStart"/>
      <w:r w:rsidRPr="001E06B8">
        <w:rPr>
          <w:rFonts w:ascii="Cambria" w:eastAsia="Trebuchet MS" w:hAnsi="Cambria" w:cs="Trebuchet MS"/>
          <w:sz w:val="24"/>
          <w:szCs w:val="24"/>
          <w:lang w:val="ro-RO"/>
        </w:rPr>
        <w:t>redepună</w:t>
      </w:r>
      <w:proofErr w:type="spellEnd"/>
      <w:r w:rsidRPr="001E06B8">
        <w:rPr>
          <w:rFonts w:ascii="Cambria" w:eastAsia="Trebuchet MS" w:hAnsi="Cambria" w:cs="Trebuchet MS"/>
          <w:sz w:val="24"/>
          <w:szCs w:val="24"/>
          <w:lang w:val="ro-RO"/>
        </w:rPr>
        <w:t xml:space="preserve"> cererile de </w:t>
      </w:r>
      <w:proofErr w:type="spellStart"/>
      <w:r w:rsidRPr="001E06B8">
        <w:rPr>
          <w:rFonts w:ascii="Cambria" w:eastAsia="Trebuchet MS" w:hAnsi="Cambria" w:cs="Trebuchet MS"/>
          <w:sz w:val="24"/>
          <w:szCs w:val="24"/>
          <w:lang w:val="ro-RO"/>
        </w:rPr>
        <w:t>prefinanțare</w:t>
      </w:r>
      <w:proofErr w:type="spellEnd"/>
      <w:r w:rsidRPr="001E06B8">
        <w:rPr>
          <w:rFonts w:ascii="Cambria" w:eastAsia="Trebuchet MS" w:hAnsi="Cambria" w:cs="Trebuchet MS"/>
          <w:sz w:val="24"/>
          <w:szCs w:val="24"/>
          <w:lang w:val="ro-RO"/>
        </w:rPr>
        <w:t xml:space="preserve">/plată/ rambursare după actualizarea graficului de depunere a cererilor </w:t>
      </w:r>
      <w:r w:rsidRPr="001E06B8">
        <w:rPr>
          <w:rFonts w:ascii="Cambria" w:eastAsia="Trebuchet MS" w:hAnsi="Cambria" w:cs="Trebuchet MS"/>
          <w:sz w:val="24"/>
          <w:szCs w:val="24"/>
          <w:lang w:val="ro-RO"/>
        </w:rPr>
        <w:lastRenderedPageBreak/>
        <w:t xml:space="preserve">de </w:t>
      </w:r>
      <w:proofErr w:type="spellStart"/>
      <w:r w:rsidRPr="001E06B8">
        <w:rPr>
          <w:rFonts w:ascii="Cambria" w:eastAsia="Trebuchet MS" w:hAnsi="Cambria" w:cs="Trebuchet MS"/>
          <w:sz w:val="24"/>
          <w:szCs w:val="24"/>
          <w:lang w:val="ro-RO"/>
        </w:rPr>
        <w:t>prefinanțare</w:t>
      </w:r>
      <w:proofErr w:type="spellEnd"/>
      <w:r w:rsidRPr="001E06B8">
        <w:rPr>
          <w:rFonts w:ascii="Cambria" w:eastAsia="Trebuchet MS" w:hAnsi="Cambria" w:cs="Trebuchet MS"/>
          <w:sz w:val="24"/>
          <w:szCs w:val="24"/>
          <w:lang w:val="ro-RO"/>
        </w:rPr>
        <w:t>/plată/rambursare în conformitate cu prevederile art. 7 alin (</w:t>
      </w:r>
      <w:r w:rsidR="003375E6">
        <w:rPr>
          <w:rFonts w:ascii="Cambria" w:eastAsia="Trebuchet MS" w:hAnsi="Cambria" w:cs="Trebuchet MS"/>
          <w:sz w:val="24"/>
          <w:szCs w:val="24"/>
          <w:lang w:val="ro-RO"/>
        </w:rPr>
        <w:t>7</w:t>
      </w:r>
      <w:r w:rsidRPr="001E06B8">
        <w:rPr>
          <w:rFonts w:ascii="Cambria" w:eastAsia="Trebuchet MS" w:hAnsi="Cambria" w:cs="Trebuchet MS"/>
          <w:sz w:val="24"/>
          <w:szCs w:val="24"/>
          <w:lang w:val="ro-RO"/>
        </w:rPr>
        <w:t>) din prezentele condiții specifice.</w:t>
      </w:r>
    </w:p>
    <w:p w14:paraId="74BB21F5" w14:textId="6CC2708B" w:rsidR="000B3971" w:rsidRPr="001E06B8" w:rsidRDefault="000B3971" w:rsidP="00C902D2">
      <w:pPr>
        <w:spacing w:line="200" w:lineRule="exact"/>
        <w:rPr>
          <w:rFonts w:ascii="Cambria" w:hAnsi="Cambria"/>
          <w:sz w:val="24"/>
          <w:szCs w:val="24"/>
          <w:lang w:val="ro-RO"/>
        </w:rPr>
      </w:pPr>
    </w:p>
    <w:p w14:paraId="4A12BBA0" w14:textId="77777777" w:rsidR="000B3971" w:rsidRPr="001E06B8" w:rsidRDefault="000B3971" w:rsidP="00C902D2">
      <w:pPr>
        <w:spacing w:line="280" w:lineRule="exact"/>
        <w:rPr>
          <w:rFonts w:ascii="Cambria" w:hAnsi="Cambria"/>
          <w:sz w:val="24"/>
          <w:szCs w:val="24"/>
          <w:lang w:val="ro-RO"/>
        </w:rPr>
      </w:pPr>
    </w:p>
    <w:p w14:paraId="4BB4BA46" w14:textId="44DD047E"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5</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Alte obligații ale beneficiarului specifice Programului Operațional</w:t>
      </w:r>
    </w:p>
    <w:p w14:paraId="0C13007E" w14:textId="77777777" w:rsidR="000B3971" w:rsidRPr="001E06B8" w:rsidRDefault="000B3971" w:rsidP="00C902D2">
      <w:pPr>
        <w:spacing w:before="10" w:line="280" w:lineRule="exact"/>
        <w:rPr>
          <w:rFonts w:ascii="Cambria" w:hAnsi="Cambria"/>
          <w:sz w:val="24"/>
          <w:szCs w:val="24"/>
          <w:lang w:val="ro-RO"/>
        </w:rPr>
      </w:pPr>
    </w:p>
    <w:p w14:paraId="5006AAFA" w14:textId="43B134CA"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pacing w:val="-1"/>
          <w:w w:val="103"/>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i  partenerii </w:t>
      </w:r>
      <w:r w:rsidRPr="001E06B8">
        <w:rPr>
          <w:rFonts w:ascii="Cambria" w:eastAsia="Trebuchet MS" w:hAnsi="Cambria" w:cs="Trebuchet MS"/>
          <w:spacing w:val="22"/>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u  </w:t>
      </w:r>
      <w:r w:rsidRPr="001E06B8">
        <w:rPr>
          <w:rFonts w:ascii="Cambria" w:eastAsia="Trebuchet MS" w:hAnsi="Cambria" w:cs="Trebuchet MS"/>
          <w:spacing w:val="-1"/>
          <w:sz w:val="24"/>
          <w:szCs w:val="24"/>
          <w:lang w:val="ro-RO"/>
        </w:rPr>
        <w:t>responsabilitate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 xml:space="preserve">pentru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 xml:space="preserve">asigurarea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unui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 xml:space="preserve">management </w:t>
      </w:r>
      <w:r w:rsidRPr="001E06B8">
        <w:rPr>
          <w:rFonts w:ascii="Cambria" w:eastAsia="Trebuchet MS" w:hAnsi="Cambria" w:cs="Trebuchet MS"/>
          <w:sz w:val="24"/>
          <w:szCs w:val="24"/>
          <w:lang w:val="ro-RO"/>
        </w:rPr>
        <w:t>financiar</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guro</w:t>
      </w:r>
      <w:r w:rsidRPr="001E06B8">
        <w:rPr>
          <w:rFonts w:ascii="Cambria" w:eastAsia="Trebuchet MS" w:hAnsi="Cambria" w:cs="Trebuchet MS"/>
          <w:sz w:val="24"/>
          <w:szCs w:val="24"/>
          <w:lang w:val="ro-RO"/>
        </w:rPr>
        <w:t>s</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asigurarea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resurselo</w:t>
      </w:r>
      <w:r w:rsidRPr="001E06B8">
        <w:rPr>
          <w:rFonts w:ascii="Cambria" w:eastAsia="Trebuchet MS" w:hAnsi="Cambria" w:cs="Trebuchet MS"/>
          <w:sz w:val="24"/>
          <w:szCs w:val="24"/>
          <w:lang w:val="ro-RO"/>
        </w:rPr>
        <w:t>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financiar</w:t>
      </w:r>
      <w:r w:rsidRPr="001E06B8">
        <w:rPr>
          <w:rFonts w:ascii="Cambria" w:eastAsia="Trebuchet MS" w:hAnsi="Cambria" w:cs="Trebuchet MS"/>
          <w:sz w:val="24"/>
          <w:szCs w:val="24"/>
          <w:lang w:val="ro-RO"/>
        </w:rPr>
        <w: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cofinanțar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si</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cheltuieli </w:t>
      </w:r>
      <w:r w:rsidRPr="001E06B8">
        <w:rPr>
          <w:rFonts w:ascii="Cambria" w:eastAsia="Trebuchet MS" w:hAnsi="Cambria" w:cs="Trebuchet MS"/>
          <w:spacing w:val="-1"/>
          <w:sz w:val="24"/>
          <w:szCs w:val="24"/>
          <w:lang w:val="ro-RO"/>
        </w:rPr>
        <w:t>neel</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 xml:space="preserve">gibile,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precu</w:t>
      </w:r>
      <w:r w:rsidRPr="001E06B8">
        <w:rPr>
          <w:rFonts w:ascii="Cambria" w:eastAsia="Trebuchet MS" w:hAnsi="Cambria" w:cs="Trebuchet MS"/>
          <w:sz w:val="24"/>
          <w:szCs w:val="24"/>
          <w:lang w:val="ro-RO"/>
        </w:rPr>
        <w:t xml:space="preserve">m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i</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  finan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 xml:space="preserve">cheltuielilor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 xml:space="preserve">eligibile,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1"/>
          <w:sz w:val="24"/>
          <w:szCs w:val="24"/>
          <w:lang w:val="ro-RO"/>
        </w:rPr>
        <w:t>t</w:t>
      </w:r>
      <w:r w:rsidRPr="001E06B8">
        <w:rPr>
          <w:rFonts w:ascii="Cambria" w:eastAsia="Trebuchet MS" w:hAnsi="Cambria" w:cs="Trebuchet MS"/>
          <w:sz w:val="24"/>
          <w:szCs w:val="24"/>
          <w:lang w:val="ro-RO"/>
        </w:rPr>
        <w:t xml:space="preserve">ermenii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i</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w w:val="103"/>
          <w:sz w:val="24"/>
          <w:szCs w:val="24"/>
          <w:lang w:val="ro-RO"/>
        </w:rPr>
        <w:t xml:space="preserve">condițiile </w:t>
      </w:r>
      <w:r w:rsidRPr="001E06B8">
        <w:rPr>
          <w:rFonts w:ascii="Cambria" w:eastAsia="Trebuchet MS" w:hAnsi="Cambria" w:cs="Trebuchet MS"/>
          <w:spacing w:val="-1"/>
          <w:w w:val="103"/>
          <w:sz w:val="24"/>
          <w:szCs w:val="24"/>
          <w:lang w:val="ro-RO"/>
        </w:rPr>
        <w:t>contractului</w:t>
      </w:r>
      <w:r w:rsidR="003B63F2" w:rsidRPr="001E06B8">
        <w:rPr>
          <w:rFonts w:ascii="Cambria" w:eastAsia="Trebuchet MS" w:hAnsi="Cambria" w:cs="Trebuchet MS"/>
          <w:spacing w:val="-1"/>
          <w:w w:val="103"/>
          <w:sz w:val="24"/>
          <w:szCs w:val="24"/>
          <w:lang w:val="ro-RO"/>
        </w:rPr>
        <w:t>.</w:t>
      </w:r>
    </w:p>
    <w:p w14:paraId="4B1B00A7" w14:textId="03C3D56A"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Beneficiarul/</w:t>
      </w:r>
      <w:r w:rsidR="0076754B"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Liderul </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parteneriat/</w:t>
      </w:r>
      <w:r w:rsidR="0076754B"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Partenerii </w:t>
      </w:r>
      <w:r w:rsidRPr="001E06B8">
        <w:rPr>
          <w:rFonts w:ascii="Cambria" w:eastAsia="Trebuchet MS" w:hAnsi="Cambria" w:cs="Trebuchet MS"/>
          <w:spacing w:val="38"/>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u</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3"/>
          <w:sz w:val="24"/>
          <w:szCs w:val="24"/>
          <w:lang w:val="ro-RO"/>
        </w:rPr>
        <w:t>ț</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a  de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respect</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Instru</w:t>
      </w:r>
      <w:r w:rsidRPr="001E06B8">
        <w:rPr>
          <w:rFonts w:ascii="Cambria" w:eastAsia="Trebuchet MS" w:hAnsi="Cambria" w:cs="Trebuchet MS"/>
          <w:sz w:val="24"/>
          <w:szCs w:val="24"/>
          <w:lang w:val="ro-RO"/>
        </w:rPr>
        <w:t>cțiunile</w:t>
      </w:r>
      <w:r w:rsidR="0076754B" w:rsidRPr="001E06B8">
        <w:rPr>
          <w:rFonts w:ascii="Cambria" w:eastAsia="Trebuchet MS" w:hAnsi="Cambria" w:cs="Trebuchet MS"/>
          <w:sz w:val="24"/>
          <w:szCs w:val="24"/>
          <w:lang w:val="ro-RO"/>
        </w:rPr>
        <w:t>, deciziile si orice alte acte emise de către AMPIDS in executarea Contractului</w:t>
      </w:r>
      <w:r w:rsidR="003B63F2" w:rsidRPr="001E06B8">
        <w:rPr>
          <w:rFonts w:ascii="Cambria" w:eastAsia="Trebuchet MS" w:hAnsi="Cambria" w:cs="Trebuchet MS"/>
          <w:w w:val="103"/>
          <w:sz w:val="24"/>
          <w:szCs w:val="24"/>
          <w:lang w:val="ro-RO"/>
        </w:rPr>
        <w:t>.</w:t>
      </w:r>
    </w:p>
    <w:p w14:paraId="7E66EC1E" w14:textId="03309502"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Beneficiarul/Liderul  de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parteneriat/Partenerii</w:t>
      </w:r>
      <w:r w:rsidR="00741492">
        <w:rPr>
          <w:rFonts w:ascii="Cambria" w:eastAsia="Trebuchet MS" w:hAnsi="Cambria" w:cs="Trebuchet MS"/>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are/a</w:t>
      </w:r>
      <w:r w:rsidRPr="001E06B8">
        <w:rPr>
          <w:rFonts w:ascii="Cambria" w:eastAsia="Trebuchet MS" w:hAnsi="Cambria" w:cs="Trebuchet MS"/>
          <w:sz w:val="24"/>
          <w:szCs w:val="24"/>
          <w:lang w:val="ro-RO"/>
        </w:rPr>
        <w:t>u</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3"/>
          <w:sz w:val="24"/>
          <w:szCs w:val="24"/>
          <w:lang w:val="ro-RO"/>
        </w:rPr>
        <w:t>ț</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a</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restitui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AM</w:t>
      </w:r>
      <w:r w:rsidR="006B3B77">
        <w:rPr>
          <w:rFonts w:ascii="Cambria" w:eastAsia="Trebuchet MS" w:hAnsi="Cambria" w:cs="Trebuchet MS"/>
          <w:sz w:val="24"/>
          <w:szCs w:val="24"/>
          <w:lang w:val="ro-RO"/>
        </w:rPr>
        <w:t xml:space="preserve"> PIDS</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3"/>
          <w:w w:val="103"/>
          <w:sz w:val="24"/>
          <w:szCs w:val="24"/>
          <w:lang w:val="ro-RO"/>
        </w:rPr>
        <w:t>d</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 xml:space="preserve">n </w:t>
      </w:r>
      <w:r w:rsidRPr="001E06B8">
        <w:rPr>
          <w:rFonts w:ascii="Cambria" w:eastAsia="Trebuchet MS" w:hAnsi="Cambria" w:cs="Trebuchet MS"/>
          <w:sz w:val="24"/>
          <w:szCs w:val="24"/>
          <w:lang w:val="ro-RO"/>
        </w:rPr>
        <w:t>proprie</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pacing w:val="-1"/>
          <w:sz w:val="24"/>
          <w:szCs w:val="24"/>
          <w:lang w:val="ro-RO"/>
        </w:rPr>
        <w:t>in</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țiativ</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oric</w:t>
      </w:r>
      <w:r w:rsidRPr="001E06B8">
        <w:rPr>
          <w:rFonts w:ascii="Cambria" w:eastAsia="Trebuchet MS" w:hAnsi="Cambria" w:cs="Trebuchet MS"/>
          <w:sz w:val="24"/>
          <w:szCs w:val="24"/>
          <w:lang w:val="ro-RO"/>
        </w:rPr>
        <w:t>e</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sumă</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ce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 xml:space="preserve">constituie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plat</w:t>
      </w:r>
      <w:r w:rsidRPr="001E06B8">
        <w:rPr>
          <w:rFonts w:ascii="Cambria" w:eastAsia="Trebuchet MS" w:hAnsi="Cambria" w:cs="Trebuchet MS"/>
          <w:sz w:val="24"/>
          <w:szCs w:val="24"/>
          <w:lang w:val="ro-RO"/>
        </w:rPr>
        <w:t>ă</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 xml:space="preserve">nedatorată/sume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necuvenite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plătite</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pacing w:val="3"/>
          <w:w w:val="103"/>
          <w:sz w:val="24"/>
          <w:szCs w:val="24"/>
          <w:lang w:val="ro-RO"/>
        </w:rPr>
        <w:t xml:space="preserve">în </w:t>
      </w:r>
      <w:r w:rsidRPr="001E06B8">
        <w:rPr>
          <w:rFonts w:ascii="Cambria" w:eastAsia="Trebuchet MS" w:hAnsi="Cambria" w:cs="Trebuchet MS"/>
          <w:sz w:val="24"/>
          <w:szCs w:val="24"/>
          <w:lang w:val="ro-RO"/>
        </w:rPr>
        <w:t>cadrul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 xml:space="preserve">prezentului </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contract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proofErr w:type="spellStart"/>
      <w:r w:rsidRPr="001E06B8">
        <w:rPr>
          <w:rFonts w:ascii="Cambria" w:eastAsia="Trebuchet MS" w:hAnsi="Cambria" w:cs="Trebuchet MS"/>
          <w:sz w:val="24"/>
          <w:szCs w:val="24"/>
          <w:lang w:val="ro-RO"/>
        </w:rPr>
        <w:t>finanţare</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termen</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5 zile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lucrătoare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ata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 xml:space="preserve">primirii </w:t>
      </w:r>
      <w:r w:rsidRPr="001E06B8">
        <w:rPr>
          <w:rFonts w:ascii="Cambria" w:eastAsia="Trebuchet MS" w:hAnsi="Cambria" w:cs="Trebuchet MS"/>
          <w:spacing w:val="-1"/>
          <w:sz w:val="24"/>
          <w:szCs w:val="24"/>
          <w:lang w:val="ro-RO"/>
        </w:rPr>
        <w:t>sumelo</w:t>
      </w:r>
      <w:r w:rsidRPr="001E06B8">
        <w:rPr>
          <w:rFonts w:ascii="Cambria" w:eastAsia="Trebuchet MS" w:hAnsi="Cambria" w:cs="Trebuchet MS"/>
          <w:sz w:val="24"/>
          <w:szCs w:val="24"/>
          <w:lang w:val="ro-RO"/>
        </w:rPr>
        <w:t>r</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respective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in </w:t>
      </w:r>
      <w:r w:rsidRPr="001E06B8">
        <w:rPr>
          <w:rFonts w:ascii="Cambria" w:eastAsia="Trebuchet MS" w:hAnsi="Cambria" w:cs="Trebuchet MS"/>
          <w:spacing w:val="-1"/>
          <w:sz w:val="24"/>
          <w:szCs w:val="24"/>
          <w:lang w:val="ro-RO"/>
        </w:rPr>
        <w:t>conturil</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Beneficiarului/</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Liderului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w w:val="103"/>
          <w:sz w:val="24"/>
          <w:szCs w:val="24"/>
          <w:lang w:val="ro-RO"/>
        </w:rPr>
        <w:t xml:space="preserve">Partenerilor. </w:t>
      </w:r>
    </w:p>
    <w:p w14:paraId="2A3A4E8D" w14:textId="68667D5B" w:rsidR="000B3971" w:rsidRPr="00867BC3"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867BC3">
        <w:rPr>
          <w:rFonts w:ascii="Cambria" w:eastAsia="Trebuchet MS" w:hAnsi="Cambria" w:cs="Trebuchet MS"/>
          <w:spacing w:val="-1"/>
          <w:sz w:val="24"/>
          <w:szCs w:val="24"/>
          <w:lang w:val="ro-RO"/>
        </w:rPr>
        <w:t>Beneficiaru</w:t>
      </w:r>
      <w:r w:rsidRPr="00867BC3">
        <w:rPr>
          <w:rFonts w:ascii="Cambria" w:eastAsia="Trebuchet MS" w:hAnsi="Cambria" w:cs="Trebuchet MS"/>
          <w:sz w:val="24"/>
          <w:szCs w:val="24"/>
          <w:lang w:val="ro-RO"/>
        </w:rPr>
        <w:t xml:space="preserve">l /Liderul </w:t>
      </w:r>
      <w:r w:rsidRPr="00867BC3">
        <w:rPr>
          <w:rFonts w:ascii="Cambria" w:eastAsia="Trebuchet MS" w:hAnsi="Cambria" w:cs="Trebuchet MS"/>
          <w:spacing w:val="22"/>
          <w:sz w:val="24"/>
          <w:szCs w:val="24"/>
          <w:lang w:val="ro-RO"/>
        </w:rPr>
        <w:t xml:space="preserve"> </w:t>
      </w:r>
      <w:r w:rsidRPr="00867BC3">
        <w:rPr>
          <w:rFonts w:ascii="Cambria" w:eastAsia="Trebuchet MS" w:hAnsi="Cambria" w:cs="Trebuchet MS"/>
          <w:sz w:val="24"/>
          <w:szCs w:val="24"/>
          <w:lang w:val="ro-RO"/>
        </w:rPr>
        <w:t xml:space="preserve">de </w:t>
      </w:r>
      <w:r w:rsidRPr="00867BC3">
        <w:rPr>
          <w:rFonts w:ascii="Cambria" w:eastAsia="Trebuchet MS" w:hAnsi="Cambria" w:cs="Trebuchet MS"/>
          <w:spacing w:val="9"/>
          <w:sz w:val="24"/>
          <w:szCs w:val="24"/>
          <w:lang w:val="ro-RO"/>
        </w:rPr>
        <w:t xml:space="preserve"> </w:t>
      </w:r>
      <w:r w:rsidRPr="00867BC3">
        <w:rPr>
          <w:rFonts w:ascii="Cambria" w:eastAsia="Trebuchet MS" w:hAnsi="Cambria" w:cs="Trebuchet MS"/>
          <w:spacing w:val="-1"/>
          <w:sz w:val="24"/>
          <w:szCs w:val="24"/>
          <w:lang w:val="ro-RO"/>
        </w:rPr>
        <w:t>parteneria</w:t>
      </w:r>
      <w:r w:rsidRPr="00867BC3">
        <w:rPr>
          <w:rFonts w:ascii="Cambria" w:eastAsia="Trebuchet MS" w:hAnsi="Cambria" w:cs="Trebuchet MS"/>
          <w:sz w:val="24"/>
          <w:szCs w:val="24"/>
          <w:lang w:val="ro-RO"/>
        </w:rPr>
        <w:t xml:space="preserve">t </w:t>
      </w:r>
      <w:r w:rsidRPr="00867BC3">
        <w:rPr>
          <w:rFonts w:ascii="Cambria" w:eastAsia="Trebuchet MS" w:hAnsi="Cambria" w:cs="Trebuchet MS"/>
          <w:spacing w:val="30"/>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867BC3">
        <w:rPr>
          <w:rFonts w:ascii="Cambria" w:eastAsia="Trebuchet MS" w:hAnsi="Cambria" w:cs="Trebuchet MS"/>
          <w:spacing w:val="-1"/>
          <w:sz w:val="24"/>
          <w:szCs w:val="24"/>
          <w:lang w:val="ro-RO"/>
        </w:rPr>
        <w:t>ar</w:t>
      </w:r>
      <w:r w:rsidRPr="00867BC3">
        <w:rPr>
          <w:rFonts w:ascii="Cambria" w:eastAsia="Trebuchet MS" w:hAnsi="Cambria" w:cs="Trebuchet MS"/>
          <w:sz w:val="24"/>
          <w:szCs w:val="24"/>
          <w:lang w:val="ro-RO"/>
        </w:rPr>
        <w:t xml:space="preserve">e </w:t>
      </w:r>
      <w:r w:rsidRPr="00867BC3">
        <w:rPr>
          <w:rFonts w:ascii="Cambria" w:eastAsia="Trebuchet MS" w:hAnsi="Cambria" w:cs="Trebuchet MS"/>
          <w:spacing w:val="9"/>
          <w:sz w:val="24"/>
          <w:szCs w:val="24"/>
          <w:lang w:val="ro-RO"/>
        </w:rPr>
        <w:t xml:space="preserve"> </w:t>
      </w:r>
      <w:proofErr w:type="spellStart"/>
      <w:r w:rsidRPr="00867BC3">
        <w:rPr>
          <w:rFonts w:ascii="Cambria" w:eastAsia="Trebuchet MS" w:hAnsi="Cambria" w:cs="Trebuchet MS"/>
          <w:spacing w:val="-1"/>
          <w:sz w:val="24"/>
          <w:szCs w:val="24"/>
          <w:lang w:val="ro-RO"/>
        </w:rPr>
        <w:t>obligaţi</w:t>
      </w:r>
      <w:r w:rsidRPr="00867BC3">
        <w:rPr>
          <w:rFonts w:ascii="Cambria" w:eastAsia="Trebuchet MS" w:hAnsi="Cambria" w:cs="Trebuchet MS"/>
          <w:sz w:val="24"/>
          <w:szCs w:val="24"/>
          <w:lang w:val="ro-RO"/>
        </w:rPr>
        <w:t>a</w:t>
      </w:r>
      <w:proofErr w:type="spellEnd"/>
      <w:r w:rsidRPr="00867BC3">
        <w:rPr>
          <w:rFonts w:ascii="Cambria" w:eastAsia="Trebuchet MS" w:hAnsi="Cambria" w:cs="Trebuchet MS"/>
          <w:sz w:val="24"/>
          <w:szCs w:val="24"/>
          <w:lang w:val="ro-RO"/>
        </w:rPr>
        <w:t xml:space="preserve"> </w:t>
      </w:r>
      <w:r w:rsidRPr="00867BC3">
        <w:rPr>
          <w:rFonts w:ascii="Cambria" w:eastAsia="Trebuchet MS" w:hAnsi="Cambria" w:cs="Trebuchet MS"/>
          <w:spacing w:val="25"/>
          <w:sz w:val="24"/>
          <w:szCs w:val="24"/>
          <w:lang w:val="ro-RO"/>
        </w:rPr>
        <w:t xml:space="preserve"> </w:t>
      </w:r>
      <w:r w:rsidRPr="00867BC3">
        <w:rPr>
          <w:rFonts w:ascii="Cambria" w:eastAsia="Trebuchet MS" w:hAnsi="Cambria" w:cs="Trebuchet MS"/>
          <w:spacing w:val="-2"/>
          <w:sz w:val="24"/>
          <w:szCs w:val="24"/>
          <w:lang w:val="ro-RO"/>
        </w:rPr>
        <w:t>d</w:t>
      </w:r>
      <w:r w:rsidRPr="00867BC3">
        <w:rPr>
          <w:rFonts w:ascii="Cambria" w:eastAsia="Trebuchet MS" w:hAnsi="Cambria" w:cs="Trebuchet MS"/>
          <w:sz w:val="24"/>
          <w:szCs w:val="24"/>
          <w:lang w:val="ro-RO"/>
        </w:rPr>
        <w:t xml:space="preserve">e </w:t>
      </w:r>
      <w:r w:rsidRPr="00867BC3">
        <w:rPr>
          <w:rFonts w:ascii="Cambria" w:eastAsia="Trebuchet MS" w:hAnsi="Cambria" w:cs="Trebuchet MS"/>
          <w:spacing w:val="5"/>
          <w:sz w:val="24"/>
          <w:szCs w:val="24"/>
          <w:lang w:val="ro-RO"/>
        </w:rPr>
        <w:t xml:space="preserve"> </w:t>
      </w:r>
      <w:r w:rsidRPr="00867BC3">
        <w:rPr>
          <w:rFonts w:ascii="Cambria" w:eastAsia="Trebuchet MS" w:hAnsi="Cambria" w:cs="Trebuchet MS"/>
          <w:sz w:val="24"/>
          <w:szCs w:val="24"/>
          <w:lang w:val="ro-RO"/>
        </w:rPr>
        <w:t xml:space="preserve">a  </w:t>
      </w:r>
      <w:r w:rsidRPr="00867BC3">
        <w:rPr>
          <w:rFonts w:ascii="Cambria" w:eastAsia="Trebuchet MS" w:hAnsi="Cambria" w:cs="Trebuchet MS"/>
          <w:spacing w:val="-1"/>
          <w:sz w:val="24"/>
          <w:szCs w:val="24"/>
          <w:lang w:val="ro-RO"/>
        </w:rPr>
        <w:t>transmite</w:t>
      </w:r>
      <w:r w:rsidRPr="00867BC3">
        <w:rPr>
          <w:rFonts w:ascii="Cambria" w:eastAsia="Trebuchet MS" w:hAnsi="Cambria" w:cs="Trebuchet MS"/>
          <w:sz w:val="24"/>
          <w:szCs w:val="24"/>
          <w:lang w:val="ro-RO"/>
        </w:rPr>
        <w:t xml:space="preserve">, </w:t>
      </w:r>
      <w:r w:rsidRPr="00867BC3">
        <w:rPr>
          <w:rFonts w:ascii="Cambria" w:eastAsia="Trebuchet MS" w:hAnsi="Cambria" w:cs="Trebuchet MS"/>
          <w:spacing w:val="31"/>
          <w:sz w:val="24"/>
          <w:szCs w:val="24"/>
          <w:lang w:val="ro-RO"/>
        </w:rPr>
        <w:t xml:space="preserve"> </w:t>
      </w:r>
      <w:r w:rsidRPr="00867BC3">
        <w:rPr>
          <w:rFonts w:ascii="Cambria" w:eastAsia="Trebuchet MS" w:hAnsi="Cambria" w:cs="Trebuchet MS"/>
          <w:spacing w:val="-1"/>
          <w:sz w:val="24"/>
          <w:szCs w:val="24"/>
          <w:lang w:val="ro-RO"/>
        </w:rPr>
        <w:t>l</w:t>
      </w:r>
      <w:r w:rsidRPr="00867BC3">
        <w:rPr>
          <w:rFonts w:ascii="Cambria" w:eastAsia="Trebuchet MS" w:hAnsi="Cambria" w:cs="Trebuchet MS"/>
          <w:sz w:val="24"/>
          <w:szCs w:val="24"/>
          <w:lang w:val="ro-RO"/>
        </w:rPr>
        <w:t xml:space="preserve">a </w:t>
      </w:r>
      <w:r w:rsidRPr="00867BC3">
        <w:rPr>
          <w:rFonts w:ascii="Cambria" w:eastAsia="Trebuchet MS" w:hAnsi="Cambria" w:cs="Trebuchet MS"/>
          <w:spacing w:val="4"/>
          <w:sz w:val="24"/>
          <w:szCs w:val="24"/>
          <w:lang w:val="ro-RO"/>
        </w:rPr>
        <w:t xml:space="preserve"> </w:t>
      </w:r>
      <w:r w:rsidRPr="00867BC3">
        <w:rPr>
          <w:rFonts w:ascii="Cambria" w:eastAsia="Trebuchet MS" w:hAnsi="Cambria" w:cs="Trebuchet MS"/>
          <w:spacing w:val="-1"/>
          <w:w w:val="103"/>
          <w:sz w:val="24"/>
          <w:szCs w:val="24"/>
          <w:lang w:val="ro-RO"/>
        </w:rPr>
        <w:t xml:space="preserve">termenele </w:t>
      </w:r>
      <w:r w:rsidRPr="00867BC3">
        <w:rPr>
          <w:rFonts w:ascii="Cambria" w:eastAsia="Trebuchet MS" w:hAnsi="Cambria" w:cs="Trebuchet MS"/>
          <w:sz w:val="24"/>
          <w:szCs w:val="24"/>
          <w:lang w:val="ro-RO"/>
        </w:rPr>
        <w:t>specificate,</w:t>
      </w:r>
      <w:r w:rsidRPr="00867BC3">
        <w:rPr>
          <w:rFonts w:ascii="Cambria" w:eastAsia="Trebuchet MS" w:hAnsi="Cambria" w:cs="Trebuchet MS"/>
          <w:spacing w:val="20"/>
          <w:sz w:val="24"/>
          <w:szCs w:val="24"/>
          <w:lang w:val="ro-RO"/>
        </w:rPr>
        <w:t xml:space="preserve"> </w:t>
      </w:r>
      <w:r w:rsidRPr="00867BC3">
        <w:rPr>
          <w:rFonts w:ascii="Cambria" w:eastAsia="Trebuchet MS" w:hAnsi="Cambria" w:cs="Trebuchet MS"/>
          <w:sz w:val="24"/>
          <w:szCs w:val="24"/>
          <w:lang w:val="ro-RO"/>
        </w:rPr>
        <w:t>orice</w:t>
      </w:r>
      <w:r w:rsidRPr="00867BC3">
        <w:rPr>
          <w:rFonts w:ascii="Cambria" w:eastAsia="Trebuchet MS" w:hAnsi="Cambria" w:cs="Trebuchet MS"/>
          <w:spacing w:val="3"/>
          <w:sz w:val="24"/>
          <w:szCs w:val="24"/>
          <w:lang w:val="ro-RO"/>
        </w:rPr>
        <w:t xml:space="preserve"> </w:t>
      </w:r>
      <w:r w:rsidRPr="00867BC3">
        <w:rPr>
          <w:rFonts w:ascii="Cambria" w:eastAsia="Trebuchet MS" w:hAnsi="Cambria" w:cs="Trebuchet MS"/>
          <w:spacing w:val="-1"/>
          <w:sz w:val="24"/>
          <w:szCs w:val="24"/>
          <w:lang w:val="ro-RO"/>
        </w:rPr>
        <w:t>documen</w:t>
      </w:r>
      <w:r w:rsidRPr="00867BC3">
        <w:rPr>
          <w:rFonts w:ascii="Cambria" w:eastAsia="Trebuchet MS" w:hAnsi="Cambria" w:cs="Trebuchet MS"/>
          <w:sz w:val="24"/>
          <w:szCs w:val="24"/>
          <w:lang w:val="ro-RO"/>
        </w:rPr>
        <w:t>t</w:t>
      </w:r>
      <w:r w:rsidRPr="00867BC3">
        <w:rPr>
          <w:rFonts w:ascii="Cambria" w:eastAsia="Trebuchet MS" w:hAnsi="Cambria" w:cs="Trebuchet MS"/>
          <w:spacing w:val="16"/>
          <w:sz w:val="24"/>
          <w:szCs w:val="24"/>
          <w:lang w:val="ro-RO"/>
        </w:rPr>
        <w:t xml:space="preserve"> </w:t>
      </w:r>
      <w:r w:rsidRPr="00867BC3">
        <w:rPr>
          <w:rFonts w:ascii="Cambria" w:eastAsia="Trebuchet MS" w:hAnsi="Cambria" w:cs="Trebuchet MS"/>
          <w:sz w:val="24"/>
          <w:szCs w:val="24"/>
          <w:lang w:val="ro-RO"/>
        </w:rPr>
        <w:t>solicitat</w:t>
      </w:r>
      <w:r w:rsidRPr="00867BC3">
        <w:rPr>
          <w:rFonts w:ascii="Cambria" w:eastAsia="Trebuchet MS" w:hAnsi="Cambria" w:cs="Trebuchet MS"/>
          <w:spacing w:val="12"/>
          <w:sz w:val="24"/>
          <w:szCs w:val="24"/>
          <w:lang w:val="ro-RO"/>
        </w:rPr>
        <w:t xml:space="preserve"> </w:t>
      </w:r>
      <w:r w:rsidRPr="00867BC3">
        <w:rPr>
          <w:rFonts w:ascii="Cambria" w:eastAsia="Trebuchet MS" w:hAnsi="Cambria" w:cs="Trebuchet MS"/>
          <w:spacing w:val="-1"/>
          <w:sz w:val="24"/>
          <w:szCs w:val="24"/>
          <w:lang w:val="ro-RO"/>
        </w:rPr>
        <w:t>(a</w:t>
      </w:r>
      <w:r w:rsidRPr="00867BC3">
        <w:rPr>
          <w:rFonts w:ascii="Cambria" w:eastAsia="Trebuchet MS" w:hAnsi="Cambria" w:cs="Trebuchet MS"/>
          <w:sz w:val="24"/>
          <w:szCs w:val="24"/>
          <w:lang w:val="ro-RO"/>
        </w:rPr>
        <w:t>l</w:t>
      </w:r>
      <w:r w:rsidRPr="00867BC3">
        <w:rPr>
          <w:rFonts w:ascii="Cambria" w:eastAsia="Trebuchet MS" w:hAnsi="Cambria" w:cs="Trebuchet MS"/>
          <w:spacing w:val="-3"/>
          <w:sz w:val="24"/>
          <w:szCs w:val="24"/>
          <w:lang w:val="ro-RO"/>
        </w:rPr>
        <w:t xml:space="preserve"> </w:t>
      </w:r>
      <w:r w:rsidRPr="00867BC3">
        <w:rPr>
          <w:rFonts w:ascii="Cambria" w:eastAsia="Trebuchet MS" w:hAnsi="Cambria" w:cs="Trebuchet MS"/>
          <w:spacing w:val="-1"/>
          <w:sz w:val="24"/>
          <w:szCs w:val="24"/>
          <w:lang w:val="ro-RO"/>
        </w:rPr>
        <w:t>să</w:t>
      </w:r>
      <w:r w:rsidRPr="00867BC3">
        <w:rPr>
          <w:rFonts w:ascii="Cambria" w:eastAsia="Trebuchet MS" w:hAnsi="Cambria" w:cs="Trebuchet MS"/>
          <w:sz w:val="24"/>
          <w:szCs w:val="24"/>
          <w:lang w:val="ro-RO"/>
        </w:rPr>
        <w:t>u</w:t>
      </w:r>
      <w:r w:rsidRPr="00867BC3">
        <w:rPr>
          <w:rFonts w:ascii="Cambria" w:eastAsia="Trebuchet MS" w:hAnsi="Cambria" w:cs="Trebuchet MS"/>
          <w:spacing w:val="-4"/>
          <w:sz w:val="24"/>
          <w:szCs w:val="24"/>
          <w:lang w:val="ro-RO"/>
        </w:rPr>
        <w:t xml:space="preserve"> </w:t>
      </w:r>
      <w:r w:rsidRPr="00867BC3">
        <w:rPr>
          <w:rFonts w:ascii="Cambria" w:eastAsia="Trebuchet MS" w:hAnsi="Cambria" w:cs="Trebuchet MS"/>
          <w:spacing w:val="-2"/>
          <w:sz w:val="24"/>
          <w:szCs w:val="24"/>
          <w:lang w:val="ro-RO"/>
        </w:rPr>
        <w:t>ș</w:t>
      </w:r>
      <w:r w:rsidRPr="00867BC3">
        <w:rPr>
          <w:rFonts w:ascii="Cambria" w:eastAsia="Trebuchet MS" w:hAnsi="Cambria" w:cs="Trebuchet MS"/>
          <w:spacing w:val="3"/>
          <w:sz w:val="24"/>
          <w:szCs w:val="24"/>
          <w:lang w:val="ro-RO"/>
        </w:rPr>
        <w:t>i</w:t>
      </w:r>
      <w:r w:rsidRPr="00867BC3">
        <w:rPr>
          <w:rFonts w:ascii="Cambria" w:eastAsia="Trebuchet MS" w:hAnsi="Cambria" w:cs="Trebuchet MS"/>
          <w:spacing w:val="-1"/>
          <w:sz w:val="24"/>
          <w:szCs w:val="24"/>
          <w:lang w:val="ro-RO"/>
        </w:rPr>
        <w:t>/sa</w:t>
      </w:r>
      <w:r w:rsidRPr="00867BC3">
        <w:rPr>
          <w:rFonts w:ascii="Cambria" w:eastAsia="Trebuchet MS" w:hAnsi="Cambria" w:cs="Trebuchet MS"/>
          <w:sz w:val="24"/>
          <w:szCs w:val="24"/>
          <w:lang w:val="ro-RO"/>
        </w:rPr>
        <w:t>u</w:t>
      </w:r>
      <w:r w:rsidRPr="00867BC3">
        <w:rPr>
          <w:rFonts w:ascii="Cambria" w:eastAsia="Trebuchet MS" w:hAnsi="Cambria" w:cs="Trebuchet MS"/>
          <w:spacing w:val="3"/>
          <w:sz w:val="24"/>
          <w:szCs w:val="24"/>
          <w:lang w:val="ro-RO"/>
        </w:rPr>
        <w:t xml:space="preserve"> </w:t>
      </w:r>
      <w:r w:rsidRPr="00867BC3">
        <w:rPr>
          <w:rFonts w:ascii="Cambria" w:eastAsia="Trebuchet MS" w:hAnsi="Cambria" w:cs="Trebuchet MS"/>
          <w:sz w:val="24"/>
          <w:szCs w:val="24"/>
          <w:lang w:val="ro-RO"/>
        </w:rPr>
        <w:t>al</w:t>
      </w:r>
      <w:r w:rsidRPr="00867BC3">
        <w:rPr>
          <w:rFonts w:ascii="Cambria" w:eastAsia="Trebuchet MS" w:hAnsi="Cambria" w:cs="Trebuchet MS"/>
          <w:spacing w:val="-7"/>
          <w:sz w:val="24"/>
          <w:szCs w:val="24"/>
          <w:lang w:val="ro-RO"/>
        </w:rPr>
        <w:t xml:space="preserve"> </w:t>
      </w:r>
      <w:r w:rsidRPr="00867BC3">
        <w:rPr>
          <w:rFonts w:ascii="Cambria" w:eastAsia="Trebuchet MS" w:hAnsi="Cambria" w:cs="Trebuchet MS"/>
          <w:sz w:val="24"/>
          <w:szCs w:val="24"/>
          <w:lang w:val="ro-RO"/>
        </w:rPr>
        <w:t>partenerilor)</w:t>
      </w:r>
      <w:r w:rsidR="00F823A3" w:rsidRPr="00867BC3">
        <w:rPr>
          <w:rFonts w:ascii="Cambria" w:eastAsia="Trebuchet MS" w:hAnsi="Cambria" w:cs="Trebuchet MS"/>
          <w:spacing w:val="24"/>
          <w:sz w:val="24"/>
          <w:szCs w:val="24"/>
          <w:lang w:val="ro-RO"/>
        </w:rPr>
        <w:t>.</w:t>
      </w:r>
    </w:p>
    <w:p w14:paraId="0C9BD2EB" w14:textId="393DFDE5" w:rsidR="000B3971" w:rsidRPr="00240F65" w:rsidRDefault="007009DD" w:rsidP="00C902D2">
      <w:pPr>
        <w:pStyle w:val="ListParagraph"/>
        <w:numPr>
          <w:ilvl w:val="0"/>
          <w:numId w:val="21"/>
        </w:numPr>
        <w:spacing w:line="247" w:lineRule="auto"/>
        <w:ind w:left="0" w:right="105" w:firstLine="0"/>
        <w:jc w:val="both"/>
        <w:rPr>
          <w:rFonts w:ascii="Cambria" w:eastAsia="Trebuchet MS" w:hAnsi="Cambria" w:cs="Trebuchet MS"/>
          <w:spacing w:val="-1"/>
          <w:sz w:val="24"/>
          <w:szCs w:val="24"/>
          <w:lang w:val="ro-RO"/>
        </w:rPr>
      </w:pPr>
      <w:r w:rsidRPr="00240F65">
        <w:rPr>
          <w:rFonts w:ascii="Cambria" w:eastAsia="Trebuchet MS" w:hAnsi="Cambria" w:cs="Trebuchet MS"/>
          <w:spacing w:val="-1"/>
          <w:sz w:val="24"/>
          <w:szCs w:val="24"/>
          <w:lang w:val="ro-RO"/>
        </w:rPr>
        <w:t>Pe durata verificărilor la fața locului</w:t>
      </w:r>
      <w:r w:rsidRPr="00240F65">
        <w:rPr>
          <w:rFonts w:ascii="Trebuchet MS" w:eastAsia="Trebuchet MS" w:hAnsi="Trebuchet MS" w:cs="Trebuchet MS"/>
          <w:sz w:val="22"/>
          <w:szCs w:val="22"/>
          <w:lang w:val="ro-RO"/>
        </w:rPr>
        <w:t>,</w:t>
      </w:r>
      <w:r w:rsidRPr="00240F65">
        <w:rPr>
          <w:rFonts w:ascii="Cambria" w:eastAsia="Trebuchet MS" w:hAnsi="Cambria" w:cs="Trebuchet MS"/>
          <w:sz w:val="24"/>
          <w:szCs w:val="24"/>
          <w:lang w:val="ro-RO"/>
        </w:rPr>
        <w:t xml:space="preserve"> </w:t>
      </w:r>
      <w:r w:rsidR="0099349E" w:rsidRPr="00240F65">
        <w:rPr>
          <w:rFonts w:ascii="Cambria" w:eastAsia="Trebuchet MS" w:hAnsi="Cambria" w:cs="Trebuchet MS"/>
          <w:sz w:val="24"/>
          <w:szCs w:val="24"/>
          <w:lang w:val="ro-RO"/>
        </w:rPr>
        <w:t xml:space="preserve">Beneficiarul/Liderul  </w:t>
      </w:r>
      <w:r w:rsidR="0099349E" w:rsidRPr="00240F65">
        <w:rPr>
          <w:rFonts w:ascii="Cambria" w:eastAsia="Trebuchet MS" w:hAnsi="Cambria" w:cs="Trebuchet MS"/>
          <w:spacing w:val="37"/>
          <w:sz w:val="24"/>
          <w:szCs w:val="24"/>
          <w:lang w:val="ro-RO"/>
        </w:rPr>
        <w:t xml:space="preserve"> </w:t>
      </w:r>
      <w:r w:rsidR="0099349E" w:rsidRPr="00240F65">
        <w:rPr>
          <w:rFonts w:ascii="Cambria" w:eastAsia="Trebuchet MS" w:hAnsi="Cambria" w:cs="Trebuchet MS"/>
          <w:sz w:val="24"/>
          <w:szCs w:val="24"/>
          <w:lang w:val="ro-RO"/>
        </w:rPr>
        <w:t xml:space="preserve">de </w:t>
      </w:r>
      <w:r w:rsidR="0099349E" w:rsidRPr="00240F65">
        <w:rPr>
          <w:rFonts w:ascii="Cambria" w:eastAsia="Trebuchet MS" w:hAnsi="Cambria" w:cs="Trebuchet MS"/>
          <w:spacing w:val="50"/>
          <w:sz w:val="24"/>
          <w:szCs w:val="24"/>
          <w:lang w:val="ro-RO"/>
        </w:rPr>
        <w:t xml:space="preserve"> </w:t>
      </w:r>
      <w:r w:rsidR="0099349E" w:rsidRPr="00240F65">
        <w:rPr>
          <w:rFonts w:ascii="Cambria" w:eastAsia="Trebuchet MS" w:hAnsi="Cambria" w:cs="Trebuchet MS"/>
          <w:spacing w:val="-1"/>
          <w:sz w:val="24"/>
          <w:szCs w:val="24"/>
          <w:lang w:val="ro-RO"/>
        </w:rPr>
        <w:t>partener</w:t>
      </w:r>
      <w:r w:rsidR="0099349E" w:rsidRPr="00240F65">
        <w:rPr>
          <w:rFonts w:ascii="Cambria" w:eastAsia="Trebuchet MS" w:hAnsi="Cambria" w:cs="Trebuchet MS"/>
          <w:spacing w:val="1"/>
          <w:sz w:val="24"/>
          <w:szCs w:val="24"/>
          <w:lang w:val="ro-RO"/>
        </w:rPr>
        <w:t>ia</w:t>
      </w:r>
      <w:r w:rsidR="0099349E" w:rsidRPr="00240F65">
        <w:rPr>
          <w:rFonts w:ascii="Cambria" w:eastAsia="Trebuchet MS" w:hAnsi="Cambria" w:cs="Trebuchet MS"/>
          <w:spacing w:val="-1"/>
          <w:sz w:val="24"/>
          <w:szCs w:val="24"/>
          <w:lang w:val="ro-RO"/>
        </w:rPr>
        <w:t>t</w:t>
      </w:r>
      <w:r w:rsidR="0099349E" w:rsidRPr="00240F65">
        <w:rPr>
          <w:rFonts w:ascii="Cambria" w:eastAsia="Trebuchet MS" w:hAnsi="Cambria" w:cs="Trebuchet MS"/>
          <w:sz w:val="24"/>
          <w:szCs w:val="24"/>
          <w:lang w:val="ro-RO"/>
        </w:rPr>
        <w:t xml:space="preserve">/partenerii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0099349E" w:rsidRPr="00240F65">
        <w:rPr>
          <w:rFonts w:ascii="Cambria" w:eastAsia="Trebuchet MS" w:hAnsi="Cambria" w:cs="Trebuchet MS"/>
          <w:sz w:val="24"/>
          <w:szCs w:val="24"/>
          <w:lang w:val="ro-RO"/>
        </w:rPr>
        <w:t xml:space="preserve"> </w:t>
      </w:r>
      <w:r w:rsidR="0099349E" w:rsidRPr="00240F65">
        <w:rPr>
          <w:rFonts w:ascii="Cambria" w:eastAsia="Trebuchet MS" w:hAnsi="Cambria" w:cs="Trebuchet MS"/>
          <w:spacing w:val="43"/>
          <w:sz w:val="24"/>
          <w:szCs w:val="24"/>
          <w:lang w:val="ro-RO"/>
        </w:rPr>
        <w:t xml:space="preserve"> </w:t>
      </w:r>
      <w:proofErr w:type="spellStart"/>
      <w:r w:rsidR="0099349E" w:rsidRPr="00240F65">
        <w:rPr>
          <w:rFonts w:ascii="Cambria" w:eastAsia="Trebuchet MS" w:hAnsi="Cambria" w:cs="Trebuchet MS"/>
          <w:sz w:val="24"/>
          <w:szCs w:val="24"/>
          <w:lang w:val="ro-RO"/>
        </w:rPr>
        <w:t>îşi</w:t>
      </w:r>
      <w:proofErr w:type="spellEnd"/>
      <w:r w:rsidR="0099349E" w:rsidRPr="00240F65">
        <w:rPr>
          <w:rFonts w:ascii="Cambria" w:eastAsia="Trebuchet MS" w:hAnsi="Cambria" w:cs="Trebuchet MS"/>
          <w:sz w:val="24"/>
          <w:szCs w:val="24"/>
          <w:lang w:val="ro-RO"/>
        </w:rPr>
        <w:t xml:space="preserve"> </w:t>
      </w:r>
      <w:r w:rsidR="0099349E" w:rsidRPr="00240F65">
        <w:rPr>
          <w:rFonts w:ascii="Cambria" w:eastAsia="Trebuchet MS" w:hAnsi="Cambria" w:cs="Trebuchet MS"/>
          <w:spacing w:val="49"/>
          <w:sz w:val="24"/>
          <w:szCs w:val="24"/>
          <w:lang w:val="ro-RO"/>
        </w:rPr>
        <w:t xml:space="preserve"> </w:t>
      </w:r>
      <w:r w:rsidR="0099349E" w:rsidRPr="00240F65">
        <w:rPr>
          <w:rFonts w:ascii="Cambria" w:eastAsia="Trebuchet MS" w:hAnsi="Cambria" w:cs="Trebuchet MS"/>
          <w:spacing w:val="-1"/>
          <w:sz w:val="24"/>
          <w:szCs w:val="24"/>
          <w:lang w:val="ro-RO"/>
        </w:rPr>
        <w:t>asum</w:t>
      </w:r>
      <w:r w:rsidR="0099349E" w:rsidRPr="00240F65">
        <w:rPr>
          <w:rFonts w:ascii="Cambria" w:eastAsia="Trebuchet MS" w:hAnsi="Cambria" w:cs="Trebuchet MS"/>
          <w:sz w:val="24"/>
          <w:szCs w:val="24"/>
          <w:lang w:val="ro-RO"/>
        </w:rPr>
        <w:t xml:space="preserve">ă   </w:t>
      </w:r>
      <w:proofErr w:type="spellStart"/>
      <w:r w:rsidR="0099349E" w:rsidRPr="00240F65">
        <w:rPr>
          <w:rFonts w:ascii="Cambria" w:eastAsia="Trebuchet MS" w:hAnsi="Cambria" w:cs="Trebuchet MS"/>
          <w:spacing w:val="-1"/>
          <w:sz w:val="24"/>
          <w:szCs w:val="24"/>
          <w:lang w:val="ro-RO"/>
        </w:rPr>
        <w:t>obligaţi</w:t>
      </w:r>
      <w:r w:rsidR="0099349E" w:rsidRPr="00240F65">
        <w:rPr>
          <w:rFonts w:ascii="Cambria" w:eastAsia="Trebuchet MS" w:hAnsi="Cambria" w:cs="Trebuchet MS"/>
          <w:sz w:val="24"/>
          <w:szCs w:val="24"/>
          <w:lang w:val="ro-RO"/>
        </w:rPr>
        <w:t>a</w:t>
      </w:r>
      <w:proofErr w:type="spellEnd"/>
      <w:r w:rsidR="0099349E" w:rsidRPr="00240F65">
        <w:rPr>
          <w:rFonts w:ascii="Cambria" w:eastAsia="Trebuchet MS" w:hAnsi="Cambria" w:cs="Trebuchet MS"/>
          <w:sz w:val="24"/>
          <w:szCs w:val="24"/>
          <w:lang w:val="ro-RO"/>
        </w:rPr>
        <w:t xml:space="preserve">  </w:t>
      </w:r>
      <w:r w:rsidR="0099349E" w:rsidRPr="00240F65">
        <w:rPr>
          <w:rFonts w:ascii="Cambria" w:eastAsia="Trebuchet MS" w:hAnsi="Cambria" w:cs="Trebuchet MS"/>
          <w:spacing w:val="6"/>
          <w:sz w:val="24"/>
          <w:szCs w:val="24"/>
          <w:lang w:val="ro-RO"/>
        </w:rPr>
        <w:t xml:space="preserve"> </w:t>
      </w:r>
      <w:r w:rsidR="0099349E" w:rsidRPr="00240F65">
        <w:rPr>
          <w:rFonts w:ascii="Cambria" w:eastAsia="Trebuchet MS" w:hAnsi="Cambria" w:cs="Trebuchet MS"/>
          <w:sz w:val="24"/>
          <w:szCs w:val="24"/>
          <w:lang w:val="ro-RO"/>
        </w:rPr>
        <w:t xml:space="preserve">de </w:t>
      </w:r>
      <w:r w:rsidR="0099349E" w:rsidRPr="00240F65">
        <w:rPr>
          <w:rFonts w:ascii="Cambria" w:eastAsia="Trebuchet MS" w:hAnsi="Cambria" w:cs="Trebuchet MS"/>
          <w:spacing w:val="48"/>
          <w:sz w:val="24"/>
          <w:szCs w:val="24"/>
          <w:lang w:val="ro-RO"/>
        </w:rPr>
        <w:t xml:space="preserve"> </w:t>
      </w:r>
      <w:r w:rsidR="0099349E" w:rsidRPr="00240F65">
        <w:rPr>
          <w:rFonts w:ascii="Cambria" w:eastAsia="Trebuchet MS" w:hAnsi="Cambria" w:cs="Trebuchet MS"/>
          <w:sz w:val="24"/>
          <w:szCs w:val="24"/>
          <w:lang w:val="ro-RO"/>
        </w:rPr>
        <w:t xml:space="preserve">a </w:t>
      </w:r>
      <w:r w:rsidR="0099349E" w:rsidRPr="00240F65">
        <w:rPr>
          <w:rFonts w:ascii="Cambria" w:eastAsia="Trebuchet MS" w:hAnsi="Cambria" w:cs="Trebuchet MS"/>
          <w:spacing w:val="45"/>
          <w:sz w:val="24"/>
          <w:szCs w:val="24"/>
          <w:lang w:val="ro-RO"/>
        </w:rPr>
        <w:t xml:space="preserve"> </w:t>
      </w:r>
      <w:r w:rsidR="0099349E" w:rsidRPr="00240F65">
        <w:rPr>
          <w:rFonts w:ascii="Cambria" w:eastAsia="Trebuchet MS" w:hAnsi="Cambria" w:cs="Trebuchet MS"/>
          <w:w w:val="103"/>
          <w:sz w:val="24"/>
          <w:szCs w:val="24"/>
          <w:lang w:val="ro-RO"/>
        </w:rPr>
        <w:t xml:space="preserve">furniza </w:t>
      </w:r>
      <w:r w:rsidR="003D6835" w:rsidRPr="00240F65">
        <w:rPr>
          <w:rFonts w:ascii="Cambria" w:eastAsia="Trebuchet MS" w:hAnsi="Cambria" w:cs="Trebuchet MS"/>
          <w:spacing w:val="-1"/>
          <w:sz w:val="24"/>
          <w:szCs w:val="24"/>
          <w:lang w:val="ro-RO"/>
        </w:rPr>
        <w:t>AM</w:t>
      </w:r>
      <w:r w:rsidR="00694B6B" w:rsidRPr="00240F65">
        <w:rPr>
          <w:rFonts w:ascii="Cambria" w:eastAsia="Trebuchet MS" w:hAnsi="Cambria" w:cs="Trebuchet MS"/>
          <w:spacing w:val="-1"/>
          <w:sz w:val="24"/>
          <w:szCs w:val="24"/>
          <w:lang w:val="ro-RO"/>
        </w:rPr>
        <w:t>PIDS</w:t>
      </w:r>
      <w:r w:rsidR="0099349E" w:rsidRPr="00240F65">
        <w:rPr>
          <w:rFonts w:ascii="Cambria" w:eastAsia="Trebuchet MS" w:hAnsi="Cambria" w:cs="Trebuchet MS"/>
          <w:spacing w:val="-1"/>
          <w:sz w:val="24"/>
          <w:szCs w:val="24"/>
          <w:lang w:val="ro-RO"/>
        </w:rPr>
        <w:t>/O</w:t>
      </w:r>
      <w:r w:rsidR="0099349E" w:rsidRPr="00240F65">
        <w:rPr>
          <w:rFonts w:ascii="Cambria" w:eastAsia="Trebuchet MS" w:hAnsi="Cambria" w:cs="Trebuchet MS"/>
          <w:sz w:val="24"/>
          <w:szCs w:val="24"/>
          <w:lang w:val="ro-RO"/>
        </w:rPr>
        <w:t xml:space="preserve">I </w:t>
      </w:r>
      <w:r w:rsidR="0099349E" w:rsidRPr="00240F65">
        <w:rPr>
          <w:rFonts w:ascii="Cambria" w:eastAsia="Trebuchet MS" w:hAnsi="Cambria" w:cs="Trebuchet MS"/>
          <w:spacing w:val="2"/>
          <w:sz w:val="24"/>
          <w:szCs w:val="24"/>
          <w:lang w:val="ro-RO"/>
        </w:rPr>
        <w:t xml:space="preserve"> </w:t>
      </w:r>
      <w:r w:rsidR="0099349E" w:rsidRPr="00240F65">
        <w:rPr>
          <w:rFonts w:ascii="Cambria" w:eastAsia="Trebuchet MS" w:hAnsi="Cambria" w:cs="Trebuchet MS"/>
          <w:sz w:val="24"/>
          <w:szCs w:val="24"/>
          <w:lang w:val="ro-RO"/>
        </w:rPr>
        <w:t>responsabil</w:t>
      </w:r>
      <w:r w:rsidR="0099349E" w:rsidRPr="00240F65">
        <w:rPr>
          <w:rFonts w:ascii="Cambria" w:eastAsia="Trebuchet MS" w:hAnsi="Cambria" w:cs="Trebuchet MS"/>
          <w:spacing w:val="59"/>
          <w:sz w:val="24"/>
          <w:szCs w:val="24"/>
          <w:lang w:val="ro-RO"/>
        </w:rPr>
        <w:t xml:space="preserve"> </w:t>
      </w:r>
      <w:r w:rsidR="0099349E" w:rsidRPr="00240F65">
        <w:rPr>
          <w:rFonts w:ascii="Cambria" w:eastAsia="Trebuchet MS" w:hAnsi="Cambria" w:cs="Trebuchet MS"/>
          <w:sz w:val="24"/>
          <w:szCs w:val="24"/>
          <w:lang w:val="ro-RO"/>
        </w:rPr>
        <w:t>orice</w:t>
      </w:r>
      <w:r w:rsidR="0099349E" w:rsidRPr="00240F65">
        <w:rPr>
          <w:rFonts w:ascii="Cambria" w:eastAsia="Trebuchet MS" w:hAnsi="Cambria" w:cs="Trebuchet MS"/>
          <w:spacing w:val="42"/>
          <w:sz w:val="24"/>
          <w:szCs w:val="24"/>
          <w:lang w:val="ro-RO"/>
        </w:rPr>
        <w:t xml:space="preserve"> </w:t>
      </w:r>
      <w:r w:rsidR="0099349E" w:rsidRPr="00240F65">
        <w:rPr>
          <w:rFonts w:ascii="Cambria" w:eastAsia="Trebuchet MS" w:hAnsi="Cambria" w:cs="Trebuchet MS"/>
          <w:spacing w:val="-1"/>
          <w:sz w:val="24"/>
          <w:szCs w:val="24"/>
          <w:lang w:val="ro-RO"/>
        </w:rPr>
        <w:t>documen</w:t>
      </w:r>
      <w:r w:rsidR="0099349E" w:rsidRPr="00240F65">
        <w:rPr>
          <w:rFonts w:ascii="Cambria" w:eastAsia="Trebuchet MS" w:hAnsi="Cambria" w:cs="Trebuchet MS"/>
          <w:sz w:val="24"/>
          <w:szCs w:val="24"/>
          <w:lang w:val="ro-RO"/>
        </w:rPr>
        <w:t>t</w:t>
      </w:r>
      <w:r w:rsidR="0099349E" w:rsidRPr="00240F65">
        <w:rPr>
          <w:rFonts w:ascii="Cambria" w:eastAsia="Trebuchet MS" w:hAnsi="Cambria" w:cs="Trebuchet MS"/>
          <w:spacing w:val="56"/>
          <w:sz w:val="24"/>
          <w:szCs w:val="24"/>
          <w:lang w:val="ro-RO"/>
        </w:rPr>
        <w:t xml:space="preserve"> </w:t>
      </w:r>
      <w:r w:rsidR="006C0A2D" w:rsidRPr="00240F65">
        <w:rPr>
          <w:rFonts w:ascii="Cambria" w:eastAsia="Trebuchet MS" w:hAnsi="Cambria" w:cs="Trebuchet MS"/>
          <w:spacing w:val="-1"/>
          <w:sz w:val="24"/>
          <w:szCs w:val="24"/>
          <w:lang w:val="ro-RO"/>
        </w:rPr>
        <w:t xml:space="preserve">solicitat, în original, în conformitate cu legislația aplicabilă atât pentru formatul fizic cât și pentru cel electronic. </w:t>
      </w:r>
      <w:r w:rsidR="00A83409" w:rsidRPr="00240F65">
        <w:rPr>
          <w:rFonts w:ascii="Cambria" w:eastAsia="Trebuchet MS" w:hAnsi="Cambria" w:cs="Trebuchet MS"/>
          <w:spacing w:val="-1"/>
          <w:sz w:val="24"/>
          <w:szCs w:val="24"/>
          <w:lang w:val="ro-RO"/>
        </w:rPr>
        <w:t>Nerespectarea acestei obligații atrage după sine declararea neeligibilității cheltuielilor aferente documentelor care nu au fost prezentate în original de către echipa de verificare. În urma emiterii Raportului de vizită, se va emite titlul de creanță în concordanță cu  constatările de la fața locului.</w:t>
      </w:r>
    </w:p>
    <w:p w14:paraId="244D9AFB" w14:textId="67462124"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867BC3">
        <w:rPr>
          <w:rFonts w:ascii="Cambria" w:eastAsia="Trebuchet MS" w:hAnsi="Cambria" w:cs="Trebuchet MS"/>
          <w:sz w:val="24"/>
          <w:szCs w:val="24"/>
          <w:lang w:val="ro-RO"/>
        </w:rPr>
        <w:t xml:space="preserve">Beneficiarul/Liderul </w:t>
      </w:r>
      <w:r w:rsidRPr="00867BC3">
        <w:rPr>
          <w:rFonts w:ascii="Cambria" w:eastAsia="Trebuchet MS" w:hAnsi="Cambria" w:cs="Trebuchet MS"/>
          <w:spacing w:val="36"/>
          <w:sz w:val="24"/>
          <w:szCs w:val="24"/>
          <w:lang w:val="ro-RO"/>
        </w:rPr>
        <w:t xml:space="preserve"> </w:t>
      </w:r>
      <w:r w:rsidRPr="00867BC3">
        <w:rPr>
          <w:rFonts w:ascii="Cambria" w:eastAsia="Trebuchet MS" w:hAnsi="Cambria" w:cs="Trebuchet MS"/>
          <w:spacing w:val="-2"/>
          <w:sz w:val="24"/>
          <w:szCs w:val="24"/>
          <w:lang w:val="ro-RO"/>
        </w:rPr>
        <w:t>d</w:t>
      </w:r>
      <w:r w:rsidRPr="00867BC3">
        <w:rPr>
          <w:rFonts w:ascii="Cambria" w:eastAsia="Trebuchet MS" w:hAnsi="Cambria" w:cs="Trebuchet MS"/>
          <w:sz w:val="24"/>
          <w:szCs w:val="24"/>
          <w:lang w:val="ro-RO"/>
        </w:rPr>
        <w:t>e</w:t>
      </w:r>
      <w:r w:rsidRPr="00867BC3">
        <w:rPr>
          <w:rFonts w:ascii="Cambria" w:eastAsia="Trebuchet MS" w:hAnsi="Cambria" w:cs="Trebuchet MS"/>
          <w:spacing w:val="51"/>
          <w:sz w:val="24"/>
          <w:szCs w:val="24"/>
          <w:lang w:val="ro-RO"/>
        </w:rPr>
        <w:t xml:space="preserve"> </w:t>
      </w:r>
      <w:r w:rsidRPr="00867BC3">
        <w:rPr>
          <w:rFonts w:ascii="Cambria" w:eastAsia="Trebuchet MS" w:hAnsi="Cambria" w:cs="Trebuchet MS"/>
          <w:sz w:val="24"/>
          <w:szCs w:val="24"/>
          <w:lang w:val="ro-RO"/>
        </w:rPr>
        <w:t>parteneriat/partenerii</w:t>
      </w:r>
      <w:r w:rsidR="00741492">
        <w:rPr>
          <w:rFonts w:ascii="Cambria" w:eastAsia="Trebuchet MS" w:hAnsi="Cambria" w:cs="Trebuchet MS"/>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867BC3">
        <w:rPr>
          <w:rFonts w:ascii="Cambria" w:eastAsia="Trebuchet MS" w:hAnsi="Cambria" w:cs="Trebuchet MS"/>
          <w:sz w:val="24"/>
          <w:szCs w:val="24"/>
          <w:lang w:val="ro-RO"/>
        </w:rPr>
        <w:t xml:space="preserve"> </w:t>
      </w:r>
      <w:r w:rsidRPr="00867BC3">
        <w:rPr>
          <w:rFonts w:ascii="Cambria" w:eastAsia="Trebuchet MS" w:hAnsi="Cambria" w:cs="Trebuchet MS"/>
          <w:spacing w:val="41"/>
          <w:sz w:val="24"/>
          <w:szCs w:val="24"/>
          <w:lang w:val="ro-RO"/>
        </w:rPr>
        <w:t xml:space="preserve"> </w:t>
      </w:r>
      <w:r w:rsidRPr="00867BC3">
        <w:rPr>
          <w:rFonts w:ascii="Cambria" w:eastAsia="Trebuchet MS" w:hAnsi="Cambria" w:cs="Trebuchet MS"/>
          <w:sz w:val="24"/>
          <w:szCs w:val="24"/>
          <w:lang w:val="ro-RO"/>
        </w:rPr>
        <w:t>au</w:t>
      </w:r>
      <w:r w:rsidRPr="00867BC3">
        <w:rPr>
          <w:rFonts w:ascii="Cambria" w:eastAsia="Trebuchet MS" w:hAnsi="Cambria" w:cs="Trebuchet MS"/>
          <w:spacing w:val="50"/>
          <w:sz w:val="24"/>
          <w:szCs w:val="24"/>
          <w:lang w:val="ro-RO"/>
        </w:rPr>
        <w:t xml:space="preserve"> </w:t>
      </w:r>
      <w:r w:rsidRPr="00867BC3">
        <w:rPr>
          <w:rFonts w:ascii="Cambria" w:eastAsia="Trebuchet MS" w:hAnsi="Cambria" w:cs="Trebuchet MS"/>
          <w:spacing w:val="-2"/>
          <w:sz w:val="24"/>
          <w:szCs w:val="24"/>
          <w:lang w:val="ro-RO"/>
        </w:rPr>
        <w:t>obl</w:t>
      </w:r>
      <w:r w:rsidRPr="00867BC3">
        <w:rPr>
          <w:rFonts w:ascii="Cambria" w:eastAsia="Trebuchet MS" w:hAnsi="Cambria" w:cs="Trebuchet MS"/>
          <w:spacing w:val="3"/>
          <w:sz w:val="24"/>
          <w:szCs w:val="24"/>
          <w:lang w:val="ro-RO"/>
        </w:rPr>
        <w:t>i</w:t>
      </w:r>
      <w:r w:rsidRPr="00867BC3">
        <w:rPr>
          <w:rFonts w:ascii="Cambria" w:eastAsia="Trebuchet MS" w:hAnsi="Cambria" w:cs="Trebuchet MS"/>
          <w:spacing w:val="-1"/>
          <w:sz w:val="24"/>
          <w:szCs w:val="24"/>
          <w:lang w:val="ro-RO"/>
        </w:rPr>
        <w:t>gați</w:t>
      </w:r>
      <w:r w:rsidRPr="00867BC3">
        <w:rPr>
          <w:rFonts w:ascii="Cambria" w:eastAsia="Trebuchet MS" w:hAnsi="Cambria" w:cs="Trebuchet MS"/>
          <w:sz w:val="24"/>
          <w:szCs w:val="24"/>
          <w:lang w:val="ro-RO"/>
        </w:rPr>
        <w:t xml:space="preserve">a </w:t>
      </w:r>
      <w:r w:rsidRPr="00867BC3">
        <w:rPr>
          <w:rFonts w:ascii="Cambria" w:eastAsia="Trebuchet MS" w:hAnsi="Cambria" w:cs="Trebuchet MS"/>
          <w:spacing w:val="7"/>
          <w:sz w:val="24"/>
          <w:szCs w:val="24"/>
          <w:lang w:val="ro-RO"/>
        </w:rPr>
        <w:t xml:space="preserve"> </w:t>
      </w:r>
      <w:r w:rsidRPr="00867BC3">
        <w:rPr>
          <w:rFonts w:ascii="Cambria" w:eastAsia="Trebuchet MS" w:hAnsi="Cambria" w:cs="Trebuchet MS"/>
          <w:spacing w:val="-2"/>
          <w:sz w:val="24"/>
          <w:szCs w:val="24"/>
          <w:lang w:val="ro-RO"/>
        </w:rPr>
        <w:t>d</w:t>
      </w:r>
      <w:r w:rsidRPr="00867BC3">
        <w:rPr>
          <w:rFonts w:ascii="Cambria" w:eastAsia="Trebuchet MS" w:hAnsi="Cambria" w:cs="Trebuchet MS"/>
          <w:sz w:val="24"/>
          <w:szCs w:val="24"/>
          <w:lang w:val="ro-RO"/>
        </w:rPr>
        <w:t>e</w:t>
      </w:r>
      <w:r w:rsidRPr="00867BC3">
        <w:rPr>
          <w:rFonts w:ascii="Cambria" w:eastAsia="Trebuchet MS" w:hAnsi="Cambria" w:cs="Trebuchet MS"/>
          <w:spacing w:val="48"/>
          <w:sz w:val="24"/>
          <w:szCs w:val="24"/>
          <w:lang w:val="ro-RO"/>
        </w:rPr>
        <w:t xml:space="preserve"> </w:t>
      </w:r>
      <w:r w:rsidRPr="00867BC3">
        <w:rPr>
          <w:rFonts w:ascii="Cambria" w:eastAsia="Trebuchet MS" w:hAnsi="Cambria" w:cs="Trebuchet MS"/>
          <w:sz w:val="24"/>
          <w:szCs w:val="24"/>
          <w:lang w:val="ro-RO"/>
        </w:rPr>
        <w:t>a</w:t>
      </w:r>
      <w:r w:rsidRPr="00867BC3">
        <w:rPr>
          <w:rFonts w:ascii="Cambria" w:eastAsia="Trebuchet MS" w:hAnsi="Cambria" w:cs="Trebuchet MS"/>
          <w:spacing w:val="45"/>
          <w:sz w:val="24"/>
          <w:szCs w:val="24"/>
          <w:lang w:val="ro-RO"/>
        </w:rPr>
        <w:t xml:space="preserve"> </w:t>
      </w:r>
      <w:r w:rsidR="00ED0BEB" w:rsidRPr="00867BC3">
        <w:rPr>
          <w:rFonts w:ascii="Cambria" w:eastAsia="Trebuchet MS" w:hAnsi="Cambria" w:cs="Trebuchet MS"/>
          <w:spacing w:val="-1"/>
          <w:sz w:val="24"/>
          <w:szCs w:val="24"/>
          <w:lang w:val="ro-RO"/>
        </w:rPr>
        <w:t>informa</w:t>
      </w:r>
      <w:r w:rsidR="00ED0BEB" w:rsidRPr="001E06B8">
        <w:rPr>
          <w:rFonts w:ascii="Cambria" w:eastAsia="Trebuchet MS" w:hAnsi="Cambria" w:cs="Trebuchet MS"/>
          <w:sz w:val="24"/>
          <w:szCs w:val="24"/>
          <w:lang w:val="ro-RO"/>
        </w:rPr>
        <w:t xml:space="preserve"> </w:t>
      </w:r>
      <w:r w:rsidR="00ED0BEB" w:rsidRPr="001E06B8">
        <w:rPr>
          <w:rFonts w:ascii="Cambria" w:eastAsia="Trebuchet MS" w:hAnsi="Cambria" w:cs="Trebuchet MS"/>
          <w:spacing w:val="5"/>
          <w:sz w:val="24"/>
          <w:szCs w:val="24"/>
          <w:lang w:val="ro-RO"/>
        </w:rPr>
        <w:t xml:space="preserve"> </w:t>
      </w:r>
      <w:r w:rsidR="003D6835" w:rsidRPr="001E06B8">
        <w:rPr>
          <w:rFonts w:ascii="Cambria" w:eastAsia="Trebuchet MS" w:hAnsi="Cambria" w:cs="Trebuchet MS"/>
          <w:spacing w:val="-1"/>
          <w:w w:val="103"/>
          <w:sz w:val="24"/>
          <w:szCs w:val="24"/>
          <w:lang w:val="ro-RO"/>
        </w:rPr>
        <w:t>AM</w:t>
      </w:r>
      <w:r w:rsidR="00694B6B" w:rsidRPr="001E06B8">
        <w:rPr>
          <w:rFonts w:ascii="Cambria" w:eastAsia="Trebuchet MS" w:hAnsi="Cambria" w:cs="Trebuchet MS"/>
          <w:spacing w:val="-1"/>
          <w:w w:val="103"/>
          <w:sz w:val="24"/>
          <w:szCs w:val="24"/>
          <w:lang w:val="ro-RO"/>
        </w:rPr>
        <w:t>PIDS</w:t>
      </w:r>
      <w:r w:rsidRPr="001E06B8">
        <w:rPr>
          <w:rFonts w:ascii="Cambria" w:eastAsia="Trebuchet MS" w:hAnsi="Cambria" w:cs="Trebuchet MS"/>
          <w:spacing w:val="-1"/>
          <w:w w:val="103"/>
          <w:sz w:val="24"/>
          <w:szCs w:val="24"/>
          <w:lang w:val="ro-RO"/>
        </w:rPr>
        <w:t>/OI</w:t>
      </w:r>
      <w:r w:rsidR="003B63F2" w:rsidRPr="001E06B8">
        <w:rPr>
          <w:rFonts w:ascii="Cambria" w:eastAsia="Trebuchet MS" w:hAnsi="Cambria" w:cs="Trebuchet MS"/>
          <w:spacing w:val="-1"/>
          <w:w w:val="103"/>
          <w:sz w:val="24"/>
          <w:szCs w:val="24"/>
          <w:lang w:val="ro-RO"/>
        </w:rPr>
        <w:t xml:space="preserve"> </w:t>
      </w:r>
      <w:r w:rsidR="00FB21E7" w:rsidRPr="001E06B8">
        <w:rPr>
          <w:rFonts w:ascii="Cambria" w:eastAsia="Trebuchet MS" w:hAnsi="Cambria" w:cs="Trebuchet MS"/>
          <w:spacing w:val="-1"/>
          <w:w w:val="103"/>
          <w:sz w:val="24"/>
          <w:szCs w:val="24"/>
          <w:lang w:val="ro-RO"/>
        </w:rPr>
        <w:t xml:space="preserve">in </w:t>
      </w:r>
      <w:proofErr w:type="spellStart"/>
      <w:r w:rsidR="00FB21E7" w:rsidRPr="001E06B8">
        <w:rPr>
          <w:rFonts w:ascii="Cambria" w:eastAsia="Trebuchet MS" w:hAnsi="Cambria" w:cs="Trebuchet MS"/>
          <w:spacing w:val="-1"/>
          <w:w w:val="103"/>
          <w:sz w:val="24"/>
          <w:szCs w:val="24"/>
          <w:lang w:val="ro-RO"/>
        </w:rPr>
        <w:t>situatia</w:t>
      </w:r>
      <w:proofErr w:type="spellEnd"/>
      <w:r w:rsidR="00FB21E7" w:rsidRPr="001E06B8">
        <w:rPr>
          <w:rFonts w:ascii="Cambria" w:eastAsia="Trebuchet MS" w:hAnsi="Cambria" w:cs="Trebuchet MS"/>
          <w:spacing w:val="-1"/>
          <w:w w:val="103"/>
          <w:sz w:val="24"/>
          <w:szCs w:val="24"/>
          <w:lang w:val="ro-RO"/>
        </w:rPr>
        <w:t xml:space="preserve"> in care se afla, după caz, in criză financiară/ redresare financiară/ stare de </w:t>
      </w:r>
      <w:proofErr w:type="spellStart"/>
      <w:r w:rsidR="00FB21E7" w:rsidRPr="001E06B8">
        <w:rPr>
          <w:rFonts w:ascii="Cambria" w:eastAsia="Trebuchet MS" w:hAnsi="Cambria" w:cs="Trebuchet MS"/>
          <w:spacing w:val="-1"/>
          <w:w w:val="103"/>
          <w:sz w:val="24"/>
          <w:szCs w:val="24"/>
          <w:lang w:val="ro-RO"/>
        </w:rPr>
        <w:t>insolvenţă</w:t>
      </w:r>
      <w:proofErr w:type="spellEnd"/>
      <w:r w:rsidR="00FB21E7" w:rsidRPr="001E06B8">
        <w:rPr>
          <w:rFonts w:ascii="Cambria" w:eastAsia="Trebuchet MS" w:hAnsi="Cambria" w:cs="Trebuchet MS"/>
          <w:spacing w:val="-1"/>
          <w:w w:val="103"/>
          <w:sz w:val="24"/>
          <w:szCs w:val="24"/>
          <w:lang w:val="ro-RO"/>
        </w:rPr>
        <w:t xml:space="preserve">/ procedura de insolvență, sau, in cazul partenerilor transnaționali, se afla </w:t>
      </w:r>
      <w:proofErr w:type="spellStart"/>
      <w:r w:rsidR="00FB21E7" w:rsidRPr="001E06B8">
        <w:rPr>
          <w:rFonts w:ascii="Cambria" w:eastAsia="Trebuchet MS" w:hAnsi="Cambria" w:cs="Trebuchet MS"/>
          <w:spacing w:val="-1"/>
          <w:w w:val="103"/>
          <w:sz w:val="24"/>
          <w:szCs w:val="24"/>
          <w:lang w:val="ro-RO"/>
        </w:rPr>
        <w:t>intr-o</w:t>
      </w:r>
      <w:proofErr w:type="spellEnd"/>
      <w:r w:rsidR="00FB21E7" w:rsidRPr="001E06B8">
        <w:rPr>
          <w:rFonts w:ascii="Cambria" w:eastAsia="Trebuchet MS" w:hAnsi="Cambria" w:cs="Trebuchet MS"/>
          <w:spacing w:val="-1"/>
          <w:w w:val="103"/>
          <w:sz w:val="24"/>
          <w:szCs w:val="24"/>
          <w:lang w:val="ro-RO"/>
        </w:rPr>
        <w:t xml:space="preserve"> situație similară reglementată la nivelul cadrului legal aferent statului de proveniență</w:t>
      </w:r>
      <w:r w:rsidRPr="001E06B8">
        <w:rPr>
          <w:rFonts w:ascii="Cambria" w:eastAsia="Trebuchet MS" w:hAnsi="Cambria" w:cs="Trebuchet MS"/>
          <w:w w:val="103"/>
          <w:sz w:val="24"/>
          <w:szCs w:val="24"/>
          <w:lang w:val="ro-RO"/>
        </w:rPr>
        <w:t>.</w:t>
      </w:r>
    </w:p>
    <w:p w14:paraId="7B0D95C2" w14:textId="6B46A757" w:rsidR="00046F0F" w:rsidRDefault="00046F0F" w:rsidP="00046F0F">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Titlurile de creanță emise în implementarea proiectelor finanțate din fonduri europene structurale și de investiții, precum și alte acte administrative emise de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/OI  în exercitarea atribuțiilor se emit conform prevederilor legale.</w:t>
      </w:r>
    </w:p>
    <w:p w14:paraId="6DB2338E" w14:textId="5E5D4F11" w:rsidR="00551BB5" w:rsidRPr="00551BB5" w:rsidRDefault="00551BB5" w:rsidP="00551BB5">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Pr>
          <w:rFonts w:ascii="Cambria" w:eastAsia="Trebuchet MS" w:hAnsi="Cambria" w:cs="Trebuchet MS"/>
          <w:sz w:val="24"/>
          <w:szCs w:val="24"/>
          <w:lang w:val="ro-RO"/>
        </w:rPr>
        <w:t xml:space="preserve">În condițiile </w:t>
      </w:r>
      <w:proofErr w:type="spellStart"/>
      <w:r>
        <w:rPr>
          <w:rFonts w:ascii="Cambria" w:eastAsia="Trebuchet MS" w:hAnsi="Cambria" w:cs="Trebuchet MS"/>
          <w:sz w:val="24"/>
          <w:szCs w:val="24"/>
          <w:lang w:val="ro-RO"/>
        </w:rPr>
        <w:t>art</w:t>
      </w:r>
      <w:proofErr w:type="spellEnd"/>
      <w:r>
        <w:rPr>
          <w:rFonts w:ascii="Cambria" w:eastAsia="Trebuchet MS" w:hAnsi="Cambria" w:cs="Trebuchet MS"/>
          <w:sz w:val="24"/>
          <w:szCs w:val="24"/>
          <w:lang w:val="ro-RO"/>
        </w:rPr>
        <w:t xml:space="preserve"> 21 alin. 2 din contractul de finanțare condiții generale, semnarea și comunicarea se pot face în conformitate cu prevederile HG 875/2011 cu modificările și completările ulterioare.</w:t>
      </w:r>
    </w:p>
    <w:p w14:paraId="3BFCFA94" w14:textId="4BAC19AC" w:rsidR="00DD494D" w:rsidRPr="001E06B8" w:rsidRDefault="00046F0F" w:rsidP="00DD494D">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Data comunicării  documentelor prevăzute la alin.</w:t>
      </w:r>
      <w:r w:rsidR="00E354A2" w:rsidRPr="001E06B8">
        <w:rPr>
          <w:rFonts w:ascii="Cambria" w:eastAsia="Trebuchet MS" w:hAnsi="Cambria" w:cs="Trebuchet MS"/>
          <w:sz w:val="24"/>
          <w:szCs w:val="24"/>
          <w:lang w:val="ro-RO"/>
        </w:rPr>
        <w:t xml:space="preserve"> </w:t>
      </w:r>
      <w:r w:rsidR="00FB21E7" w:rsidRPr="001E06B8">
        <w:rPr>
          <w:rFonts w:ascii="Cambria" w:eastAsia="Trebuchet MS" w:hAnsi="Cambria" w:cs="Trebuchet MS"/>
          <w:sz w:val="24"/>
          <w:szCs w:val="24"/>
          <w:lang w:val="ro-RO"/>
        </w:rPr>
        <w:t>(7)</w:t>
      </w:r>
      <w:r w:rsidR="00E354A2"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 este prima zi lucrătoare care urmează datei transmiterii </w:t>
      </w:r>
      <w:r w:rsidR="00FB21E7" w:rsidRPr="001E06B8">
        <w:rPr>
          <w:rFonts w:ascii="Cambria" w:eastAsia="Trebuchet MS" w:hAnsi="Cambria" w:cs="Trebuchet MS"/>
          <w:sz w:val="24"/>
          <w:szCs w:val="24"/>
          <w:lang w:val="ro-RO"/>
        </w:rPr>
        <w:t xml:space="preserve">acestora </w:t>
      </w:r>
      <w:r w:rsidRPr="001E06B8">
        <w:rPr>
          <w:rFonts w:ascii="Cambria" w:eastAsia="Trebuchet MS" w:hAnsi="Cambria" w:cs="Trebuchet MS"/>
          <w:sz w:val="24"/>
          <w:szCs w:val="24"/>
          <w:lang w:val="ro-RO"/>
        </w:rPr>
        <w:t>prin sistemul informatic</w:t>
      </w:r>
      <w:r w:rsidR="00FB21E7" w:rsidRPr="001E06B8">
        <w:rPr>
          <w:rFonts w:ascii="Cambria" w:eastAsia="Trebuchet MS" w:hAnsi="Cambria" w:cs="Trebuchet MS"/>
          <w:sz w:val="24"/>
          <w:szCs w:val="24"/>
          <w:lang w:val="ro-RO"/>
        </w:rPr>
        <w:t xml:space="preserve"> MySMIS2021</w:t>
      </w:r>
      <w:r w:rsidRPr="001E06B8">
        <w:rPr>
          <w:rFonts w:ascii="Cambria" w:eastAsia="Trebuchet MS" w:hAnsi="Cambria" w:cs="Trebuchet MS"/>
          <w:sz w:val="24"/>
          <w:szCs w:val="24"/>
          <w:lang w:val="ro-RO"/>
        </w:rPr>
        <w:t>.</w:t>
      </w:r>
    </w:p>
    <w:p w14:paraId="63B9FC32" w14:textId="77777777" w:rsidR="00F87493" w:rsidRPr="00E204C0" w:rsidRDefault="00F87493" w:rsidP="00F87493">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E204C0">
        <w:rPr>
          <w:rFonts w:ascii="Cambria" w:eastAsia="Trebuchet MS" w:hAnsi="Cambria" w:cs="Trebuchet MS"/>
          <w:sz w:val="24"/>
          <w:szCs w:val="24"/>
          <w:lang w:val="ro-RO"/>
        </w:rPr>
        <w:t xml:space="preserve">Contestațiile formulate împotriva titlurilor de creanță prevăzute la alin. (7) se transmit, respectiv se primesc numai prin sistemului informatic </w:t>
      </w:r>
      <w:bookmarkStart w:id="2" w:name="_Hlk118801830"/>
      <w:r w:rsidRPr="00E204C0">
        <w:rPr>
          <w:rFonts w:ascii="Cambria" w:eastAsia="Trebuchet MS" w:hAnsi="Cambria" w:cs="Trebuchet MS"/>
          <w:sz w:val="24"/>
          <w:szCs w:val="24"/>
          <w:lang w:val="ro-RO"/>
        </w:rPr>
        <w:t>MySMIS2021</w:t>
      </w:r>
      <w:bookmarkEnd w:id="2"/>
      <w:r w:rsidRPr="00E204C0">
        <w:rPr>
          <w:rFonts w:ascii="Cambria" w:eastAsia="Trebuchet MS" w:hAnsi="Cambria" w:cs="Trebuchet MS"/>
          <w:sz w:val="24"/>
          <w:szCs w:val="24"/>
          <w:lang w:val="ro-RO"/>
        </w:rPr>
        <w:t>, semnate cu semnătură electronică calificată conform prevederilor legale.</w:t>
      </w:r>
    </w:p>
    <w:p w14:paraId="6BAAE78C" w14:textId="40F77D0E" w:rsidR="00046F0F" w:rsidRPr="001E06B8" w:rsidRDefault="00046F0F" w:rsidP="00046F0F">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proiectelor implementate în parteneriat, Liderul de parteneriat are obligația de a transmite în sistemul </w:t>
      </w:r>
      <w:r w:rsidR="00C50706" w:rsidRPr="001E06B8">
        <w:rPr>
          <w:rFonts w:ascii="Cambria" w:eastAsia="Trebuchet MS" w:hAnsi="Cambria" w:cs="Trebuchet MS"/>
          <w:sz w:val="24"/>
          <w:szCs w:val="24"/>
          <w:lang w:val="ro-RO"/>
        </w:rPr>
        <w:t xml:space="preserve"> informatic</w:t>
      </w:r>
      <w:r w:rsidR="0033456E">
        <w:rPr>
          <w:rFonts w:ascii="Cambria" w:eastAsia="Trebuchet MS" w:hAnsi="Cambria" w:cs="Trebuchet MS"/>
          <w:sz w:val="24"/>
          <w:szCs w:val="24"/>
          <w:lang w:val="ro-RO"/>
        </w:rPr>
        <w:t xml:space="preserve"> </w:t>
      </w:r>
      <w:r w:rsidR="0033456E" w:rsidRPr="00323729">
        <w:rPr>
          <w:rFonts w:ascii="Trebuchet MS" w:eastAsia="Trebuchet MS" w:hAnsi="Trebuchet MS" w:cs="Trebuchet MS"/>
          <w:sz w:val="22"/>
          <w:szCs w:val="22"/>
          <w:lang w:val="ro-RO"/>
        </w:rPr>
        <w:t>MySMIS2021</w:t>
      </w:r>
      <w:r w:rsidRPr="001E06B8">
        <w:rPr>
          <w:rFonts w:ascii="Cambria" w:eastAsia="Trebuchet MS" w:hAnsi="Cambria" w:cs="Trebuchet MS"/>
          <w:sz w:val="24"/>
          <w:szCs w:val="24"/>
          <w:lang w:val="ro-RO"/>
        </w:rPr>
        <w:t xml:space="preserve"> contestația formulată de partener/parteneri în termenul legal de contestare.</w:t>
      </w:r>
    </w:p>
    <w:p w14:paraId="345B4C00" w14:textId="77777777" w:rsidR="003136A1" w:rsidRPr="001E06B8" w:rsidRDefault="003136A1" w:rsidP="00351EDE">
      <w:pPr>
        <w:pStyle w:val="ListParagraph"/>
        <w:spacing w:line="247" w:lineRule="auto"/>
        <w:ind w:left="0" w:right="105"/>
        <w:jc w:val="both"/>
        <w:rPr>
          <w:rFonts w:ascii="Cambria" w:eastAsia="Trebuchet MS" w:hAnsi="Cambria" w:cs="Trebuchet MS"/>
          <w:sz w:val="24"/>
          <w:szCs w:val="24"/>
          <w:lang w:val="ro-RO"/>
        </w:rPr>
      </w:pPr>
    </w:p>
    <w:p w14:paraId="274EAF29" w14:textId="77777777" w:rsidR="000B3971" w:rsidRPr="001E06B8" w:rsidRDefault="000B3971" w:rsidP="00C902D2">
      <w:pPr>
        <w:spacing w:line="200" w:lineRule="exact"/>
        <w:rPr>
          <w:rFonts w:ascii="Cambria" w:hAnsi="Cambria"/>
          <w:sz w:val="24"/>
          <w:szCs w:val="24"/>
          <w:lang w:val="ro-RO"/>
        </w:rPr>
      </w:pPr>
    </w:p>
    <w:p w14:paraId="10A2891F" w14:textId="634E5E33"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lastRenderedPageBreak/>
        <w:t xml:space="preserve">Art. </w:t>
      </w:r>
      <w:r w:rsidR="009621C5">
        <w:rPr>
          <w:rFonts w:ascii="Cambria" w:eastAsia="Trebuchet MS" w:hAnsi="Cambria" w:cs="Trebuchet MS"/>
          <w:b/>
          <w:sz w:val="24"/>
          <w:szCs w:val="24"/>
          <w:lang w:val="ro-RO"/>
        </w:rPr>
        <w:t>6</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Dreptul de proprietate/utilizare a rezultatelor și echipamentelor</w:t>
      </w:r>
    </w:p>
    <w:p w14:paraId="467319D7" w14:textId="77777777" w:rsidR="000B3971" w:rsidRPr="001E06B8" w:rsidRDefault="000B3971" w:rsidP="00C902D2">
      <w:pPr>
        <w:spacing w:before="8" w:line="240" w:lineRule="exact"/>
        <w:rPr>
          <w:rFonts w:ascii="Cambria" w:hAnsi="Cambria"/>
          <w:sz w:val="24"/>
          <w:szCs w:val="24"/>
          <w:lang w:val="ro-RO"/>
        </w:rPr>
      </w:pPr>
    </w:p>
    <w:p w14:paraId="4F443892" w14:textId="39BDFD08" w:rsidR="00C902D2" w:rsidRPr="001E06B8" w:rsidRDefault="0099349E" w:rsidP="00C902D2">
      <w:pPr>
        <w:pStyle w:val="ListParagraph"/>
        <w:numPr>
          <w:ilvl w:val="0"/>
          <w:numId w:val="22"/>
        </w:numPr>
        <w:spacing w:line="248" w:lineRule="auto"/>
        <w:ind w:left="0" w:right="105" w:firstLine="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Proprietatea,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titlurile</w:t>
      </w:r>
      <w:r w:rsidRPr="001E06B8">
        <w:rPr>
          <w:rFonts w:ascii="Cambria" w:eastAsia="Trebuchet MS" w:hAnsi="Cambria" w:cs="Trebuchet MS"/>
          <w:spacing w:val="15"/>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drepturil</w:t>
      </w:r>
      <w:r w:rsidRPr="001E06B8">
        <w:rPr>
          <w:rFonts w:ascii="Cambria" w:eastAsia="Trebuchet MS" w:hAnsi="Cambria" w:cs="Trebuchet MS"/>
          <w:sz w:val="24"/>
          <w:szCs w:val="24"/>
          <w:lang w:val="ro-RO"/>
        </w:rPr>
        <w:t>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proprietate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intelectuală</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industrială</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w w:val="103"/>
          <w:sz w:val="24"/>
          <w:szCs w:val="24"/>
          <w:lang w:val="ro-RO"/>
        </w:rPr>
        <w:t xml:space="preserve">privind </w:t>
      </w:r>
      <w:r w:rsidRPr="001E06B8">
        <w:rPr>
          <w:rFonts w:ascii="Cambria" w:eastAsia="Trebuchet MS" w:hAnsi="Cambria" w:cs="Trebuchet MS"/>
          <w:spacing w:val="-1"/>
          <w:sz w:val="24"/>
          <w:szCs w:val="24"/>
          <w:lang w:val="ro-RO"/>
        </w:rPr>
        <w:t>rezultatel</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portările</w:t>
      </w:r>
      <w:r w:rsidRPr="001E06B8">
        <w:rPr>
          <w:rFonts w:ascii="Cambria" w:eastAsia="Trebuchet MS" w:hAnsi="Cambria" w:cs="Trebuchet MS"/>
          <w:spacing w:val="26"/>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alte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document</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legate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acesta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vo</w:t>
      </w:r>
      <w:r w:rsidRPr="001E06B8">
        <w:rPr>
          <w:rFonts w:ascii="Cambria" w:eastAsia="Trebuchet MS" w:hAnsi="Cambria" w:cs="Trebuchet MS"/>
          <w:sz w:val="24"/>
          <w:szCs w:val="24"/>
          <w:lang w:val="ro-RO"/>
        </w:rPr>
        <w:t>r</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 xml:space="preserve">rămâne </w:t>
      </w:r>
      <w:r w:rsidRPr="001E06B8">
        <w:rPr>
          <w:rFonts w:ascii="Cambria" w:eastAsia="Trebuchet MS" w:hAnsi="Cambria" w:cs="Trebuchet MS"/>
          <w:sz w:val="24"/>
          <w:szCs w:val="24"/>
          <w:lang w:val="ro-RO"/>
        </w:rPr>
        <w:t>Beneficiarului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 xml:space="preserve">sau,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caz, </w:t>
      </w:r>
      <w:r w:rsidRPr="001E06B8">
        <w:rPr>
          <w:rFonts w:ascii="Cambria" w:eastAsia="Trebuchet MS" w:hAnsi="Cambria" w:cs="Trebuchet MS"/>
          <w:spacing w:val="-1"/>
          <w:sz w:val="24"/>
          <w:szCs w:val="24"/>
          <w:lang w:val="ro-RO"/>
        </w:rPr>
        <w:t>partenerului</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partenerilor</w:t>
      </w:r>
      <w:r w:rsidRPr="001E06B8">
        <w:rPr>
          <w:rFonts w:ascii="Cambria" w:eastAsia="Trebuchet MS" w:hAnsi="Cambria" w:cs="Trebuchet MS"/>
          <w:spacing w:val="20"/>
          <w:sz w:val="24"/>
          <w:szCs w:val="24"/>
          <w:lang w:val="ro-RO"/>
        </w:rPr>
        <w:t xml:space="preserve"> </w:t>
      </w:r>
      <w:r w:rsidR="0091492B">
        <w:rPr>
          <w:rFonts w:ascii="Cambria" w:eastAsia="Trebuchet MS" w:hAnsi="Cambria" w:cs="Trebuchet MS"/>
          <w:spacing w:val="-1"/>
          <w:sz w:val="24"/>
          <w:szCs w:val="24"/>
          <w:lang w:val="ro-RO"/>
        </w:rPr>
        <w:t>(dacă proiectele se implementează în parteneriat)</w:t>
      </w:r>
      <w:r w:rsidR="0091492B"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conform</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prevederilor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acordului</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w w:val="103"/>
          <w:sz w:val="24"/>
          <w:szCs w:val="24"/>
          <w:lang w:val="ro-RO"/>
        </w:rPr>
        <w:t xml:space="preserve">de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24"/>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cereri</w:t>
      </w:r>
      <w:r w:rsidRPr="001E06B8">
        <w:rPr>
          <w:rFonts w:ascii="Cambria" w:eastAsia="Trebuchet MS" w:hAnsi="Cambria" w:cs="Trebuchet MS"/>
          <w:sz w:val="24"/>
          <w:szCs w:val="24"/>
          <w:lang w:val="ro-RO"/>
        </w:rPr>
        <w:t>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3"/>
          <w:sz w:val="24"/>
          <w:szCs w:val="24"/>
          <w:lang w:val="ro-RO"/>
        </w:rPr>
        <w:t xml:space="preserve"> </w:t>
      </w:r>
      <w:proofErr w:type="spellStart"/>
      <w:r w:rsidRPr="001E06B8">
        <w:rPr>
          <w:rFonts w:ascii="Cambria" w:eastAsia="Trebuchet MS" w:hAnsi="Cambria" w:cs="Trebuchet MS"/>
          <w:spacing w:val="-1"/>
          <w:sz w:val="24"/>
          <w:szCs w:val="24"/>
          <w:lang w:val="ro-RO"/>
        </w:rPr>
        <w:t>finanţar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Beneficiarul</w:t>
      </w:r>
      <w:r w:rsidRPr="001E06B8">
        <w:rPr>
          <w:rFonts w:ascii="Cambria" w:eastAsia="Trebuchet MS" w:hAnsi="Cambria" w:cs="Trebuchet MS"/>
          <w:sz w:val="24"/>
          <w:szCs w:val="24"/>
          <w:lang w:val="ro-RO"/>
        </w:rPr>
        <w:t>/</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parteneriat</w:t>
      </w:r>
      <w:r w:rsidRPr="001E06B8">
        <w:rPr>
          <w:rFonts w:ascii="Cambria" w:eastAsia="Trebuchet MS" w:hAnsi="Cambria" w:cs="Trebuchet MS"/>
          <w:sz w:val="24"/>
          <w:szCs w:val="24"/>
          <w:lang w:val="ro-RO"/>
        </w:rPr>
        <w:t>/</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parteneru</w:t>
      </w:r>
      <w:r w:rsidRPr="001E06B8">
        <w:rPr>
          <w:rFonts w:ascii="Cambria" w:eastAsia="Trebuchet MS" w:hAnsi="Cambria" w:cs="Trebuchet MS"/>
          <w:sz w:val="24"/>
          <w:szCs w:val="24"/>
          <w:lang w:val="ro-RO"/>
        </w:rPr>
        <w:t>l</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4"/>
          <w:w w:val="104"/>
          <w:sz w:val="24"/>
          <w:szCs w:val="24"/>
          <w:lang w:val="ro-RO"/>
        </w:rPr>
        <w:t>v</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pacing w:val="-1"/>
          <w:sz w:val="24"/>
          <w:szCs w:val="24"/>
          <w:lang w:val="ro-RO"/>
        </w:rPr>
        <w:t>acord</w:t>
      </w:r>
      <w:r w:rsidRPr="001E06B8">
        <w:rPr>
          <w:rFonts w:ascii="Cambria" w:eastAsia="Trebuchet MS" w:hAnsi="Cambria" w:cs="Trebuchet MS"/>
          <w:sz w:val="24"/>
          <w:szCs w:val="24"/>
          <w:lang w:val="ro-RO"/>
        </w:rPr>
        <w:t>a</w:t>
      </w:r>
      <w:r w:rsidRPr="001E06B8">
        <w:rPr>
          <w:rFonts w:ascii="Cambria" w:eastAsia="Trebuchet MS" w:hAnsi="Cambria" w:cs="Trebuchet MS"/>
          <w:spacing w:val="38"/>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pacing w:val="-1"/>
          <w:sz w:val="24"/>
          <w:szCs w:val="24"/>
          <w:lang w:val="ro-RO"/>
        </w:rPr>
        <w:t>responsab</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l</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dreptu</w:t>
      </w:r>
      <w:r w:rsidRPr="001E06B8">
        <w:rPr>
          <w:rFonts w:ascii="Cambria" w:eastAsia="Trebuchet MS" w:hAnsi="Cambria" w:cs="Trebuchet MS"/>
          <w:sz w:val="24"/>
          <w:szCs w:val="24"/>
          <w:lang w:val="ro-RO"/>
        </w:rPr>
        <w:t>l</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utiliza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gratui</w:t>
      </w:r>
      <w:r w:rsidRPr="001E06B8">
        <w:rPr>
          <w:rFonts w:ascii="Cambria" w:eastAsia="Trebuchet MS" w:hAnsi="Cambria" w:cs="Trebuchet MS"/>
          <w:sz w:val="24"/>
          <w:szCs w:val="24"/>
          <w:lang w:val="ro-RO"/>
        </w:rPr>
        <w:t>t</w:t>
      </w:r>
      <w:r w:rsidRPr="001E06B8">
        <w:rPr>
          <w:rFonts w:ascii="Cambria" w:eastAsia="Trebuchet MS" w:hAnsi="Cambria" w:cs="Trebuchet MS"/>
          <w:spacing w:val="39"/>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cum</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consideră</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w w:val="103"/>
          <w:sz w:val="24"/>
          <w:szCs w:val="24"/>
          <w:lang w:val="ro-RO"/>
        </w:rPr>
        <w:t xml:space="preserve">necesar </w:t>
      </w:r>
      <w:r w:rsidRPr="001E06B8">
        <w:rPr>
          <w:rFonts w:ascii="Cambria" w:eastAsia="Trebuchet MS" w:hAnsi="Cambria" w:cs="Trebuchet MS"/>
          <w:spacing w:val="-1"/>
          <w:sz w:val="24"/>
          <w:szCs w:val="24"/>
          <w:lang w:val="ro-RO"/>
        </w:rPr>
        <w:t>toat</w:t>
      </w:r>
      <w:r w:rsidRPr="001E06B8">
        <w:rPr>
          <w:rFonts w:ascii="Cambria" w:eastAsia="Trebuchet MS" w:hAnsi="Cambria" w:cs="Trebuchet MS"/>
          <w:sz w:val="24"/>
          <w:szCs w:val="24"/>
          <w:lang w:val="ro-RO"/>
        </w:rPr>
        <w:t>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documentele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rezultate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urm</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oricar</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r fi </w:t>
      </w:r>
      <w:r w:rsidRPr="001E06B8">
        <w:rPr>
          <w:rFonts w:ascii="Cambria" w:eastAsia="Trebuchet MS" w:hAnsi="Cambria" w:cs="Trebuchet MS"/>
          <w:spacing w:val="-1"/>
          <w:sz w:val="24"/>
          <w:szCs w:val="24"/>
          <w:lang w:val="ro-RO"/>
        </w:rPr>
        <w:t>form</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acestora</w:t>
      </w:r>
      <w:r w:rsidRPr="001E06B8">
        <w:rPr>
          <w:rFonts w:ascii="Cambria" w:eastAsia="Trebuchet MS" w:hAnsi="Cambria" w:cs="Trebuchet MS"/>
          <w:sz w:val="24"/>
          <w:szCs w:val="24"/>
          <w:lang w:val="ro-RO"/>
        </w:rPr>
        <w:t>,</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dac</w:t>
      </w:r>
      <w:r w:rsidRPr="001E06B8">
        <w:rPr>
          <w:rFonts w:ascii="Cambria" w:eastAsia="Trebuchet MS" w:hAnsi="Cambria" w:cs="Trebuchet MS"/>
          <w:sz w:val="24"/>
          <w:szCs w:val="24"/>
          <w:lang w:val="ro-RO"/>
        </w:rPr>
        <w:t>ă</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w w:val="103"/>
          <w:sz w:val="24"/>
          <w:szCs w:val="24"/>
          <w:lang w:val="ro-RO"/>
        </w:rPr>
        <w:t xml:space="preserve">se </w:t>
      </w:r>
      <w:r w:rsidRPr="001E06B8">
        <w:rPr>
          <w:rFonts w:ascii="Cambria" w:eastAsia="Trebuchet MS" w:hAnsi="Cambria" w:cs="Trebuchet MS"/>
          <w:sz w:val="24"/>
          <w:szCs w:val="24"/>
          <w:lang w:val="ro-RO"/>
        </w:rPr>
        <w:t>încalcă</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drepturile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existente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proprietate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industrială</w:t>
      </w:r>
      <w:r w:rsidRPr="001E06B8">
        <w:rPr>
          <w:rFonts w:ascii="Cambria" w:eastAsia="Trebuchet MS" w:hAnsi="Cambria" w:cs="Trebuchet MS"/>
          <w:spacing w:val="30"/>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intelectuală.</w:t>
      </w:r>
    </w:p>
    <w:p w14:paraId="1DE0ECF5" w14:textId="0DCC7A88" w:rsidR="000B3971" w:rsidRPr="001E06B8" w:rsidRDefault="000B3971">
      <w:pPr>
        <w:spacing w:before="20" w:line="220" w:lineRule="exact"/>
        <w:rPr>
          <w:rFonts w:ascii="Cambria" w:hAnsi="Cambria"/>
          <w:sz w:val="24"/>
          <w:szCs w:val="24"/>
          <w:lang w:val="ro-RO"/>
        </w:rPr>
      </w:pPr>
    </w:p>
    <w:p w14:paraId="139D2358" w14:textId="77777777" w:rsidR="003D66C7" w:rsidRPr="001E06B8" w:rsidRDefault="003D66C7">
      <w:pPr>
        <w:spacing w:before="20" w:line="220" w:lineRule="exact"/>
        <w:rPr>
          <w:rFonts w:ascii="Cambria" w:hAnsi="Cambria"/>
          <w:sz w:val="24"/>
          <w:szCs w:val="24"/>
          <w:lang w:val="ro-RO"/>
        </w:rPr>
      </w:pPr>
    </w:p>
    <w:p w14:paraId="58EF2DBF" w14:textId="7433E48A"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7</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Modificarea Contractului de Finanțare</w:t>
      </w:r>
    </w:p>
    <w:p w14:paraId="6ABAE1CF" w14:textId="77777777" w:rsidR="000B3971" w:rsidRPr="001E06B8" w:rsidRDefault="000B3971">
      <w:pPr>
        <w:spacing w:before="5" w:line="240" w:lineRule="exact"/>
        <w:rPr>
          <w:rFonts w:ascii="Cambria" w:hAnsi="Cambria"/>
          <w:sz w:val="24"/>
          <w:szCs w:val="24"/>
          <w:lang w:val="ro-RO"/>
        </w:rPr>
      </w:pPr>
    </w:p>
    <w:p w14:paraId="1E75B1D8" w14:textId="493A9D14" w:rsidR="000B3971" w:rsidRPr="001E06B8" w:rsidRDefault="0099349E" w:rsidP="002F1081">
      <w:pPr>
        <w:pStyle w:val="ListParagraph"/>
        <w:numPr>
          <w:ilvl w:val="0"/>
          <w:numId w:val="27"/>
        </w:numPr>
        <w:spacing w:line="249" w:lineRule="auto"/>
        <w:ind w:right="-2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sz w:val="24"/>
          <w:szCs w:val="24"/>
          <w:lang w:val="ro-RO"/>
        </w:rPr>
        <w:t>Părţile</w:t>
      </w:r>
      <w:proofErr w:type="spellEnd"/>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u</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dreptul</w:t>
      </w:r>
      <w:r w:rsidRPr="001E06B8">
        <w:rPr>
          <w:rFonts w:ascii="Cambria" w:eastAsia="Trebuchet MS" w:hAnsi="Cambria" w:cs="Trebuchet MS"/>
          <w:sz w:val="24"/>
          <w:szCs w:val="24"/>
          <w:lang w:val="ro-RO"/>
        </w:rPr>
        <w:t>,</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p</w:t>
      </w:r>
      <w:r w:rsidRPr="001E06B8">
        <w:rPr>
          <w:rFonts w:ascii="Cambria" w:eastAsia="Trebuchet MS" w:hAnsi="Cambria" w:cs="Trebuchet MS"/>
          <w:sz w:val="24"/>
          <w:szCs w:val="24"/>
          <w:lang w:val="ro-RO"/>
        </w:rPr>
        <w:t>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durat</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îndeplinirii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prezentulu</w:t>
      </w:r>
      <w:r w:rsidRPr="001E06B8">
        <w:rPr>
          <w:rFonts w:ascii="Cambria" w:eastAsia="Trebuchet MS" w:hAnsi="Cambria" w:cs="Trebuchet MS"/>
          <w:sz w:val="24"/>
          <w:szCs w:val="24"/>
          <w:lang w:val="ro-RO"/>
        </w:rPr>
        <w:t>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Fina</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 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w w:val="103"/>
          <w:sz w:val="24"/>
          <w:szCs w:val="24"/>
          <w:lang w:val="ro-RO"/>
        </w:rPr>
        <w:t xml:space="preserve">conveni </w:t>
      </w:r>
      <w:r w:rsidRPr="001E06B8">
        <w:rPr>
          <w:rFonts w:ascii="Cambria" w:eastAsia="Trebuchet MS" w:hAnsi="Cambria" w:cs="Trebuchet MS"/>
          <w:sz w:val="24"/>
          <w:szCs w:val="24"/>
          <w:lang w:val="ro-RO"/>
        </w:rPr>
        <w:t>modificarea</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Anexelo</w:t>
      </w:r>
      <w:r w:rsidRPr="001E06B8">
        <w:rPr>
          <w:rFonts w:ascii="Cambria" w:eastAsia="Trebuchet MS" w:hAnsi="Cambria" w:cs="Trebuchet MS"/>
          <w:sz w:val="24"/>
          <w:szCs w:val="24"/>
          <w:lang w:val="ro-RO"/>
        </w:rPr>
        <w:t>r</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acestuia,</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2"/>
          <w:sz w:val="24"/>
          <w:szCs w:val="24"/>
          <w:lang w:val="ro-RO"/>
        </w:rPr>
        <w:t xml:space="preserve"> </w:t>
      </w:r>
      <w:proofErr w:type="spellStart"/>
      <w:r w:rsidRPr="001E06B8">
        <w:rPr>
          <w:rFonts w:ascii="Cambria" w:eastAsia="Trebuchet MS" w:hAnsi="Cambria" w:cs="Trebuchet MS"/>
          <w:sz w:val="24"/>
          <w:szCs w:val="24"/>
          <w:lang w:val="ro-RO"/>
        </w:rPr>
        <w:t>adiţional</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pacing w:val="-1"/>
          <w:sz w:val="24"/>
          <w:szCs w:val="24"/>
          <w:lang w:val="ro-RO"/>
        </w:rPr>
        <w:t>excepţi</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situa</w:t>
      </w:r>
      <w:r w:rsidRPr="001E06B8">
        <w:rPr>
          <w:rFonts w:ascii="Cambria" w:eastAsia="Trebuchet MS" w:hAnsi="Cambria" w:cs="Trebuchet MS"/>
          <w:sz w:val="24"/>
          <w:szCs w:val="24"/>
          <w:lang w:val="ro-RO"/>
        </w:rPr>
        <w:t>țiilor</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aplicabile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w w:val="103"/>
          <w:sz w:val="24"/>
          <w:szCs w:val="24"/>
          <w:lang w:val="ro-RO"/>
        </w:rPr>
        <w:t xml:space="preserve">întocmirii </w:t>
      </w:r>
      <w:r w:rsidRPr="001E06B8">
        <w:rPr>
          <w:rFonts w:ascii="Cambria" w:eastAsia="Trebuchet MS" w:hAnsi="Cambria" w:cs="Trebuchet MS"/>
          <w:sz w:val="24"/>
          <w:szCs w:val="24"/>
          <w:lang w:val="ro-RO"/>
        </w:rPr>
        <w:t>unei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notificări</w:t>
      </w:r>
      <w:r w:rsidR="00146286" w:rsidRPr="00146286">
        <w:rPr>
          <w:rFonts w:ascii="Cambria" w:eastAsia="Trebuchet MS" w:hAnsi="Cambria" w:cs="Trebuchet MS"/>
          <w:sz w:val="24"/>
          <w:szCs w:val="24"/>
          <w:lang w:val="ro-RO"/>
        </w:rPr>
        <w:t xml:space="preserve"> </w:t>
      </w:r>
      <w:r w:rsidR="00146286">
        <w:rPr>
          <w:rFonts w:ascii="Cambria" w:eastAsia="Trebuchet MS" w:hAnsi="Cambria" w:cs="Trebuchet MS"/>
          <w:sz w:val="24"/>
          <w:szCs w:val="24"/>
          <w:lang w:val="ro-RO"/>
        </w:rPr>
        <w:t>care necesită sau nu aprobarea autorității de management /organismului intermediar</w:t>
      </w:r>
      <w:r w:rsidR="00146286" w:rsidRPr="001E06B8" w:rsidDel="00146286">
        <w:rPr>
          <w:rFonts w:ascii="Cambria" w:eastAsia="Trebuchet MS" w:hAnsi="Cambria" w:cs="Trebuchet MS"/>
          <w:sz w:val="24"/>
          <w:szCs w:val="24"/>
          <w:lang w:val="ro-RO"/>
        </w:rPr>
        <w:t xml:space="preserve"> </w:t>
      </w:r>
      <w:r w:rsidRPr="001E06B8">
        <w:rPr>
          <w:rFonts w:ascii="Cambria" w:eastAsia="Trebuchet MS" w:hAnsi="Cambria" w:cs="Trebuchet MS"/>
          <w:w w:val="103"/>
          <w:sz w:val="24"/>
          <w:szCs w:val="24"/>
          <w:lang w:val="ro-RO"/>
        </w:rPr>
        <w:t>.</w:t>
      </w:r>
    </w:p>
    <w:p w14:paraId="0BDFD0E9" w14:textId="6A45DF3C" w:rsidR="000B3971" w:rsidRPr="001E06B8" w:rsidRDefault="0099349E" w:rsidP="002F1081">
      <w:pPr>
        <w:pStyle w:val="ListParagraph"/>
        <w:numPr>
          <w:ilvl w:val="0"/>
          <w:numId w:val="27"/>
        </w:numPr>
        <w:spacing w:line="249"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Odată</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solicitare</w:t>
      </w:r>
      <w:r w:rsidRPr="001E06B8">
        <w:rPr>
          <w:rFonts w:ascii="Cambria" w:eastAsia="Trebuchet MS" w:hAnsi="Cambria" w:cs="Trebuchet MS"/>
          <w:sz w:val="24"/>
          <w:szCs w:val="24"/>
          <w:lang w:val="ro-RO"/>
        </w:rPr>
        <w:t>a</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mod</w:t>
      </w:r>
      <w:r w:rsidRPr="001E06B8">
        <w:rPr>
          <w:rFonts w:ascii="Cambria" w:eastAsia="Trebuchet MS" w:hAnsi="Cambria" w:cs="Trebuchet MS"/>
          <w:sz w:val="24"/>
          <w:szCs w:val="24"/>
          <w:lang w:val="ro-RO"/>
        </w:rPr>
        <w:t>ificare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contractulu</w:t>
      </w:r>
      <w:r w:rsidRPr="001E06B8">
        <w:rPr>
          <w:rFonts w:ascii="Cambria" w:eastAsia="Trebuchet MS" w:hAnsi="Cambria" w:cs="Trebuchet MS"/>
          <w:sz w:val="24"/>
          <w:szCs w:val="24"/>
          <w:lang w:val="ro-RO"/>
        </w:rPr>
        <w:t>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finanţ</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5"/>
          <w:sz w:val="24"/>
          <w:szCs w:val="24"/>
          <w:lang w:val="ro-RO"/>
        </w:rPr>
        <w:t xml:space="preserve"> </w:t>
      </w:r>
      <w:proofErr w:type="spellStart"/>
      <w:r w:rsidRPr="001E06B8">
        <w:rPr>
          <w:rFonts w:ascii="Cambria" w:eastAsia="Trebuchet MS" w:hAnsi="Cambria" w:cs="Trebuchet MS"/>
          <w:w w:val="103"/>
          <w:sz w:val="24"/>
          <w:szCs w:val="24"/>
          <w:lang w:val="ro-RO"/>
        </w:rPr>
        <w:t>adi</w:t>
      </w:r>
      <w:r w:rsidRPr="001E06B8">
        <w:rPr>
          <w:rFonts w:ascii="Cambria" w:eastAsia="Trebuchet MS" w:hAnsi="Cambria" w:cs="Trebuchet MS"/>
          <w:spacing w:val="-1"/>
          <w:w w:val="103"/>
          <w:sz w:val="24"/>
          <w:szCs w:val="24"/>
          <w:lang w:val="ro-RO"/>
        </w:rPr>
        <w:t>ţ</w:t>
      </w:r>
      <w:r w:rsidRPr="001E06B8">
        <w:rPr>
          <w:rFonts w:ascii="Cambria" w:eastAsia="Trebuchet MS" w:hAnsi="Cambria" w:cs="Trebuchet MS"/>
          <w:w w:val="103"/>
          <w:sz w:val="24"/>
          <w:szCs w:val="24"/>
          <w:lang w:val="ro-RO"/>
        </w:rPr>
        <w:t>ional</w:t>
      </w:r>
      <w:proofErr w:type="spellEnd"/>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Beneficiarul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transmite</w:t>
      </w:r>
      <w:r w:rsidRPr="001E06B8">
        <w:rPr>
          <w:rFonts w:ascii="Cambria" w:eastAsia="Trebuchet MS" w:hAnsi="Cambria" w:cs="Trebuchet MS"/>
          <w:sz w:val="24"/>
          <w:szCs w:val="24"/>
          <w:lang w:val="ro-RO"/>
        </w:rPr>
        <w: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as</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menea</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u</w:t>
      </w:r>
      <w:r w:rsidRPr="001E06B8">
        <w:rPr>
          <w:rFonts w:ascii="Cambria" w:eastAsia="Trebuchet MS" w:hAnsi="Cambria" w:cs="Trebuchet MS"/>
          <w:sz w:val="24"/>
          <w:szCs w:val="24"/>
          <w:lang w:val="ro-RO"/>
        </w:rPr>
        <w:t>n</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memori</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justificativ</w:t>
      </w:r>
      <w:r w:rsidRPr="001E06B8">
        <w:rPr>
          <w:rFonts w:ascii="Cambria" w:eastAsia="Trebuchet MS" w:hAnsi="Cambria" w:cs="Trebuchet MS"/>
          <w:spacing w:val="19"/>
          <w:sz w:val="24"/>
          <w:szCs w:val="24"/>
          <w:lang w:val="ro-RO"/>
        </w:rPr>
        <w:t xml:space="preserv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toat</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documentele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w w:val="103"/>
          <w:sz w:val="24"/>
          <w:szCs w:val="24"/>
          <w:lang w:val="ro-RO"/>
        </w:rPr>
        <w:t xml:space="preserve">suport </w:t>
      </w:r>
      <w:r w:rsidRPr="001E06B8">
        <w:rPr>
          <w:rFonts w:ascii="Cambria" w:eastAsia="Trebuchet MS" w:hAnsi="Cambria" w:cs="Trebuchet MS"/>
          <w:spacing w:val="-1"/>
          <w:sz w:val="24"/>
          <w:szCs w:val="24"/>
          <w:lang w:val="ro-RO"/>
        </w:rPr>
        <w:t>ne</w:t>
      </w:r>
      <w:r w:rsidRPr="001E06B8">
        <w:rPr>
          <w:rFonts w:ascii="Cambria" w:eastAsia="Trebuchet MS" w:hAnsi="Cambria" w:cs="Trebuchet MS"/>
          <w:spacing w:val="1"/>
          <w:sz w:val="24"/>
          <w:szCs w:val="24"/>
          <w:lang w:val="ro-RO"/>
        </w:rPr>
        <w:t>c</w:t>
      </w:r>
      <w:r w:rsidRPr="001E06B8">
        <w:rPr>
          <w:rFonts w:ascii="Cambria" w:eastAsia="Trebuchet MS" w:hAnsi="Cambria" w:cs="Trebuchet MS"/>
          <w:spacing w:val="-1"/>
          <w:sz w:val="24"/>
          <w:szCs w:val="24"/>
          <w:lang w:val="ro-RO"/>
        </w:rPr>
        <w:t>esare</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ur</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toarele</w:t>
      </w:r>
      <w:r w:rsidRPr="001E06B8">
        <w:rPr>
          <w:rFonts w:ascii="Cambria" w:eastAsia="Trebuchet MS" w:hAnsi="Cambria" w:cs="Trebuchet MS"/>
          <w:spacing w:val="35"/>
          <w:sz w:val="24"/>
          <w:szCs w:val="24"/>
          <w:lang w:val="ro-RO"/>
        </w:rPr>
        <w:t xml:space="preserve"> </w:t>
      </w:r>
      <w:proofErr w:type="spellStart"/>
      <w:r w:rsidRPr="001E06B8">
        <w:rPr>
          <w:rFonts w:ascii="Cambria" w:eastAsia="Trebuchet MS" w:hAnsi="Cambria" w:cs="Trebuchet MS"/>
          <w:w w:val="103"/>
          <w:sz w:val="24"/>
          <w:szCs w:val="24"/>
          <w:lang w:val="ro-RO"/>
        </w:rPr>
        <w:t>situa</w:t>
      </w:r>
      <w:r w:rsidRPr="001E06B8">
        <w:rPr>
          <w:rFonts w:ascii="Cambria" w:eastAsia="Trebuchet MS" w:hAnsi="Cambria" w:cs="Trebuchet MS"/>
          <w:spacing w:val="-1"/>
          <w:w w:val="103"/>
          <w:sz w:val="24"/>
          <w:szCs w:val="24"/>
          <w:lang w:val="ro-RO"/>
        </w:rPr>
        <w:t>ţ</w:t>
      </w:r>
      <w:r w:rsidRPr="001E06B8">
        <w:rPr>
          <w:rFonts w:ascii="Cambria" w:eastAsia="Trebuchet MS" w:hAnsi="Cambria" w:cs="Trebuchet MS"/>
          <w:spacing w:val="1"/>
          <w:w w:val="103"/>
          <w:sz w:val="24"/>
          <w:szCs w:val="24"/>
          <w:lang w:val="ro-RO"/>
        </w:rPr>
        <w:t>ii</w:t>
      </w:r>
      <w:proofErr w:type="spellEnd"/>
      <w:r w:rsidRPr="001E06B8">
        <w:rPr>
          <w:rFonts w:ascii="Cambria" w:eastAsia="Trebuchet MS" w:hAnsi="Cambria" w:cs="Trebuchet MS"/>
          <w:spacing w:val="1"/>
          <w:w w:val="103"/>
          <w:sz w:val="24"/>
          <w:szCs w:val="24"/>
          <w:lang w:val="ro-RO"/>
        </w:rPr>
        <w:t>:</w:t>
      </w:r>
    </w:p>
    <w:p w14:paraId="245E42CD" w14:textId="77777777" w:rsidR="000B3971" w:rsidRPr="001E06B8" w:rsidRDefault="000B3971" w:rsidP="00A22FA6">
      <w:pPr>
        <w:spacing w:before="3" w:line="100" w:lineRule="exact"/>
        <w:ind w:right="-20"/>
        <w:rPr>
          <w:rFonts w:ascii="Cambria" w:hAnsi="Cambria"/>
          <w:sz w:val="24"/>
          <w:szCs w:val="24"/>
          <w:lang w:val="ro-RO"/>
        </w:rPr>
      </w:pPr>
    </w:p>
    <w:p w14:paraId="4F35893D" w14:textId="1C2F7D35" w:rsidR="000B3971" w:rsidRPr="001E06B8" w:rsidRDefault="0099349E" w:rsidP="00A22FA6">
      <w:pPr>
        <w:pStyle w:val="ListParagraph"/>
        <w:numPr>
          <w:ilvl w:val="0"/>
          <w:numId w:val="23"/>
        </w:numPr>
        <w:spacing w:line="250"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modific</w:t>
      </w:r>
      <w:r w:rsidR="0019070D" w:rsidRPr="001E06B8">
        <w:rPr>
          <w:rFonts w:ascii="Cambria" w:eastAsia="Trebuchet MS" w:hAnsi="Cambria" w:cs="Trebuchet MS"/>
          <w:spacing w:val="-1"/>
          <w:sz w:val="24"/>
          <w:szCs w:val="24"/>
          <w:lang w:val="ro-RO"/>
        </w:rPr>
        <w:t>ă</w:t>
      </w:r>
      <w:r w:rsidRPr="001E06B8">
        <w:rPr>
          <w:rFonts w:ascii="Cambria" w:eastAsia="Trebuchet MS" w:hAnsi="Cambria" w:cs="Trebuchet MS"/>
          <w:spacing w:val="-1"/>
          <w:sz w:val="24"/>
          <w:szCs w:val="24"/>
          <w:lang w:val="ro-RO"/>
        </w:rPr>
        <w:t>r</w:t>
      </w:r>
      <w:r w:rsidR="0019070D" w:rsidRPr="001E06B8">
        <w:rPr>
          <w:rFonts w:ascii="Cambria" w:eastAsia="Trebuchet MS" w:hAnsi="Cambria" w:cs="Trebuchet MS"/>
          <w:sz w:val="24"/>
          <w:szCs w:val="24"/>
          <w:lang w:val="ro-RO"/>
        </w:rPr>
        <w:t>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a</w:t>
      </w:r>
      <w:r w:rsidR="0019070D" w:rsidRPr="001E06B8">
        <w:rPr>
          <w:rFonts w:ascii="Cambria" w:eastAsia="Trebuchet MS" w:hAnsi="Cambria" w:cs="Trebuchet MS"/>
          <w:sz w:val="24"/>
          <w:szCs w:val="24"/>
          <w:lang w:val="ro-RO"/>
        </w:rPr>
        <w:t>le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bugetului</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estimat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al</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Proiectulu</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w:t>
      </w:r>
      <w:r w:rsidRPr="001E06B8">
        <w:rPr>
          <w:rFonts w:ascii="Cambria" w:eastAsia="Trebuchet MS" w:hAnsi="Cambria" w:cs="Trebuchet MS"/>
          <w:spacing w:val="19"/>
          <w:sz w:val="24"/>
          <w:szCs w:val="24"/>
          <w:lang w:val="ro-RO"/>
        </w:rPr>
        <w:t xml:space="preserve"> </w:t>
      </w:r>
      <w:r w:rsidR="0019070D" w:rsidRPr="001E06B8">
        <w:rPr>
          <w:rFonts w:ascii="Cambria" w:eastAsia="Trebuchet MS" w:hAnsi="Cambria"/>
          <w:sz w:val="24"/>
          <w:szCs w:val="24"/>
          <w:lang w:val="ro-RO"/>
        </w:rPr>
        <w:t xml:space="preserve">altele decât cele prevăzute </w:t>
      </w:r>
      <w:r w:rsidR="00146286">
        <w:rPr>
          <w:rFonts w:ascii="Cambria" w:eastAsia="Trebuchet MS" w:hAnsi="Cambria"/>
          <w:sz w:val="24"/>
          <w:szCs w:val="24"/>
          <w:lang w:val="ro-RO"/>
        </w:rPr>
        <w:t>art. 10 alin. (1</w:t>
      </w:r>
      <w:r w:rsidR="009775A0">
        <w:rPr>
          <w:rFonts w:ascii="Cambria" w:eastAsia="Trebuchet MS" w:hAnsi="Cambria"/>
          <w:sz w:val="24"/>
          <w:szCs w:val="24"/>
          <w:lang w:val="ro-RO"/>
        </w:rPr>
        <w:t>4</w:t>
      </w:r>
      <w:r w:rsidR="00146286">
        <w:rPr>
          <w:rFonts w:ascii="Cambria" w:eastAsia="Trebuchet MS" w:hAnsi="Cambria"/>
          <w:sz w:val="24"/>
          <w:szCs w:val="24"/>
          <w:lang w:val="ro-RO"/>
        </w:rPr>
        <w:t>) din Contractul de finanțare condiții generale</w:t>
      </w:r>
      <w:r w:rsidR="00146286" w:rsidRPr="001E06B8" w:rsidDel="00146286">
        <w:rPr>
          <w:rFonts w:ascii="Cambria" w:eastAsia="Trebuchet MS" w:hAnsi="Cambria"/>
          <w:sz w:val="24"/>
          <w:szCs w:val="24"/>
          <w:lang w:val="ro-RO"/>
        </w:rPr>
        <w:t xml:space="preserve"> </w:t>
      </w:r>
      <w:r w:rsidRPr="001E06B8">
        <w:rPr>
          <w:rFonts w:ascii="Cambria" w:eastAsia="Trebuchet MS" w:hAnsi="Cambria" w:cs="Trebuchet MS"/>
          <w:sz w:val="24"/>
          <w:szCs w:val="24"/>
          <w:lang w:val="ro-RO"/>
        </w:rPr>
        <w:t>f</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ă</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afecta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obiectivul</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w w:val="103"/>
          <w:sz w:val="24"/>
          <w:szCs w:val="24"/>
          <w:lang w:val="ro-RO"/>
        </w:rPr>
        <w:t xml:space="preserve">general/scopul </w:t>
      </w:r>
      <w:r w:rsidRPr="001E06B8">
        <w:rPr>
          <w:rFonts w:ascii="Cambria" w:eastAsia="Trebuchet MS" w:hAnsi="Cambria" w:cs="Trebuchet MS"/>
          <w:spacing w:val="-2"/>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ectului</w:t>
      </w:r>
      <w:r w:rsidR="002D0050" w:rsidRPr="001E06B8">
        <w:rPr>
          <w:rFonts w:ascii="Cambria" w:eastAsia="Trebuchet MS" w:hAnsi="Cambria" w:cs="Trebuchet MS"/>
          <w:sz w:val="24"/>
          <w:szCs w:val="24"/>
          <w:lang w:val="ro-RO"/>
        </w:rPr>
        <w:t>,</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țiile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unei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justificări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w w:val="103"/>
          <w:sz w:val="24"/>
          <w:szCs w:val="24"/>
          <w:lang w:val="ro-RO"/>
        </w:rPr>
        <w:t>temeinice;</w:t>
      </w:r>
    </w:p>
    <w:p w14:paraId="25DFD22C" w14:textId="33C8C3DC" w:rsidR="000B3971" w:rsidRPr="001E06B8" w:rsidRDefault="0099349E" w:rsidP="00A22FA6">
      <w:pPr>
        <w:pStyle w:val="ListParagraph"/>
        <w:numPr>
          <w:ilvl w:val="0"/>
          <w:numId w:val="23"/>
        </w:numPr>
        <w:spacing w:line="250"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n</w:t>
      </w:r>
      <w:r w:rsidRPr="001E06B8">
        <w:rPr>
          <w:rFonts w:ascii="Cambria" w:eastAsia="Trebuchet MS" w:hAnsi="Cambria" w:cs="Trebuchet MS"/>
          <w:spacing w:val="-1"/>
          <w:sz w:val="24"/>
          <w:szCs w:val="24"/>
          <w:lang w:val="ro-RO"/>
        </w:rPr>
        <w:t>cludere</w:t>
      </w:r>
      <w:r w:rsidRPr="001E06B8">
        <w:rPr>
          <w:rFonts w:ascii="Cambria" w:eastAsia="Trebuchet MS" w:hAnsi="Cambria" w:cs="Trebuchet MS"/>
          <w:sz w:val="24"/>
          <w:szCs w:val="24"/>
          <w:lang w:val="ro-RO"/>
        </w:rPr>
        <w:t>a</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noi</w:t>
      </w:r>
      <w:r w:rsidRPr="001E06B8">
        <w:rPr>
          <w:rFonts w:ascii="Cambria" w:eastAsia="Trebuchet MS" w:hAnsi="Cambria" w:cs="Trebuchet MS"/>
          <w:spacing w:val="31"/>
          <w:sz w:val="24"/>
          <w:szCs w:val="24"/>
          <w:lang w:val="ro-RO"/>
        </w:rPr>
        <w:t xml:space="preserve"> </w:t>
      </w:r>
      <w:proofErr w:type="spellStart"/>
      <w:r w:rsidRPr="001E06B8">
        <w:rPr>
          <w:rFonts w:ascii="Cambria" w:eastAsia="Trebuchet MS" w:hAnsi="Cambria" w:cs="Trebuchet MS"/>
          <w:sz w:val="24"/>
          <w:szCs w:val="24"/>
          <w:lang w:val="ro-RO"/>
        </w:rPr>
        <w:t>activităţi</w:t>
      </w:r>
      <w:proofErr w:type="spellEnd"/>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eligibile</w:t>
      </w:r>
      <w:r w:rsidRPr="001E06B8">
        <w:rPr>
          <w:rFonts w:ascii="Cambria" w:eastAsia="Trebuchet MS" w:hAnsi="Cambria" w:cs="Trebuchet MS"/>
          <w:spacing w:val="46"/>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/sau</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n</w:t>
      </w:r>
      <w:r w:rsidRPr="001E06B8">
        <w:rPr>
          <w:rFonts w:ascii="Cambria" w:eastAsia="Trebuchet MS" w:hAnsi="Cambria" w:cs="Trebuchet MS"/>
          <w:sz w:val="24"/>
          <w:szCs w:val="24"/>
          <w:lang w:val="ro-RO"/>
        </w:rPr>
        <w:t xml:space="preserve">troducerea/modificarea </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uno</w:t>
      </w:r>
      <w:r w:rsidRPr="001E06B8">
        <w:rPr>
          <w:rFonts w:ascii="Cambria" w:eastAsia="Trebuchet MS" w:hAnsi="Cambria" w:cs="Trebuchet MS"/>
          <w:sz w:val="24"/>
          <w:szCs w:val="24"/>
          <w:lang w:val="ro-RO"/>
        </w:rPr>
        <w:t>r</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categorii</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pacing w:val="-2"/>
          <w:w w:val="103"/>
          <w:sz w:val="24"/>
          <w:szCs w:val="24"/>
          <w:lang w:val="ro-RO"/>
        </w:rPr>
        <w:t xml:space="preserve">de </w:t>
      </w:r>
      <w:r w:rsidRPr="001E06B8">
        <w:rPr>
          <w:rFonts w:ascii="Cambria" w:eastAsia="Trebuchet MS" w:hAnsi="Cambria" w:cs="Trebuchet MS"/>
          <w:spacing w:val="-1"/>
          <w:sz w:val="24"/>
          <w:szCs w:val="24"/>
          <w:lang w:val="ro-RO"/>
        </w:rPr>
        <w:t>gru</w:t>
      </w:r>
      <w:r w:rsidRPr="001E06B8">
        <w:rPr>
          <w:rFonts w:ascii="Cambria" w:eastAsia="Trebuchet MS" w:hAnsi="Cambria" w:cs="Trebuchet MS"/>
          <w:sz w:val="24"/>
          <w:szCs w:val="24"/>
          <w:lang w:val="ro-RO"/>
        </w:rPr>
        <w:t>p</w:t>
      </w:r>
      <w:r w:rsidRPr="001E06B8">
        <w:rPr>
          <w:rFonts w:ascii="Cambria" w:eastAsia="Trebuchet MS" w:hAnsi="Cambria" w:cs="Trebuchet MS"/>
          <w:spacing w:val="6"/>
          <w:sz w:val="24"/>
          <w:szCs w:val="24"/>
          <w:lang w:val="ro-RO"/>
        </w:rPr>
        <w:t xml:space="preserve"> </w:t>
      </w:r>
      <w:proofErr w:type="spellStart"/>
      <w:r w:rsidRPr="001E06B8">
        <w:rPr>
          <w:rFonts w:ascii="Cambria" w:eastAsia="Trebuchet MS" w:hAnsi="Cambria" w:cs="Trebuchet MS"/>
          <w:sz w:val="24"/>
          <w:szCs w:val="24"/>
          <w:lang w:val="ro-RO"/>
        </w:rPr>
        <w:t>ţint</w:t>
      </w:r>
      <w:r w:rsidRPr="001E06B8">
        <w:rPr>
          <w:rFonts w:ascii="Cambria" w:eastAsia="Trebuchet MS" w:hAnsi="Cambria" w:cs="Trebuchet MS"/>
          <w:spacing w:val="-1"/>
          <w:sz w:val="24"/>
          <w:szCs w:val="24"/>
          <w:lang w:val="ro-RO"/>
        </w:rPr>
        <w:t>ă</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prevederilo</w:t>
      </w:r>
      <w:r w:rsidRPr="001E06B8">
        <w:rPr>
          <w:rFonts w:ascii="Cambria" w:eastAsia="Trebuchet MS" w:hAnsi="Cambria" w:cs="Trebuchet MS"/>
          <w:sz w:val="24"/>
          <w:szCs w:val="24"/>
          <w:lang w:val="ro-RO"/>
        </w:rPr>
        <w:t>r</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Ghidului</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olicitantului</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ții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pecifice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w w:val="103"/>
          <w:sz w:val="24"/>
          <w:szCs w:val="24"/>
          <w:lang w:val="ro-RO"/>
        </w:rPr>
        <w:t xml:space="preserve">aferent </w:t>
      </w:r>
      <w:r w:rsidRPr="001E06B8">
        <w:rPr>
          <w:rFonts w:ascii="Cambria" w:eastAsia="Trebuchet MS" w:hAnsi="Cambria" w:cs="Trebuchet MS"/>
          <w:spacing w:val="-2"/>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ectului</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1"/>
          <w:sz w:val="24"/>
          <w:szCs w:val="24"/>
          <w:lang w:val="ro-RO"/>
        </w:rPr>
        <w:t>finanţat</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contribuie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la </w:t>
      </w:r>
      <w:r w:rsidRPr="001E06B8">
        <w:rPr>
          <w:rFonts w:ascii="Cambria" w:eastAsia="Trebuchet MS" w:hAnsi="Cambria" w:cs="Trebuchet MS"/>
          <w:spacing w:val="-1"/>
          <w:sz w:val="24"/>
          <w:szCs w:val="24"/>
          <w:lang w:val="ro-RO"/>
        </w:rPr>
        <w:t>atingere</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rezultatelor</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obiectivului</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specific</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w w:val="103"/>
          <w:sz w:val="24"/>
          <w:szCs w:val="24"/>
          <w:lang w:val="ro-RO"/>
        </w:rPr>
        <w:t xml:space="preserve">al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ectului;</w:t>
      </w:r>
    </w:p>
    <w:p w14:paraId="78BD8DE1" w14:textId="758A4D14" w:rsidR="000B3971" w:rsidRPr="001E06B8" w:rsidRDefault="0099349E" w:rsidP="00A22FA6">
      <w:pPr>
        <w:pStyle w:val="ListParagraph"/>
        <w:numPr>
          <w:ilvl w:val="0"/>
          <w:numId w:val="23"/>
        </w:numPr>
        <w:spacing w:line="250"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modificarea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indicatorilor</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grupului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3"/>
          <w:sz w:val="24"/>
          <w:szCs w:val="24"/>
          <w:lang w:val="ro-RO"/>
        </w:rPr>
        <w:t>ț</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nt</w:t>
      </w:r>
      <w:r w:rsidRPr="001E06B8">
        <w:rPr>
          <w:rFonts w:ascii="Cambria" w:eastAsia="Trebuchet MS" w:hAnsi="Cambria" w:cs="Trebuchet MS"/>
          <w:sz w:val="24"/>
          <w:szCs w:val="24"/>
          <w:lang w:val="ro-RO"/>
        </w:rPr>
        <w:t>ă</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stabiliți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 xml:space="preserve"> cerere</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proofErr w:type="spellStart"/>
      <w:r w:rsidRPr="001E06B8">
        <w:rPr>
          <w:rFonts w:ascii="Cambria" w:eastAsia="Trebuchet MS" w:hAnsi="Cambria" w:cs="Trebuchet MS"/>
          <w:spacing w:val="-1"/>
          <w:sz w:val="24"/>
          <w:szCs w:val="24"/>
          <w:lang w:val="ro-RO"/>
        </w:rPr>
        <w:t>finanţar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w w:val="103"/>
          <w:sz w:val="24"/>
          <w:szCs w:val="24"/>
          <w:lang w:val="ro-RO"/>
        </w:rPr>
        <w:t xml:space="preserve">aprobată, </w:t>
      </w:r>
      <w:r w:rsidRPr="001E06B8">
        <w:rPr>
          <w:rFonts w:ascii="Cambria" w:eastAsia="Trebuchet MS" w:hAnsi="Cambria" w:cs="Trebuchet MS"/>
          <w:sz w:val="24"/>
          <w:szCs w:val="24"/>
          <w:lang w:val="ro-RO"/>
        </w:rPr>
        <w:t>cu</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respectarea</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preveder</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lor</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Ghidului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w w:val="104"/>
          <w:sz w:val="24"/>
          <w:szCs w:val="24"/>
          <w:lang w:val="ro-RO"/>
        </w:rPr>
        <w:t>S</w:t>
      </w:r>
      <w:r w:rsidRPr="001E06B8">
        <w:rPr>
          <w:rFonts w:ascii="Cambria" w:eastAsia="Trebuchet MS" w:hAnsi="Cambria" w:cs="Trebuchet MS"/>
          <w:spacing w:val="-2"/>
          <w:w w:val="103"/>
          <w:sz w:val="24"/>
          <w:szCs w:val="24"/>
          <w:lang w:val="ro-RO"/>
        </w:rPr>
        <w:t>pec</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spacing w:val="-1"/>
          <w:w w:val="103"/>
          <w:sz w:val="24"/>
          <w:szCs w:val="24"/>
          <w:lang w:val="ro-RO"/>
        </w:rPr>
        <w:t>fice</w:t>
      </w:r>
      <w:r w:rsidR="00F554CF">
        <w:rPr>
          <w:rFonts w:ascii="Cambria" w:eastAsia="Trebuchet MS" w:hAnsi="Cambria" w:cs="Trebuchet MS"/>
          <w:spacing w:val="-1"/>
          <w:w w:val="103"/>
          <w:sz w:val="24"/>
          <w:szCs w:val="24"/>
          <w:lang w:val="ro-RO"/>
        </w:rPr>
        <w:t xml:space="preserve"> </w:t>
      </w:r>
      <w:r w:rsidR="00F554CF" w:rsidRPr="00256ADC">
        <w:rPr>
          <w:rFonts w:ascii="Cambria" w:eastAsia="Trebuchet MS" w:hAnsi="Cambria" w:cs="Trebuchet MS"/>
          <w:spacing w:val="-1"/>
          <w:w w:val="104"/>
          <w:sz w:val="24"/>
          <w:szCs w:val="24"/>
          <w:lang w:val="ro-RO"/>
        </w:rPr>
        <w:t>și a condițiilor de acordare a finanțării</w:t>
      </w:r>
      <w:r w:rsidR="002D0050" w:rsidRPr="00256ADC">
        <w:rPr>
          <w:rFonts w:ascii="Cambria" w:eastAsia="Trebuchet MS" w:hAnsi="Cambria" w:cs="Trebuchet MS"/>
          <w:spacing w:val="-1"/>
          <w:w w:val="104"/>
          <w:sz w:val="24"/>
          <w:szCs w:val="24"/>
          <w:lang w:val="ro-RO"/>
        </w:rPr>
        <w:t>.</w:t>
      </w:r>
    </w:p>
    <w:p w14:paraId="1AF8E3E8" w14:textId="77777777" w:rsidR="000B3971" w:rsidRPr="001E06B8" w:rsidRDefault="000B3971" w:rsidP="00A22FA6">
      <w:pPr>
        <w:spacing w:before="8" w:line="100" w:lineRule="exact"/>
        <w:ind w:right="-20"/>
        <w:rPr>
          <w:rFonts w:ascii="Cambria" w:hAnsi="Cambria"/>
          <w:sz w:val="24"/>
          <w:szCs w:val="24"/>
          <w:lang w:val="ro-RO"/>
        </w:rPr>
      </w:pPr>
    </w:p>
    <w:p w14:paraId="594BF5CD" w14:textId="478F3437" w:rsidR="000B3971" w:rsidRDefault="0099349E" w:rsidP="00A22FA6">
      <w:pPr>
        <w:spacing w:line="247"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În</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cazu</w:t>
      </w:r>
      <w:r w:rsidRPr="001E06B8">
        <w:rPr>
          <w:rFonts w:ascii="Cambria" w:eastAsia="Trebuchet MS" w:hAnsi="Cambria" w:cs="Trebuchet MS"/>
          <w:sz w:val="24"/>
          <w:szCs w:val="24"/>
          <w:lang w:val="ro-RO"/>
        </w:rPr>
        <w:t>l</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propunerilo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
          <w:sz w:val="24"/>
          <w:szCs w:val="24"/>
          <w:lang w:val="ro-RO"/>
        </w:rPr>
        <w:t xml:space="preserve"> d</w:t>
      </w:r>
      <w:r w:rsidRPr="001E06B8">
        <w:rPr>
          <w:rFonts w:ascii="Cambria" w:eastAsia="Trebuchet MS" w:hAnsi="Cambria" w:cs="Trebuchet MS"/>
          <w:sz w:val="24"/>
          <w:szCs w:val="24"/>
          <w:lang w:val="ro-RO"/>
        </w:rPr>
        <w:t>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acte</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ad</w:t>
      </w:r>
      <w:r w:rsidRPr="001E06B8">
        <w:rPr>
          <w:rFonts w:ascii="Cambria" w:eastAsia="Trebuchet MS" w:hAnsi="Cambria" w:cs="Trebuchet MS"/>
          <w:spacing w:val="1"/>
          <w:sz w:val="24"/>
          <w:szCs w:val="24"/>
          <w:lang w:val="ro-RO"/>
        </w:rPr>
        <w:t>i</w:t>
      </w:r>
      <w:r w:rsidRPr="001E06B8">
        <w:rPr>
          <w:rFonts w:ascii="Cambria" w:eastAsia="Trebuchet MS" w:hAnsi="Cambria" w:cs="Trebuchet MS"/>
          <w:spacing w:val="-1"/>
          <w:sz w:val="24"/>
          <w:szCs w:val="24"/>
          <w:lang w:val="ro-RO"/>
        </w:rPr>
        <w:t>țional</w:t>
      </w:r>
      <w:r w:rsidRPr="001E06B8">
        <w:rPr>
          <w:rFonts w:ascii="Cambria" w:eastAsia="Trebuchet MS" w:hAnsi="Cambria" w:cs="Trebuchet MS"/>
          <w:sz w:val="24"/>
          <w:szCs w:val="24"/>
          <w:lang w:val="ro-RO"/>
        </w:rPr>
        <w:t>e</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au</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obiect</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1"/>
          <w:sz w:val="24"/>
          <w:szCs w:val="24"/>
          <w:lang w:val="ro-RO"/>
        </w:rPr>
        <w:t>reducere</w:t>
      </w:r>
      <w:r w:rsidRPr="001E06B8">
        <w:rPr>
          <w:rFonts w:ascii="Cambria" w:eastAsia="Trebuchet MS" w:hAnsi="Cambria" w:cs="Trebuchet MS"/>
          <w:sz w:val="24"/>
          <w:szCs w:val="24"/>
          <w:lang w:val="ro-RO"/>
        </w:rPr>
        <w:t>a</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valorii</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w w:val="103"/>
          <w:sz w:val="24"/>
          <w:szCs w:val="24"/>
          <w:lang w:val="ro-RO"/>
        </w:rPr>
        <w:t xml:space="preserve">indicatorilor </w:t>
      </w:r>
      <w:r w:rsidRPr="001E06B8">
        <w:rPr>
          <w:rFonts w:ascii="Cambria" w:eastAsia="Trebuchet MS" w:hAnsi="Cambria" w:cs="Trebuchet MS"/>
          <w:spacing w:val="-2"/>
          <w:sz w:val="24"/>
          <w:szCs w:val="24"/>
          <w:lang w:val="ro-RO"/>
        </w:rPr>
        <w:t>ș</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 grupului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țintă,</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valoare</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total</w:t>
      </w:r>
      <w:r w:rsidRPr="001E06B8">
        <w:rPr>
          <w:rFonts w:ascii="Cambria" w:eastAsia="Trebuchet MS" w:hAnsi="Cambria" w:cs="Trebuchet MS"/>
          <w:sz w:val="24"/>
          <w:szCs w:val="24"/>
          <w:lang w:val="ro-RO"/>
        </w:rPr>
        <w:t>ă</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eligibilă</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Proie</w:t>
      </w:r>
      <w:r w:rsidRPr="001E06B8">
        <w:rPr>
          <w:rFonts w:ascii="Cambria" w:eastAsia="Trebuchet MS" w:hAnsi="Cambria" w:cs="Trebuchet MS"/>
          <w:sz w:val="24"/>
          <w:szCs w:val="24"/>
          <w:lang w:val="ro-RO"/>
        </w:rPr>
        <w:t>ctului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2"/>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2"/>
          <w:sz w:val="24"/>
          <w:szCs w:val="24"/>
          <w:lang w:val="ro-RO"/>
        </w:rPr>
        <w:t>r</w:t>
      </w:r>
      <w:r w:rsidRPr="001E06B8">
        <w:rPr>
          <w:rFonts w:ascii="Cambria" w:eastAsia="Trebuchet MS" w:hAnsi="Cambria" w:cs="Trebuchet MS"/>
          <w:spacing w:val="-1"/>
          <w:sz w:val="24"/>
          <w:szCs w:val="24"/>
          <w:lang w:val="ro-RO"/>
        </w:rPr>
        <w:t>edus</w:t>
      </w:r>
      <w:r w:rsidRPr="001E06B8">
        <w:rPr>
          <w:rFonts w:ascii="Cambria" w:eastAsia="Trebuchet MS" w:hAnsi="Cambria" w:cs="Trebuchet MS"/>
          <w:sz w:val="24"/>
          <w:szCs w:val="24"/>
          <w:lang w:val="ro-RO"/>
        </w:rPr>
        <w:t>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propo</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țional,</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 procedurile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specifice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stabilite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Modificarea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indicatorilor</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pacing w:val="-1"/>
          <w:sz w:val="24"/>
          <w:szCs w:val="24"/>
          <w:lang w:val="ro-RO"/>
        </w:rPr>
        <w:t>grupulu</w:t>
      </w:r>
      <w:r w:rsidRPr="001E06B8">
        <w:rPr>
          <w:rFonts w:ascii="Cambria" w:eastAsia="Trebuchet MS" w:hAnsi="Cambria" w:cs="Trebuchet MS"/>
          <w:sz w:val="24"/>
          <w:szCs w:val="24"/>
          <w:lang w:val="ro-RO"/>
        </w:rPr>
        <w:t>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țintă</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trebuie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 aducă</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atingere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condițiilor</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eligibilitate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 xml:space="preserve">și </w:t>
      </w:r>
      <w:r w:rsidRPr="001E06B8">
        <w:rPr>
          <w:rFonts w:ascii="Cambria" w:eastAsia="Trebuchet MS" w:hAnsi="Cambria" w:cs="Trebuchet MS"/>
          <w:spacing w:val="-1"/>
          <w:sz w:val="24"/>
          <w:szCs w:val="24"/>
          <w:lang w:val="ro-RO"/>
        </w:rPr>
        <w:t>evaluar</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proofErr w:type="spellStart"/>
      <w:r w:rsidRPr="001E06B8">
        <w:rPr>
          <w:rFonts w:ascii="Cambria" w:eastAsia="Trebuchet MS" w:hAnsi="Cambria" w:cs="Trebuchet MS"/>
          <w:w w:val="103"/>
          <w:sz w:val="24"/>
          <w:szCs w:val="24"/>
          <w:lang w:val="ro-RO"/>
        </w:rPr>
        <w:t>tehnic</w:t>
      </w:r>
      <w:r w:rsidRPr="001E06B8">
        <w:rPr>
          <w:rFonts w:ascii="Cambria" w:eastAsia="Trebuchet MS" w:hAnsi="Cambria" w:cs="Trebuchet MS"/>
          <w:spacing w:val="-1"/>
          <w:w w:val="103"/>
          <w:sz w:val="24"/>
          <w:szCs w:val="24"/>
          <w:lang w:val="ro-RO"/>
        </w:rPr>
        <w:t>o</w:t>
      </w:r>
      <w:proofErr w:type="spellEnd"/>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financiară</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stabilite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in</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țial</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etapa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evaluare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Cererii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proofErr w:type="spellStart"/>
      <w:r w:rsidRPr="001E06B8">
        <w:rPr>
          <w:rFonts w:ascii="Cambria" w:eastAsia="Trebuchet MS" w:hAnsi="Cambria" w:cs="Trebuchet MS"/>
          <w:w w:val="103"/>
          <w:sz w:val="24"/>
          <w:szCs w:val="24"/>
          <w:lang w:val="ro-RO"/>
        </w:rPr>
        <w:t>finantare</w:t>
      </w:r>
      <w:proofErr w:type="spellEnd"/>
      <w:r w:rsidRPr="001E06B8">
        <w:rPr>
          <w:rFonts w:ascii="Cambria" w:eastAsia="Trebuchet MS" w:hAnsi="Cambria" w:cs="Trebuchet MS"/>
          <w:w w:val="103"/>
          <w:sz w:val="24"/>
          <w:szCs w:val="24"/>
          <w:lang w:val="ro-RO"/>
        </w:rPr>
        <w:t>.</w:t>
      </w:r>
    </w:p>
    <w:p w14:paraId="25E6DC52" w14:textId="266B3240" w:rsidR="00C41092" w:rsidRPr="002971DA" w:rsidRDefault="00C41092" w:rsidP="002971DA">
      <w:pPr>
        <w:pStyle w:val="ListParagraph"/>
        <w:numPr>
          <w:ilvl w:val="0"/>
          <w:numId w:val="23"/>
        </w:numPr>
        <w:rPr>
          <w:rFonts w:ascii="Cambria" w:eastAsia="Trebuchet MS" w:hAnsi="Cambria" w:cs="Trebuchet MS"/>
          <w:sz w:val="24"/>
          <w:szCs w:val="24"/>
          <w:lang w:val="ro-RO"/>
        </w:rPr>
      </w:pPr>
      <w:r w:rsidRPr="00C41092">
        <w:rPr>
          <w:rFonts w:ascii="Cambria" w:eastAsia="Trebuchet MS" w:hAnsi="Cambria" w:cs="Trebuchet MS"/>
          <w:sz w:val="24"/>
          <w:szCs w:val="24"/>
          <w:lang w:val="ro-RO"/>
        </w:rPr>
        <w:t>modificarea Anexei 2 – Planul de monitorizare;</w:t>
      </w:r>
    </w:p>
    <w:p w14:paraId="52218DFE" w14:textId="77777777" w:rsidR="000B3971" w:rsidRPr="001E06B8" w:rsidRDefault="000B3971">
      <w:pPr>
        <w:spacing w:before="6" w:line="100" w:lineRule="exact"/>
        <w:rPr>
          <w:rFonts w:ascii="Cambria" w:hAnsi="Cambria"/>
          <w:sz w:val="24"/>
          <w:szCs w:val="24"/>
          <w:lang w:val="ro-RO"/>
        </w:rPr>
      </w:pPr>
    </w:p>
    <w:p w14:paraId="6C511EEA" w14:textId="64BB6F19" w:rsidR="000B3971" w:rsidRPr="002971DA" w:rsidRDefault="0099349E" w:rsidP="00C41092">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1E06B8">
        <w:rPr>
          <w:rFonts w:ascii="Cambria" w:eastAsia="Trebuchet MS" w:hAnsi="Cambria" w:cs="Trebuchet MS"/>
          <w:sz w:val="24"/>
          <w:szCs w:val="24"/>
          <w:lang w:val="ro-RO"/>
        </w:rPr>
        <w:t xml:space="preserve">modificarea </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durate</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plementar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3"/>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 xml:space="preserve">ectului </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 xml:space="preserve">u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durate</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w w:val="103"/>
          <w:sz w:val="24"/>
          <w:szCs w:val="24"/>
          <w:lang w:val="ro-RO"/>
        </w:rPr>
        <w:t xml:space="preserve">maxime </w:t>
      </w:r>
      <w:r w:rsidRPr="001E06B8">
        <w:rPr>
          <w:rFonts w:ascii="Cambria" w:eastAsia="Trebuchet MS" w:hAnsi="Cambria" w:cs="Trebuchet MS"/>
          <w:spacing w:val="-2"/>
          <w:sz w:val="24"/>
          <w:szCs w:val="24"/>
          <w:lang w:val="ro-RO"/>
        </w:rPr>
        <w:t>pre</w:t>
      </w:r>
      <w:r w:rsidRPr="001E06B8">
        <w:rPr>
          <w:rFonts w:ascii="Cambria" w:eastAsia="Trebuchet MS" w:hAnsi="Cambria" w:cs="Trebuchet MS"/>
          <w:spacing w:val="1"/>
          <w:sz w:val="24"/>
          <w:szCs w:val="24"/>
          <w:lang w:val="ro-RO"/>
        </w:rPr>
        <w:t>v</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z</w:t>
      </w:r>
      <w:r w:rsidRPr="001E06B8">
        <w:rPr>
          <w:rFonts w:ascii="Cambria" w:eastAsia="Trebuchet MS" w:hAnsi="Cambria" w:cs="Trebuchet MS"/>
          <w:spacing w:val="-1"/>
          <w:sz w:val="24"/>
          <w:szCs w:val="24"/>
          <w:lang w:val="ro-RO"/>
        </w:rPr>
        <w:t>ut</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Ghidul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ții</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w w:val="104"/>
          <w:sz w:val="24"/>
          <w:szCs w:val="24"/>
          <w:lang w:val="ro-RO"/>
        </w:rPr>
        <w:t>S</w:t>
      </w:r>
      <w:r w:rsidRPr="001E06B8">
        <w:rPr>
          <w:rFonts w:ascii="Cambria" w:eastAsia="Trebuchet MS" w:hAnsi="Cambria" w:cs="Trebuchet MS"/>
          <w:w w:val="103"/>
          <w:sz w:val="24"/>
          <w:szCs w:val="24"/>
          <w:lang w:val="ro-RO"/>
        </w:rPr>
        <w:t>pecifice</w:t>
      </w:r>
      <w:r w:rsidR="00C41092">
        <w:rPr>
          <w:rFonts w:ascii="Cambria" w:eastAsia="Trebuchet MS" w:hAnsi="Cambria" w:cs="Trebuchet MS"/>
          <w:w w:val="103"/>
          <w:sz w:val="24"/>
          <w:szCs w:val="24"/>
          <w:lang w:val="ro-RO"/>
        </w:rPr>
        <w:t xml:space="preserve"> </w:t>
      </w:r>
      <w:r w:rsidR="00C41092" w:rsidRPr="00256ADC">
        <w:rPr>
          <w:rFonts w:ascii="Cambria" w:eastAsia="Trebuchet MS" w:hAnsi="Cambria" w:cs="Trebuchet MS"/>
          <w:spacing w:val="-1"/>
          <w:w w:val="104"/>
          <w:sz w:val="24"/>
          <w:szCs w:val="24"/>
          <w:lang w:val="ro-RO"/>
        </w:rPr>
        <w:t>și fără a depăși data de 31.12.2029;</w:t>
      </w:r>
    </w:p>
    <w:p w14:paraId="075E1228" w14:textId="2247FF7D" w:rsidR="001167F8" w:rsidRPr="005F44E8" w:rsidRDefault="0099349E" w:rsidP="001167F8">
      <w:pPr>
        <w:pStyle w:val="ListParagraph"/>
        <w:numPr>
          <w:ilvl w:val="0"/>
          <w:numId w:val="23"/>
        </w:numPr>
        <w:spacing w:line="247" w:lineRule="auto"/>
        <w:ind w:right="-20"/>
        <w:jc w:val="both"/>
        <w:rPr>
          <w:rFonts w:ascii="Cambria" w:eastAsia="Trebuchet MS" w:hAnsi="Cambria" w:cs="Trebuchet MS"/>
          <w:sz w:val="24"/>
          <w:szCs w:val="24"/>
          <w:lang w:val="ro-RO"/>
        </w:rPr>
      </w:pPr>
      <w:r w:rsidRPr="001167F8">
        <w:rPr>
          <w:rFonts w:ascii="Cambria" w:eastAsia="Trebuchet MS" w:hAnsi="Cambria" w:cs="Trebuchet MS"/>
          <w:sz w:val="24"/>
          <w:szCs w:val="24"/>
          <w:lang w:val="ro-RO"/>
        </w:rPr>
        <w:t xml:space="preserve"> </w:t>
      </w:r>
      <w:r w:rsidRPr="001167F8">
        <w:rPr>
          <w:rFonts w:ascii="Cambria" w:eastAsia="Trebuchet MS" w:hAnsi="Cambria" w:cs="Trebuchet MS"/>
          <w:spacing w:val="-1"/>
          <w:sz w:val="24"/>
          <w:szCs w:val="24"/>
          <w:lang w:val="ro-RO"/>
        </w:rPr>
        <w:t>suspendare</w:t>
      </w:r>
      <w:r w:rsidRPr="001167F8">
        <w:rPr>
          <w:rFonts w:ascii="Cambria" w:eastAsia="Trebuchet MS" w:hAnsi="Cambria" w:cs="Trebuchet MS"/>
          <w:sz w:val="24"/>
          <w:szCs w:val="24"/>
          <w:lang w:val="ro-RO"/>
        </w:rPr>
        <w:t xml:space="preserve">a </w:t>
      </w:r>
      <w:r w:rsidRPr="001167F8">
        <w:rPr>
          <w:rFonts w:ascii="Cambria" w:eastAsia="Trebuchet MS" w:hAnsi="Cambria" w:cs="Trebuchet MS"/>
          <w:spacing w:val="30"/>
          <w:sz w:val="24"/>
          <w:szCs w:val="24"/>
          <w:lang w:val="ro-RO"/>
        </w:rPr>
        <w:t xml:space="preserve"> </w:t>
      </w:r>
      <w:r w:rsidRPr="001167F8">
        <w:rPr>
          <w:rFonts w:ascii="Cambria" w:eastAsia="Trebuchet MS" w:hAnsi="Cambria" w:cs="Trebuchet MS"/>
          <w:sz w:val="24"/>
          <w:szCs w:val="24"/>
          <w:lang w:val="ro-RO"/>
        </w:rPr>
        <w:t xml:space="preserve">implementării </w:t>
      </w:r>
      <w:r w:rsidRPr="001167F8">
        <w:rPr>
          <w:rFonts w:ascii="Cambria" w:eastAsia="Trebuchet MS" w:hAnsi="Cambria" w:cs="Trebuchet MS"/>
          <w:spacing w:val="34"/>
          <w:sz w:val="24"/>
          <w:szCs w:val="24"/>
          <w:lang w:val="ro-RO"/>
        </w:rPr>
        <w:t xml:space="preserve"> </w:t>
      </w:r>
      <w:r w:rsidRPr="001167F8">
        <w:rPr>
          <w:rFonts w:ascii="Cambria" w:eastAsia="Trebuchet MS" w:hAnsi="Cambria" w:cs="Trebuchet MS"/>
          <w:sz w:val="24"/>
          <w:szCs w:val="24"/>
          <w:lang w:val="ro-RO"/>
        </w:rPr>
        <w:t xml:space="preserve">proiectului, </w:t>
      </w:r>
      <w:r w:rsidRPr="001167F8">
        <w:rPr>
          <w:rFonts w:ascii="Cambria" w:eastAsia="Trebuchet MS" w:hAnsi="Cambria" w:cs="Trebuchet MS"/>
          <w:spacing w:val="26"/>
          <w:sz w:val="24"/>
          <w:szCs w:val="24"/>
          <w:lang w:val="ro-RO"/>
        </w:rPr>
        <w:t xml:space="preserve"> </w:t>
      </w:r>
      <w:r w:rsidRPr="001167F8">
        <w:rPr>
          <w:rFonts w:ascii="Cambria" w:eastAsia="Trebuchet MS" w:hAnsi="Cambria" w:cs="Trebuchet MS"/>
          <w:spacing w:val="-1"/>
          <w:sz w:val="24"/>
          <w:szCs w:val="24"/>
          <w:lang w:val="ro-RO"/>
        </w:rPr>
        <w:t>pentr</w:t>
      </w:r>
      <w:r w:rsidRPr="001167F8">
        <w:rPr>
          <w:rFonts w:ascii="Cambria" w:eastAsia="Trebuchet MS" w:hAnsi="Cambria" w:cs="Trebuchet MS"/>
          <w:sz w:val="24"/>
          <w:szCs w:val="24"/>
          <w:lang w:val="ro-RO"/>
        </w:rPr>
        <w:t xml:space="preserve">u </w:t>
      </w:r>
      <w:r w:rsidRPr="001167F8">
        <w:rPr>
          <w:rFonts w:ascii="Cambria" w:eastAsia="Trebuchet MS" w:hAnsi="Cambria" w:cs="Trebuchet MS"/>
          <w:spacing w:val="13"/>
          <w:sz w:val="24"/>
          <w:szCs w:val="24"/>
          <w:lang w:val="ro-RO"/>
        </w:rPr>
        <w:t xml:space="preserve"> </w:t>
      </w:r>
      <w:r w:rsidRPr="001167F8">
        <w:rPr>
          <w:rFonts w:ascii="Cambria" w:eastAsia="Trebuchet MS" w:hAnsi="Cambria" w:cs="Trebuchet MS"/>
          <w:sz w:val="24"/>
          <w:szCs w:val="24"/>
          <w:lang w:val="ro-RO"/>
        </w:rPr>
        <w:t xml:space="preserve">motive </w:t>
      </w:r>
      <w:r w:rsidRPr="001167F8">
        <w:rPr>
          <w:rFonts w:ascii="Cambria" w:eastAsia="Trebuchet MS" w:hAnsi="Cambria" w:cs="Trebuchet MS"/>
          <w:spacing w:val="12"/>
          <w:sz w:val="24"/>
          <w:szCs w:val="24"/>
          <w:lang w:val="ro-RO"/>
        </w:rPr>
        <w:t xml:space="preserve"> </w:t>
      </w:r>
      <w:r w:rsidRPr="001167F8">
        <w:rPr>
          <w:rFonts w:ascii="Cambria" w:eastAsia="Trebuchet MS" w:hAnsi="Cambria" w:cs="Trebuchet MS"/>
          <w:sz w:val="24"/>
          <w:szCs w:val="24"/>
          <w:lang w:val="ro-RO"/>
        </w:rPr>
        <w:t xml:space="preserve">întemeiate, </w:t>
      </w:r>
      <w:r w:rsidRPr="001167F8">
        <w:rPr>
          <w:rFonts w:ascii="Cambria" w:eastAsia="Trebuchet MS" w:hAnsi="Cambria" w:cs="Trebuchet MS"/>
          <w:spacing w:val="28"/>
          <w:sz w:val="24"/>
          <w:szCs w:val="24"/>
          <w:lang w:val="ro-RO"/>
        </w:rPr>
        <w:t xml:space="preserve"> </w:t>
      </w:r>
      <w:r w:rsidR="001167F8" w:rsidRPr="005F44E8">
        <w:rPr>
          <w:rFonts w:ascii="Cambria" w:eastAsia="Trebuchet MS" w:hAnsi="Cambria" w:cs="Trebuchet MS"/>
          <w:sz w:val="24"/>
          <w:szCs w:val="24"/>
          <w:lang w:val="ro-RO"/>
        </w:rPr>
        <w:t xml:space="preserve">cu condiția ca perioadele cumulate de suspendare să nu </w:t>
      </w:r>
      <w:proofErr w:type="spellStart"/>
      <w:r w:rsidR="001167F8" w:rsidRPr="005F44E8">
        <w:rPr>
          <w:rFonts w:ascii="Cambria" w:eastAsia="Trebuchet MS" w:hAnsi="Cambria" w:cs="Trebuchet MS"/>
          <w:sz w:val="24"/>
          <w:szCs w:val="24"/>
          <w:lang w:val="ro-RO"/>
        </w:rPr>
        <w:t>depăşească</w:t>
      </w:r>
      <w:proofErr w:type="spellEnd"/>
      <w:r w:rsidR="001167F8" w:rsidRPr="005F44E8">
        <w:rPr>
          <w:rFonts w:ascii="Cambria" w:eastAsia="Trebuchet MS" w:hAnsi="Cambria" w:cs="Trebuchet MS"/>
          <w:sz w:val="24"/>
          <w:szCs w:val="24"/>
          <w:lang w:val="ro-RO"/>
        </w:rPr>
        <w:t xml:space="preserve"> 25% din perioada inițială de implementare, cu asigurarea </w:t>
      </w:r>
      <w:proofErr w:type="spellStart"/>
      <w:r w:rsidR="001167F8" w:rsidRPr="005F44E8">
        <w:rPr>
          <w:rFonts w:ascii="Cambria" w:eastAsia="Trebuchet MS" w:hAnsi="Cambria" w:cs="Trebuchet MS"/>
          <w:sz w:val="24"/>
          <w:szCs w:val="24"/>
          <w:lang w:val="ro-RO"/>
        </w:rPr>
        <w:t>condiţiilor</w:t>
      </w:r>
      <w:proofErr w:type="spellEnd"/>
      <w:r w:rsidR="001167F8" w:rsidRPr="005F44E8">
        <w:rPr>
          <w:rFonts w:ascii="Cambria" w:eastAsia="Trebuchet MS" w:hAnsi="Cambria" w:cs="Trebuchet MS"/>
          <w:sz w:val="24"/>
          <w:szCs w:val="24"/>
          <w:lang w:val="ro-RO"/>
        </w:rPr>
        <w:t xml:space="preserve"> necesare ca finalizarea implementării proiectului să nu </w:t>
      </w:r>
      <w:proofErr w:type="spellStart"/>
      <w:r w:rsidR="001167F8" w:rsidRPr="005F44E8">
        <w:rPr>
          <w:rFonts w:ascii="Cambria" w:eastAsia="Trebuchet MS" w:hAnsi="Cambria" w:cs="Trebuchet MS"/>
          <w:sz w:val="24"/>
          <w:szCs w:val="24"/>
          <w:lang w:val="ro-RO"/>
        </w:rPr>
        <w:t>depăşească</w:t>
      </w:r>
      <w:proofErr w:type="spellEnd"/>
      <w:r w:rsidR="001167F8" w:rsidRPr="005F44E8">
        <w:rPr>
          <w:rFonts w:ascii="Cambria" w:eastAsia="Trebuchet MS" w:hAnsi="Cambria" w:cs="Trebuchet MS"/>
          <w:sz w:val="24"/>
          <w:szCs w:val="24"/>
          <w:lang w:val="ro-RO"/>
        </w:rPr>
        <w:t xml:space="preserve"> data de 31 decembrie 2029.</w:t>
      </w:r>
    </w:p>
    <w:p w14:paraId="49412D66" w14:textId="2E23C5E2" w:rsidR="003C300D" w:rsidRPr="005F44E8" w:rsidRDefault="003C300D" w:rsidP="003C300D">
      <w:pPr>
        <w:pStyle w:val="ListParagraph"/>
        <w:numPr>
          <w:ilvl w:val="0"/>
          <w:numId w:val="23"/>
        </w:numPr>
        <w:tabs>
          <w:tab w:val="left" w:pos="3350"/>
        </w:tabs>
        <w:jc w:val="both"/>
        <w:rPr>
          <w:rFonts w:ascii="Cambria" w:eastAsia="Trebuchet MS" w:hAnsi="Cambria" w:cs="Trebuchet MS"/>
          <w:sz w:val="24"/>
          <w:szCs w:val="24"/>
          <w:lang w:val="ro-RO"/>
        </w:rPr>
      </w:pPr>
      <w:r w:rsidRPr="005F44E8">
        <w:rPr>
          <w:rFonts w:ascii="Cambria" w:eastAsia="Trebuchet MS" w:hAnsi="Cambria" w:cs="Trebuchet MS"/>
          <w:sz w:val="24"/>
          <w:szCs w:val="24"/>
          <w:lang w:val="ro-RO"/>
        </w:rPr>
        <w:t xml:space="preserve">înlocuirea unuia dintre partenerii din proiect, cu condiția asigurării menținerii condițiilor de eligibilitate reglementate de Ghidul Solicitantului – Condiții Specifice </w:t>
      </w:r>
      <w:proofErr w:type="spellStart"/>
      <w:r w:rsidRPr="005F44E8">
        <w:rPr>
          <w:rFonts w:ascii="Cambria" w:eastAsia="Trebuchet MS" w:hAnsi="Cambria" w:cs="Trebuchet MS"/>
          <w:sz w:val="24"/>
          <w:szCs w:val="24"/>
          <w:lang w:val="ro-RO"/>
        </w:rPr>
        <w:t>şi</w:t>
      </w:r>
      <w:proofErr w:type="spellEnd"/>
      <w:r w:rsidRPr="005F44E8">
        <w:rPr>
          <w:rFonts w:ascii="Cambria" w:eastAsia="Trebuchet MS" w:hAnsi="Cambria" w:cs="Trebuchet MS"/>
          <w:sz w:val="24"/>
          <w:szCs w:val="24"/>
          <w:lang w:val="ro-RO"/>
        </w:rPr>
        <w:t xml:space="preserve"> în conformitate cu  documentele  subsecvente  emise  de  </w:t>
      </w:r>
      <w:proofErr w:type="spellStart"/>
      <w:r w:rsidRPr="005F44E8">
        <w:rPr>
          <w:rFonts w:ascii="Cambria" w:eastAsia="Trebuchet MS" w:hAnsi="Cambria" w:cs="Trebuchet MS"/>
          <w:sz w:val="24"/>
          <w:szCs w:val="24"/>
          <w:lang w:val="ro-RO"/>
        </w:rPr>
        <w:t>AMPoIDS</w:t>
      </w:r>
      <w:proofErr w:type="spellEnd"/>
      <w:r w:rsidRPr="005F44E8">
        <w:rPr>
          <w:rFonts w:ascii="Cambria" w:eastAsia="Trebuchet MS" w:hAnsi="Cambria" w:cs="Trebuchet MS"/>
          <w:sz w:val="24"/>
          <w:szCs w:val="24"/>
          <w:lang w:val="ro-RO"/>
        </w:rPr>
        <w:t xml:space="preserve">  în  vederea  implementării  proiectului, inclusiv a capacității </w:t>
      </w:r>
      <w:proofErr w:type="spellStart"/>
      <w:r w:rsidRPr="005F44E8">
        <w:rPr>
          <w:rFonts w:ascii="Cambria" w:eastAsia="Trebuchet MS" w:hAnsi="Cambria" w:cs="Trebuchet MS"/>
          <w:sz w:val="24"/>
          <w:szCs w:val="24"/>
          <w:lang w:val="ro-RO"/>
        </w:rPr>
        <w:t>operaţionale</w:t>
      </w:r>
      <w:proofErr w:type="spellEnd"/>
      <w:r w:rsidRPr="005F44E8">
        <w:rPr>
          <w:rFonts w:ascii="Cambria" w:eastAsia="Trebuchet MS" w:hAnsi="Cambria" w:cs="Trebuchet MS"/>
          <w:sz w:val="24"/>
          <w:szCs w:val="24"/>
          <w:lang w:val="ro-RO"/>
        </w:rPr>
        <w:t xml:space="preserve"> </w:t>
      </w:r>
      <w:proofErr w:type="spellStart"/>
      <w:r w:rsidRPr="005F44E8">
        <w:rPr>
          <w:rFonts w:ascii="Cambria" w:eastAsia="Trebuchet MS" w:hAnsi="Cambria" w:cs="Trebuchet MS"/>
          <w:sz w:val="24"/>
          <w:szCs w:val="24"/>
          <w:lang w:val="ro-RO"/>
        </w:rPr>
        <w:t>şi</w:t>
      </w:r>
      <w:proofErr w:type="spellEnd"/>
      <w:r w:rsidRPr="005F44E8">
        <w:rPr>
          <w:rFonts w:ascii="Cambria" w:eastAsia="Trebuchet MS" w:hAnsi="Cambria" w:cs="Trebuchet MS"/>
          <w:sz w:val="24"/>
          <w:szCs w:val="24"/>
          <w:lang w:val="ro-RO"/>
        </w:rPr>
        <w:t xml:space="preserve"> financiare;</w:t>
      </w:r>
    </w:p>
    <w:p w14:paraId="40AD91FC" w14:textId="608F27D1" w:rsidR="00E44367" w:rsidRPr="005F44E8" w:rsidRDefault="00E44367" w:rsidP="00E44367">
      <w:pPr>
        <w:pStyle w:val="ListParagraph"/>
        <w:numPr>
          <w:ilvl w:val="0"/>
          <w:numId w:val="23"/>
        </w:numPr>
        <w:tabs>
          <w:tab w:val="left" w:pos="3350"/>
        </w:tabs>
        <w:jc w:val="both"/>
        <w:rPr>
          <w:rFonts w:ascii="Cambria" w:eastAsia="Trebuchet MS" w:hAnsi="Cambria" w:cs="Trebuchet MS"/>
          <w:sz w:val="24"/>
          <w:szCs w:val="24"/>
          <w:lang w:val="ro-RO"/>
        </w:rPr>
      </w:pPr>
      <w:r w:rsidRPr="005F44E8">
        <w:rPr>
          <w:rFonts w:ascii="Cambria" w:eastAsia="Trebuchet MS" w:hAnsi="Cambria" w:cs="Trebuchet MS"/>
          <w:sz w:val="24"/>
          <w:szCs w:val="24"/>
          <w:lang w:val="ro-RO"/>
        </w:rPr>
        <w:lastRenderedPageBreak/>
        <w:t>modificări ale anexei 4 – Acordul de parteneriat încheiat între Liderul de parteneriat  și Parteneri</w:t>
      </w:r>
      <w:r w:rsidR="00C9407B">
        <w:rPr>
          <w:rFonts w:ascii="Cambria" w:eastAsia="Trebuchet MS" w:hAnsi="Cambria" w:cs="Trebuchet MS"/>
          <w:sz w:val="24"/>
          <w:szCs w:val="24"/>
          <w:lang w:val="ro-RO"/>
        </w:rPr>
        <w:t xml:space="preserve"> </w:t>
      </w:r>
      <w:r w:rsidR="00C9407B">
        <w:rPr>
          <w:rFonts w:ascii="Cambria" w:eastAsia="Trebuchet MS" w:hAnsi="Cambria" w:cs="Trebuchet MS"/>
          <w:spacing w:val="-1"/>
          <w:sz w:val="24"/>
          <w:szCs w:val="24"/>
          <w:lang w:val="ro-RO"/>
        </w:rPr>
        <w:t>(dacă proiectele se implementează în parteneriat)</w:t>
      </w:r>
      <w:r w:rsidRPr="005F44E8">
        <w:rPr>
          <w:rFonts w:ascii="Cambria" w:eastAsia="Trebuchet MS" w:hAnsi="Cambria" w:cs="Trebuchet MS"/>
          <w:sz w:val="24"/>
          <w:szCs w:val="24"/>
          <w:lang w:val="ro-RO"/>
        </w:rPr>
        <w:t>;</w:t>
      </w:r>
    </w:p>
    <w:p w14:paraId="3178E129" w14:textId="139510A9" w:rsidR="003C300D" w:rsidRPr="005F44E8" w:rsidRDefault="00E44367" w:rsidP="002971DA">
      <w:pPr>
        <w:pStyle w:val="ListParagraph"/>
        <w:numPr>
          <w:ilvl w:val="0"/>
          <w:numId w:val="23"/>
        </w:numPr>
        <w:tabs>
          <w:tab w:val="left" w:pos="3350"/>
        </w:tabs>
        <w:jc w:val="both"/>
        <w:rPr>
          <w:rFonts w:ascii="Cambria" w:eastAsia="Trebuchet MS" w:hAnsi="Cambria" w:cs="Trebuchet MS"/>
          <w:sz w:val="24"/>
          <w:szCs w:val="24"/>
          <w:lang w:val="ro-RO"/>
        </w:rPr>
      </w:pPr>
      <w:r w:rsidRPr="005F44E8">
        <w:rPr>
          <w:rFonts w:ascii="Cambria" w:eastAsia="Trebuchet MS" w:hAnsi="Cambria" w:cs="Trebuchet MS"/>
          <w:sz w:val="24"/>
          <w:szCs w:val="24"/>
          <w:lang w:val="ro-RO"/>
        </w:rPr>
        <w:t xml:space="preserve">modificări ce au ca efect scăderea valorii totale eligibile a Proiectului, cu justificarea detaliată a motivelor care au condus la aceasta </w:t>
      </w:r>
      <w:proofErr w:type="spellStart"/>
      <w:r w:rsidRPr="005F44E8">
        <w:rPr>
          <w:rFonts w:ascii="Cambria" w:eastAsia="Trebuchet MS" w:hAnsi="Cambria" w:cs="Trebuchet MS"/>
          <w:sz w:val="24"/>
          <w:szCs w:val="24"/>
          <w:lang w:val="ro-RO"/>
        </w:rPr>
        <w:t>situatie</w:t>
      </w:r>
      <w:proofErr w:type="spellEnd"/>
      <w:r w:rsidRPr="005F44E8">
        <w:rPr>
          <w:rFonts w:ascii="Cambria" w:eastAsia="Trebuchet MS" w:hAnsi="Cambria" w:cs="Trebuchet MS"/>
          <w:sz w:val="24"/>
          <w:szCs w:val="24"/>
          <w:lang w:val="ro-RO"/>
        </w:rPr>
        <w:t>.</w:t>
      </w:r>
    </w:p>
    <w:p w14:paraId="6B6CC7A0" w14:textId="77777777" w:rsidR="000B3971" w:rsidRPr="001167F8" w:rsidRDefault="000B3971" w:rsidP="00BB35F1">
      <w:pPr>
        <w:pStyle w:val="ListParagraph"/>
        <w:spacing w:before="3" w:line="100" w:lineRule="exact"/>
        <w:ind w:left="648" w:right="-20"/>
        <w:jc w:val="both"/>
        <w:rPr>
          <w:rFonts w:ascii="Cambria" w:hAnsi="Cambria"/>
          <w:sz w:val="24"/>
          <w:szCs w:val="24"/>
          <w:lang w:val="ro-RO"/>
        </w:rPr>
      </w:pPr>
    </w:p>
    <w:p w14:paraId="13C95C1A" w14:textId="22DEFF46" w:rsidR="002F1081" w:rsidRPr="001E06B8" w:rsidRDefault="002F1081" w:rsidP="002F1081">
      <w:pPr>
        <w:pStyle w:val="ListParagraph"/>
        <w:numPr>
          <w:ilvl w:val="0"/>
          <w:numId w:val="27"/>
        </w:numPr>
        <w:spacing w:line="247" w:lineRule="auto"/>
        <w:ind w:right="105"/>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In</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cazul</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53"/>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 xml:space="preserve">responsabil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solicită  clarific</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1"/>
          <w:sz w:val="24"/>
          <w:szCs w:val="24"/>
          <w:lang w:val="ro-RO"/>
        </w:rPr>
        <w:t>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w w:val="103"/>
          <w:sz w:val="24"/>
          <w:szCs w:val="24"/>
          <w:lang w:val="ro-RO"/>
        </w:rPr>
        <w:t xml:space="preserve">modificarea </w:t>
      </w:r>
      <w:r w:rsidRPr="001E06B8">
        <w:rPr>
          <w:rFonts w:ascii="Cambria" w:eastAsia="Trebuchet MS" w:hAnsi="Cambria" w:cs="Trebuchet MS"/>
          <w:sz w:val="24"/>
          <w:szCs w:val="24"/>
          <w:lang w:val="ro-RO"/>
        </w:rPr>
        <w:t>propusă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ad</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țional,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beneficiaru</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parteneriat</w:t>
      </w:r>
      <w:r w:rsidR="00C9407B">
        <w:rPr>
          <w:rFonts w:ascii="Cambria" w:eastAsia="Trebuchet MS" w:hAnsi="Cambria" w:cs="Trebuchet MS"/>
          <w:sz w:val="24"/>
          <w:szCs w:val="24"/>
          <w:lang w:val="ro-RO"/>
        </w:rPr>
        <w:t xml:space="preserve"> </w:t>
      </w:r>
      <w:r w:rsidR="00C9407B">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are</w:t>
      </w:r>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z w:val="24"/>
          <w:szCs w:val="24"/>
          <w:lang w:val="ro-RO"/>
        </w:rPr>
        <w:t>obligaţia</w:t>
      </w:r>
      <w:proofErr w:type="spellEnd"/>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să furnizeze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w w:val="103"/>
          <w:sz w:val="24"/>
          <w:szCs w:val="24"/>
          <w:lang w:val="ro-RO"/>
        </w:rPr>
        <w:t xml:space="preserve">un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1"/>
          <w:sz w:val="24"/>
          <w:szCs w:val="24"/>
          <w:lang w:val="ro-RO"/>
        </w:rPr>
        <w:t>spun</w:t>
      </w:r>
      <w:r w:rsidRPr="001E06B8">
        <w:rPr>
          <w:rFonts w:ascii="Cambria" w:eastAsia="Trebuchet MS" w:hAnsi="Cambria" w:cs="Trebuchet MS"/>
          <w:sz w:val="24"/>
          <w:szCs w:val="24"/>
          <w:lang w:val="ro-RO"/>
        </w:rPr>
        <w:t>s</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terme</w:t>
      </w:r>
      <w:r w:rsidRPr="001E06B8">
        <w:rPr>
          <w:rFonts w:ascii="Cambria" w:eastAsia="Trebuchet MS" w:hAnsi="Cambria" w:cs="Trebuchet MS"/>
          <w:sz w:val="24"/>
          <w:szCs w:val="24"/>
          <w:lang w:val="ro-RO"/>
        </w:rPr>
        <w:t>nul</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comunicat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pacing w:val="-1"/>
          <w:sz w:val="24"/>
          <w:szCs w:val="24"/>
          <w:lang w:val="ro-RO"/>
        </w:rPr>
        <w:t>ătr</w:t>
      </w:r>
      <w:r w:rsidRPr="001E06B8">
        <w:rPr>
          <w:rFonts w:ascii="Cambria" w:eastAsia="Trebuchet MS" w:hAnsi="Cambria" w:cs="Trebuchet MS"/>
          <w:sz w:val="24"/>
          <w:szCs w:val="24"/>
          <w:lang w:val="ro-RO"/>
        </w:rPr>
        <w:t>e</w:t>
      </w:r>
      <w:r w:rsidRPr="001E06B8">
        <w:rPr>
          <w:rFonts w:ascii="Cambria" w:eastAsia="Trebuchet MS" w:hAnsi="Cambria" w:cs="Trebuchet MS"/>
          <w:spacing w:val="15"/>
          <w:sz w:val="24"/>
          <w:szCs w:val="24"/>
          <w:lang w:val="ro-RO"/>
        </w:rPr>
        <w:t xml:space="preserve"> </w:t>
      </w:r>
      <w:r w:rsidR="00216B42" w:rsidRPr="001E06B8">
        <w:rPr>
          <w:rFonts w:ascii="Cambria" w:eastAsia="Trebuchet MS" w:hAnsi="Cambria" w:cs="Trebuchet MS"/>
          <w:spacing w:val="15"/>
          <w:sz w:val="24"/>
          <w:szCs w:val="24"/>
          <w:lang w:val="ro-RO"/>
        </w:rPr>
        <w:t>AMPIDS/</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w w:val="103"/>
          <w:sz w:val="24"/>
          <w:szCs w:val="24"/>
          <w:lang w:val="ro-RO"/>
        </w:rPr>
        <w:t>.</w:t>
      </w:r>
    </w:p>
    <w:p w14:paraId="7702ED37" w14:textId="734BEDB0" w:rsidR="000B3971" w:rsidRPr="001E06B8" w:rsidRDefault="0099349E" w:rsidP="002F1081">
      <w:pPr>
        <w:pStyle w:val="ListParagraph"/>
        <w:numPr>
          <w:ilvl w:val="0"/>
          <w:numId w:val="27"/>
        </w:numPr>
        <w:spacing w:line="247" w:lineRule="auto"/>
        <w:ind w:right="105"/>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Dac</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urm</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 xml:space="preserve">a  maxim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 xml:space="preserve">2  (doua)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solicit</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4"/>
          <w:sz w:val="24"/>
          <w:szCs w:val="24"/>
          <w:lang w:val="ro-RO"/>
        </w:rPr>
        <w:t>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3"/>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clarific</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 xml:space="preserve">ri, </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beneficiaru</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 xml:space="preserve">liderul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w w:val="103"/>
          <w:sz w:val="24"/>
          <w:szCs w:val="24"/>
          <w:lang w:val="ro-RO"/>
        </w:rPr>
        <w:t xml:space="preserve">de </w:t>
      </w:r>
      <w:r w:rsidRPr="001E06B8">
        <w:rPr>
          <w:rFonts w:ascii="Cambria" w:eastAsia="Trebuchet MS" w:hAnsi="Cambria" w:cs="Trebuchet MS"/>
          <w:spacing w:val="-1"/>
          <w:sz w:val="24"/>
          <w:szCs w:val="24"/>
          <w:lang w:val="ro-RO"/>
        </w:rPr>
        <w:t>par</w:t>
      </w:r>
      <w:r w:rsidRPr="001E06B8">
        <w:rPr>
          <w:rFonts w:ascii="Cambria" w:eastAsia="Trebuchet MS" w:hAnsi="Cambria" w:cs="Trebuchet MS"/>
          <w:spacing w:val="-3"/>
          <w:sz w:val="24"/>
          <w:szCs w:val="24"/>
          <w:lang w:val="ro-RO"/>
        </w:rPr>
        <w:t>t</w:t>
      </w:r>
      <w:r w:rsidRPr="001E06B8">
        <w:rPr>
          <w:rFonts w:ascii="Cambria" w:eastAsia="Trebuchet MS" w:hAnsi="Cambria" w:cs="Trebuchet MS"/>
          <w:sz w:val="24"/>
          <w:szCs w:val="24"/>
          <w:lang w:val="ro-RO"/>
        </w:rPr>
        <w:t>eneriat</w:t>
      </w:r>
      <w:r w:rsidR="00673DCC">
        <w:rPr>
          <w:rFonts w:ascii="Cambria" w:eastAsia="Trebuchet MS" w:hAnsi="Cambria" w:cs="Trebuchet MS"/>
          <w:sz w:val="24"/>
          <w:szCs w:val="24"/>
          <w:lang w:val="ro-RO"/>
        </w:rPr>
        <w:t xml:space="preserve"> </w:t>
      </w:r>
      <w:r w:rsidR="00673DCC">
        <w:rPr>
          <w:rFonts w:ascii="Cambria" w:eastAsia="Trebuchet MS" w:hAnsi="Cambria" w:cs="Trebuchet MS"/>
          <w:spacing w:val="-1"/>
          <w:sz w:val="24"/>
          <w:szCs w:val="24"/>
          <w:lang w:val="ro-RO"/>
        </w:rPr>
        <w:t>(dacă proiectele se implementează în parteneriat)</w:t>
      </w:r>
      <w:r w:rsidR="00673DCC"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transmite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stabilit</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00216B42" w:rsidRPr="001E06B8">
        <w:rPr>
          <w:rFonts w:ascii="Cambria" w:eastAsia="Trebuchet MS" w:hAnsi="Cambria" w:cs="Trebuchet MS"/>
          <w:spacing w:val="3"/>
          <w:sz w:val="24"/>
          <w:szCs w:val="24"/>
          <w:lang w:val="ro-RO"/>
        </w:rPr>
        <w:t>AMPIDS/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2"/>
          <w:sz w:val="24"/>
          <w:szCs w:val="24"/>
          <w:lang w:val="ro-RO"/>
        </w:rPr>
        <w:t xml:space="preserve"> </w:t>
      </w:r>
      <w:r w:rsidR="00216B42" w:rsidRPr="001E06B8">
        <w:rPr>
          <w:rFonts w:ascii="Cambria" w:eastAsia="Trebuchet MS" w:hAnsi="Cambria" w:cs="Trebuchet MS"/>
          <w:sz w:val="24"/>
          <w:szCs w:val="24"/>
          <w:lang w:val="ro-RO"/>
        </w:rPr>
        <w:t>mo</w:t>
      </w:r>
      <w:r w:rsidRPr="001E06B8">
        <w:rPr>
          <w:rFonts w:ascii="Cambria" w:eastAsia="Trebuchet MS" w:hAnsi="Cambria" w:cs="Trebuchet MS"/>
          <w:sz w:val="24"/>
          <w:szCs w:val="24"/>
          <w:lang w:val="ro-RO"/>
        </w:rPr>
        <w:t>dificările/</w:t>
      </w:r>
      <w:r w:rsidRPr="001E06B8">
        <w:rPr>
          <w:rFonts w:ascii="Cambria" w:eastAsia="Trebuchet MS" w:hAnsi="Cambria" w:cs="Trebuchet MS"/>
          <w:spacing w:val="31"/>
          <w:sz w:val="24"/>
          <w:szCs w:val="24"/>
          <w:lang w:val="ro-RO"/>
        </w:rPr>
        <w:t xml:space="preserve"> </w:t>
      </w:r>
      <w:proofErr w:type="spellStart"/>
      <w:r w:rsidRPr="001E06B8">
        <w:rPr>
          <w:rFonts w:ascii="Cambria" w:eastAsia="Trebuchet MS" w:hAnsi="Cambria" w:cs="Trebuchet MS"/>
          <w:w w:val="103"/>
          <w:sz w:val="24"/>
          <w:szCs w:val="24"/>
          <w:lang w:val="ro-RO"/>
        </w:rPr>
        <w:t>informa</w:t>
      </w:r>
      <w:r w:rsidRPr="001E06B8">
        <w:rPr>
          <w:rFonts w:ascii="Cambria" w:eastAsia="Trebuchet MS" w:hAnsi="Cambria" w:cs="Trebuchet MS"/>
          <w:spacing w:val="-3"/>
          <w:w w:val="103"/>
          <w:sz w:val="24"/>
          <w:szCs w:val="24"/>
          <w:lang w:val="ro-RO"/>
        </w:rPr>
        <w:t>ţ</w:t>
      </w:r>
      <w:r w:rsidRPr="001E06B8">
        <w:rPr>
          <w:rFonts w:ascii="Cambria" w:eastAsia="Trebuchet MS" w:hAnsi="Cambria" w:cs="Trebuchet MS"/>
          <w:w w:val="103"/>
          <w:sz w:val="24"/>
          <w:szCs w:val="24"/>
          <w:lang w:val="ro-RO"/>
        </w:rPr>
        <w:t>iile</w:t>
      </w:r>
      <w:proofErr w:type="spellEnd"/>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pacing w:val="-1"/>
          <w:sz w:val="24"/>
          <w:szCs w:val="24"/>
          <w:lang w:val="ro-RO"/>
        </w:rPr>
        <w:t>cla</w:t>
      </w:r>
      <w:r w:rsidRPr="001E06B8">
        <w:rPr>
          <w:rFonts w:ascii="Cambria" w:eastAsia="Trebuchet MS" w:hAnsi="Cambria" w:cs="Trebuchet MS"/>
          <w:spacing w:val="-2"/>
          <w:sz w:val="24"/>
          <w:szCs w:val="24"/>
          <w:lang w:val="ro-RO"/>
        </w:rPr>
        <w:t>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f</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c</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rile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solicitate,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actul</w:t>
      </w:r>
      <w:r w:rsidRPr="001E06B8">
        <w:rPr>
          <w:rFonts w:ascii="Cambria" w:eastAsia="Trebuchet MS" w:hAnsi="Cambria" w:cs="Trebuchet MS"/>
          <w:spacing w:val="16"/>
          <w:sz w:val="24"/>
          <w:szCs w:val="24"/>
          <w:lang w:val="ro-RO"/>
        </w:rPr>
        <w:t xml:space="preserve"> </w:t>
      </w:r>
      <w:proofErr w:type="spellStart"/>
      <w:r w:rsidRPr="001E06B8">
        <w:rPr>
          <w:rFonts w:ascii="Cambria" w:eastAsia="Trebuchet MS" w:hAnsi="Cambria" w:cs="Trebuchet MS"/>
          <w:sz w:val="24"/>
          <w:szCs w:val="24"/>
          <w:lang w:val="ro-RO"/>
        </w:rPr>
        <w:t>adi</w:t>
      </w:r>
      <w:r w:rsidRPr="001E06B8">
        <w:rPr>
          <w:rFonts w:ascii="Cambria" w:eastAsia="Trebuchet MS" w:hAnsi="Cambria" w:cs="Trebuchet MS"/>
          <w:spacing w:val="-3"/>
          <w:sz w:val="24"/>
          <w:szCs w:val="24"/>
          <w:lang w:val="ro-RO"/>
        </w:rPr>
        <w:t>ţ</w:t>
      </w:r>
      <w:r w:rsidRPr="001E06B8">
        <w:rPr>
          <w:rFonts w:ascii="Cambria" w:eastAsia="Trebuchet MS" w:hAnsi="Cambria" w:cs="Trebuchet MS"/>
          <w:sz w:val="24"/>
          <w:szCs w:val="24"/>
          <w:lang w:val="ro-RO"/>
        </w:rPr>
        <w:t>ional</w:t>
      </w:r>
      <w:proofErr w:type="spellEnd"/>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respinge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drept.</w:t>
      </w:r>
    </w:p>
    <w:p w14:paraId="50530F81" w14:textId="77777777" w:rsidR="00216B42" w:rsidRPr="001E06B8" w:rsidRDefault="0065462D" w:rsidP="0065462D">
      <w:pPr>
        <w:pStyle w:val="ListParagraph"/>
        <w:numPr>
          <w:ilvl w:val="0"/>
          <w:numId w:val="27"/>
        </w:numPr>
        <w:ind w:right="80"/>
        <w:jc w:val="both"/>
        <w:rPr>
          <w:rFonts w:ascii="Cambria" w:eastAsia="Arial" w:hAnsi="Cambria"/>
          <w:spacing w:val="-1"/>
          <w:sz w:val="24"/>
          <w:szCs w:val="24"/>
          <w:lang w:val="ro-RO"/>
        </w:rPr>
      </w:pPr>
      <w:r w:rsidRPr="001E06B8">
        <w:rPr>
          <w:rFonts w:ascii="Cambria" w:eastAsia="Arial" w:hAnsi="Cambria"/>
          <w:spacing w:val="-1"/>
          <w:sz w:val="24"/>
          <w:szCs w:val="24"/>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r w:rsidR="00216B42" w:rsidRPr="001E06B8">
        <w:rPr>
          <w:rFonts w:ascii="Cambria" w:eastAsia="Arial" w:hAnsi="Cambria"/>
          <w:spacing w:val="-1"/>
          <w:sz w:val="24"/>
          <w:szCs w:val="24"/>
          <w:lang w:val="ro-RO"/>
        </w:rPr>
        <w:t xml:space="preserve"> </w:t>
      </w:r>
    </w:p>
    <w:p w14:paraId="29C7E4AB" w14:textId="5CAB09E7" w:rsidR="0065462D" w:rsidRPr="001E06B8" w:rsidRDefault="0065462D" w:rsidP="001E06B8">
      <w:pPr>
        <w:pStyle w:val="ListParagraph"/>
        <w:ind w:left="360" w:right="80"/>
        <w:jc w:val="both"/>
        <w:rPr>
          <w:rFonts w:ascii="Cambria" w:eastAsia="Arial" w:hAnsi="Cambria"/>
          <w:spacing w:val="-1"/>
          <w:sz w:val="24"/>
          <w:szCs w:val="24"/>
          <w:lang w:val="ro-RO"/>
        </w:rPr>
      </w:pPr>
      <w:r w:rsidRPr="001E06B8">
        <w:rPr>
          <w:rFonts w:ascii="Cambria" w:eastAsia="Arial" w:hAnsi="Cambria"/>
          <w:spacing w:val="-1"/>
          <w:sz w:val="24"/>
          <w:szCs w:val="24"/>
          <w:lang w:val="ro-RO"/>
        </w:rPr>
        <w:t xml:space="preserve">În cazul în care intervin modificări în </w:t>
      </w:r>
      <w:proofErr w:type="spellStart"/>
      <w:r w:rsidRPr="001E06B8">
        <w:rPr>
          <w:rFonts w:ascii="Cambria" w:eastAsia="Arial" w:hAnsi="Cambria"/>
          <w:spacing w:val="-1"/>
          <w:sz w:val="24"/>
          <w:szCs w:val="24"/>
          <w:lang w:val="ro-RO"/>
        </w:rPr>
        <w:t>legislaţia</w:t>
      </w:r>
      <w:proofErr w:type="spellEnd"/>
      <w:r w:rsidRPr="001E06B8">
        <w:rPr>
          <w:rFonts w:ascii="Cambria" w:eastAsia="Arial" w:hAnsi="Cambria"/>
          <w:spacing w:val="-1"/>
          <w:sz w:val="24"/>
          <w:szCs w:val="24"/>
          <w:lang w:val="ro-RO"/>
        </w:rPr>
        <w:t xml:space="preserve"> </w:t>
      </w:r>
      <w:proofErr w:type="spellStart"/>
      <w:r w:rsidRPr="001E06B8">
        <w:rPr>
          <w:rFonts w:ascii="Cambria" w:eastAsia="Arial" w:hAnsi="Cambria"/>
          <w:spacing w:val="-1"/>
          <w:sz w:val="24"/>
          <w:szCs w:val="24"/>
          <w:lang w:val="ro-RO"/>
        </w:rPr>
        <w:t>naţională</w:t>
      </w:r>
      <w:proofErr w:type="spellEnd"/>
      <w:r w:rsidRPr="001E06B8">
        <w:rPr>
          <w:rFonts w:ascii="Cambria" w:eastAsia="Arial" w:hAnsi="Cambria"/>
          <w:spacing w:val="-1"/>
          <w:sz w:val="24"/>
          <w:szCs w:val="24"/>
          <w:lang w:val="ro-RO"/>
        </w:rPr>
        <w:t xml:space="preserve"> </w:t>
      </w:r>
      <w:proofErr w:type="spellStart"/>
      <w:r w:rsidRPr="001E06B8">
        <w:rPr>
          <w:rFonts w:ascii="Cambria" w:eastAsia="Arial" w:hAnsi="Cambria"/>
          <w:spacing w:val="-1"/>
          <w:sz w:val="24"/>
          <w:szCs w:val="24"/>
          <w:lang w:val="ro-RO"/>
        </w:rPr>
        <w:t>şi</w:t>
      </w:r>
      <w:proofErr w:type="spellEnd"/>
      <w:r w:rsidRPr="001E06B8">
        <w:rPr>
          <w:rFonts w:ascii="Cambria" w:eastAsia="Arial" w:hAnsi="Cambria"/>
          <w:spacing w:val="-1"/>
          <w:sz w:val="24"/>
          <w:szCs w:val="24"/>
          <w:lang w:val="ro-RO"/>
        </w:rPr>
        <w:t xml:space="preserve">/sau europeană relevantă, cu impact asupra executării prezentului Contract, aceste modificări intră în vigoare de la data </w:t>
      </w:r>
      <w:proofErr w:type="spellStart"/>
      <w:r w:rsidRPr="001E06B8">
        <w:rPr>
          <w:rFonts w:ascii="Cambria" w:eastAsia="Arial" w:hAnsi="Cambria"/>
          <w:spacing w:val="-1"/>
          <w:sz w:val="24"/>
          <w:szCs w:val="24"/>
          <w:lang w:val="ro-RO"/>
        </w:rPr>
        <w:t>menţionată</w:t>
      </w:r>
      <w:proofErr w:type="spellEnd"/>
      <w:r w:rsidRPr="001E06B8">
        <w:rPr>
          <w:rFonts w:ascii="Cambria" w:eastAsia="Arial" w:hAnsi="Cambria"/>
          <w:spacing w:val="-1"/>
          <w:sz w:val="24"/>
          <w:szCs w:val="24"/>
          <w:lang w:val="ro-RO"/>
        </w:rPr>
        <w:t xml:space="preserve"> în actul normativ corespunzător, fără a mai fi necesară încheierea unui act adițional</w:t>
      </w:r>
      <w:r w:rsidR="00A074E2">
        <w:rPr>
          <w:rFonts w:ascii="Cambria" w:eastAsia="Arial" w:hAnsi="Cambria"/>
          <w:spacing w:val="-1"/>
          <w:sz w:val="24"/>
          <w:szCs w:val="24"/>
          <w:lang w:val="ro-RO"/>
        </w:rPr>
        <w:t xml:space="preserve">, </w:t>
      </w:r>
      <w:r w:rsidR="00A074E2" w:rsidRPr="00E17CD5">
        <w:rPr>
          <w:rFonts w:ascii="Cambria" w:eastAsia="Arial" w:hAnsi="Cambria"/>
          <w:spacing w:val="-1"/>
          <w:sz w:val="24"/>
          <w:szCs w:val="24"/>
          <w:lang w:val="ro-RO"/>
        </w:rPr>
        <w:t>cu excepția situațiilor în care apar modificări în structura entităților juridice (fuziune, absorbție, desființare etc.)</w:t>
      </w:r>
    </w:p>
    <w:p w14:paraId="397C829E" w14:textId="7D548B61" w:rsidR="000B3971" w:rsidRPr="001E06B8" w:rsidRDefault="003D6835" w:rsidP="002F1081">
      <w:pPr>
        <w:pStyle w:val="ListParagraph"/>
        <w:numPr>
          <w:ilvl w:val="0"/>
          <w:numId w:val="27"/>
        </w:numPr>
        <w:spacing w:line="247" w:lineRule="auto"/>
        <w:ind w:right="105"/>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w:t>
      </w:r>
      <w:r w:rsidR="00216B42" w:rsidRPr="001E06B8">
        <w:rPr>
          <w:rFonts w:ascii="Cambria" w:eastAsia="Trebuchet MS" w:hAnsi="Cambria" w:cs="Trebuchet MS"/>
          <w:spacing w:val="-1"/>
          <w:sz w:val="24"/>
          <w:szCs w:val="24"/>
          <w:lang w:val="ro-RO"/>
        </w:rPr>
        <w:t>I</w:t>
      </w:r>
      <w:r w:rsidR="00694B6B" w:rsidRPr="001E06B8">
        <w:rPr>
          <w:rFonts w:ascii="Cambria" w:eastAsia="Trebuchet MS" w:hAnsi="Cambria" w:cs="Trebuchet MS"/>
          <w:spacing w:val="-1"/>
          <w:sz w:val="24"/>
          <w:szCs w:val="24"/>
          <w:lang w:val="ro-RO"/>
        </w:rPr>
        <w:t>DS</w:t>
      </w:r>
      <w:r w:rsidR="0099349E" w:rsidRPr="001E06B8">
        <w:rPr>
          <w:rFonts w:ascii="Cambria" w:eastAsia="Trebuchet MS" w:hAnsi="Cambria" w:cs="Trebuchet MS"/>
          <w:spacing w:val="-1"/>
          <w:sz w:val="24"/>
          <w:szCs w:val="24"/>
          <w:lang w:val="ro-RO"/>
        </w:rPr>
        <w:t>/</w:t>
      </w:r>
      <w:r w:rsidR="0099349E" w:rsidRPr="001E06B8">
        <w:rPr>
          <w:rFonts w:ascii="Cambria" w:eastAsia="Trebuchet MS" w:hAnsi="Cambria" w:cs="Trebuchet MS"/>
          <w:spacing w:val="2"/>
          <w:sz w:val="24"/>
          <w:szCs w:val="24"/>
          <w:lang w:val="ro-RO"/>
        </w:rPr>
        <w:t>O</w:t>
      </w:r>
      <w:r w:rsidR="0099349E" w:rsidRPr="001E06B8">
        <w:rPr>
          <w:rFonts w:ascii="Cambria" w:eastAsia="Trebuchet MS" w:hAnsi="Cambria" w:cs="Trebuchet MS"/>
          <w:sz w:val="24"/>
          <w:szCs w:val="24"/>
          <w:lang w:val="ro-RO"/>
        </w:rPr>
        <w:t>I</w:t>
      </w:r>
      <w:r w:rsidR="00216B42" w:rsidRPr="001E06B8">
        <w:rPr>
          <w:rFonts w:ascii="Cambria" w:eastAsia="Trebuchet MS" w:hAnsi="Cambria" w:cs="Trebuchet MS"/>
          <w:spacing w:val="23"/>
          <w:sz w:val="24"/>
          <w:szCs w:val="24"/>
          <w:lang w:val="ro-RO"/>
        </w:rPr>
        <w:t xml:space="preserve"> </w:t>
      </w:r>
      <w:proofErr w:type="spellStart"/>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pacing w:val="-1"/>
          <w:sz w:val="24"/>
          <w:szCs w:val="24"/>
          <w:lang w:val="ro-RO"/>
        </w:rPr>
        <w:t>ş</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sz w:val="24"/>
          <w:szCs w:val="24"/>
          <w:lang w:val="ro-RO"/>
        </w:rPr>
        <w:t>rezerv</w:t>
      </w:r>
      <w:r w:rsidR="0099349E" w:rsidRPr="001E06B8">
        <w:rPr>
          <w:rFonts w:ascii="Cambria" w:eastAsia="Trebuchet MS" w:hAnsi="Cambria" w:cs="Trebuchet MS"/>
          <w:sz w:val="24"/>
          <w:szCs w:val="24"/>
          <w:lang w:val="ro-RO"/>
        </w:rPr>
        <w:t>ă</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pacing w:val="-1"/>
          <w:sz w:val="24"/>
          <w:szCs w:val="24"/>
          <w:lang w:val="ro-RO"/>
        </w:rPr>
        <w:t>dreptu</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pacing w:val="1"/>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5"/>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declara</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sz w:val="24"/>
          <w:szCs w:val="24"/>
          <w:lang w:val="ro-RO"/>
        </w:rPr>
        <w:t>neeligibile</w:t>
      </w:r>
      <w:r w:rsidR="0099349E" w:rsidRPr="001E06B8">
        <w:rPr>
          <w:rFonts w:ascii="Cambria" w:eastAsia="Trebuchet MS" w:hAnsi="Cambria" w:cs="Trebuchet MS"/>
          <w:spacing w:val="23"/>
          <w:sz w:val="24"/>
          <w:szCs w:val="24"/>
          <w:lang w:val="ro-RO"/>
        </w:rPr>
        <w:t xml:space="preserve"> </w:t>
      </w:r>
      <w:r w:rsidR="0099349E" w:rsidRPr="001E06B8">
        <w:rPr>
          <w:rFonts w:ascii="Cambria" w:eastAsia="Trebuchet MS" w:hAnsi="Cambria" w:cs="Trebuchet MS"/>
          <w:spacing w:val="-1"/>
          <w:sz w:val="24"/>
          <w:szCs w:val="24"/>
          <w:lang w:val="ro-RO"/>
        </w:rPr>
        <w:t>cheltuielil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1"/>
          <w:sz w:val="24"/>
          <w:szCs w:val="24"/>
          <w:lang w:val="ro-RO"/>
        </w:rPr>
        <w:t xml:space="preserve"> </w:t>
      </w:r>
      <w:r w:rsidR="0099349E" w:rsidRPr="001E06B8">
        <w:rPr>
          <w:rFonts w:ascii="Cambria" w:eastAsia="Trebuchet MS" w:hAnsi="Cambria" w:cs="Trebuchet MS"/>
          <w:spacing w:val="-1"/>
          <w:w w:val="103"/>
          <w:sz w:val="24"/>
          <w:szCs w:val="24"/>
          <w:lang w:val="ro-RO"/>
        </w:rPr>
        <w:t xml:space="preserve">efectuate </w:t>
      </w:r>
      <w:r w:rsidR="0099349E" w:rsidRPr="001E06B8">
        <w:rPr>
          <w:rFonts w:ascii="Cambria" w:eastAsia="Trebuchet MS" w:hAnsi="Cambria" w:cs="Trebuchet MS"/>
          <w:sz w:val="24"/>
          <w:szCs w:val="24"/>
          <w:lang w:val="ro-RO"/>
        </w:rPr>
        <w:t>cu</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1"/>
          <w:sz w:val="24"/>
          <w:szCs w:val="24"/>
          <w:lang w:val="ro-RO"/>
        </w:rPr>
        <w:t>nerespectare</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9"/>
          <w:sz w:val="24"/>
          <w:szCs w:val="24"/>
          <w:lang w:val="ro-RO"/>
        </w:rPr>
        <w:t xml:space="preserve"> </w:t>
      </w:r>
      <w:r w:rsidR="0099349E" w:rsidRPr="001E06B8">
        <w:rPr>
          <w:rFonts w:ascii="Cambria" w:eastAsia="Trebuchet MS" w:hAnsi="Cambria" w:cs="Trebuchet MS"/>
          <w:spacing w:val="-1"/>
          <w:sz w:val="24"/>
          <w:szCs w:val="24"/>
          <w:lang w:val="ro-RO"/>
        </w:rPr>
        <w:t>prevederilo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pacing w:val="-1"/>
          <w:sz w:val="24"/>
          <w:szCs w:val="24"/>
          <w:lang w:val="ro-RO"/>
        </w:rPr>
        <w:t>legal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pacing w:val="1"/>
          <w:sz w:val="24"/>
          <w:szCs w:val="24"/>
          <w:lang w:val="ro-RO"/>
        </w:rPr>
        <w:t>a</w:t>
      </w:r>
      <w:r w:rsidR="0099349E" w:rsidRPr="001E06B8">
        <w:rPr>
          <w:rFonts w:ascii="Cambria" w:eastAsia="Trebuchet MS" w:hAnsi="Cambria" w:cs="Trebuchet MS"/>
          <w:spacing w:val="-1"/>
          <w:sz w:val="24"/>
          <w:szCs w:val="24"/>
          <w:lang w:val="ro-RO"/>
        </w:rPr>
        <w:t>plicabil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6"/>
          <w:sz w:val="24"/>
          <w:szCs w:val="24"/>
          <w:lang w:val="ro-RO"/>
        </w:rPr>
        <w:t xml:space="preserve"> </w:t>
      </w:r>
      <w:r w:rsidR="0099349E" w:rsidRPr="001E06B8">
        <w:rPr>
          <w:rFonts w:ascii="Cambria" w:eastAsia="Trebuchet MS" w:hAnsi="Cambria" w:cs="Trebuchet MS"/>
          <w:spacing w:val="-1"/>
          <w:sz w:val="24"/>
          <w:szCs w:val="24"/>
          <w:lang w:val="ro-RO"/>
        </w:rPr>
        <w:t>sa</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z w:val="24"/>
          <w:szCs w:val="24"/>
          <w:lang w:val="ro-RO"/>
        </w:rPr>
        <w:t>aplica</w:t>
      </w:r>
      <w:r w:rsidR="0099349E" w:rsidRPr="001E06B8">
        <w:rPr>
          <w:rFonts w:ascii="Cambria" w:eastAsia="Trebuchet MS" w:hAnsi="Cambria" w:cs="Trebuchet MS"/>
          <w:spacing w:val="9"/>
          <w:sz w:val="24"/>
          <w:szCs w:val="24"/>
          <w:lang w:val="ro-RO"/>
        </w:rPr>
        <w:t xml:space="preserve"> </w:t>
      </w:r>
      <w:proofErr w:type="spellStart"/>
      <w:r w:rsidR="0099349E" w:rsidRPr="001E06B8">
        <w:rPr>
          <w:rFonts w:ascii="Cambria" w:eastAsia="Trebuchet MS" w:hAnsi="Cambria" w:cs="Trebuchet MS"/>
          <w:sz w:val="24"/>
          <w:szCs w:val="24"/>
          <w:lang w:val="ro-RO"/>
        </w:rPr>
        <w:t>corec</w:t>
      </w:r>
      <w:r w:rsidR="0099349E" w:rsidRPr="001E06B8">
        <w:rPr>
          <w:rFonts w:ascii="Cambria" w:eastAsia="Trebuchet MS" w:hAnsi="Cambria" w:cs="Trebuchet MS"/>
          <w:spacing w:val="-3"/>
          <w:sz w:val="24"/>
          <w:szCs w:val="24"/>
          <w:lang w:val="ro-RO"/>
        </w:rPr>
        <w:t>ţ</w:t>
      </w:r>
      <w:r w:rsidR="0099349E" w:rsidRPr="001E06B8">
        <w:rPr>
          <w:rFonts w:ascii="Cambria" w:eastAsia="Trebuchet MS" w:hAnsi="Cambria" w:cs="Trebuchet MS"/>
          <w:spacing w:val="1"/>
          <w:sz w:val="24"/>
          <w:szCs w:val="24"/>
          <w:lang w:val="ro-RO"/>
        </w:rPr>
        <w:t>i</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financiar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pacing w:val="-1"/>
          <w:sz w:val="24"/>
          <w:szCs w:val="24"/>
          <w:lang w:val="ro-RO"/>
        </w:rPr>
        <w:t>c</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w w:val="103"/>
          <w:sz w:val="24"/>
          <w:szCs w:val="24"/>
          <w:lang w:val="ro-RO"/>
        </w:rPr>
        <w:t xml:space="preserve">urmare a </w:t>
      </w:r>
      <w:r w:rsidR="0099349E" w:rsidRPr="001E06B8">
        <w:rPr>
          <w:rFonts w:ascii="Cambria" w:eastAsia="Trebuchet MS" w:hAnsi="Cambria" w:cs="Trebuchet MS"/>
          <w:sz w:val="24"/>
          <w:szCs w:val="24"/>
          <w:lang w:val="ro-RO"/>
        </w:rPr>
        <w:t>verific</w:t>
      </w:r>
      <w:r w:rsidR="0099349E" w:rsidRPr="001E06B8">
        <w:rPr>
          <w:rFonts w:ascii="Cambria" w:eastAsia="Trebuchet MS" w:hAnsi="Cambria" w:cs="Trebuchet MS"/>
          <w:spacing w:val="-1"/>
          <w:sz w:val="24"/>
          <w:szCs w:val="24"/>
          <w:lang w:val="ro-RO"/>
        </w:rPr>
        <w:t>ă</w:t>
      </w:r>
      <w:r w:rsidR="0099349E" w:rsidRPr="001E06B8">
        <w:rPr>
          <w:rFonts w:ascii="Cambria" w:eastAsia="Trebuchet MS" w:hAnsi="Cambria" w:cs="Trebuchet MS"/>
          <w:sz w:val="24"/>
          <w:szCs w:val="24"/>
          <w:lang w:val="ro-RO"/>
        </w:rPr>
        <w:t>rii</w:t>
      </w:r>
      <w:r w:rsidR="0099349E" w:rsidRPr="001E06B8">
        <w:rPr>
          <w:rFonts w:ascii="Cambria" w:eastAsia="Trebuchet MS" w:hAnsi="Cambria" w:cs="Trebuchet MS"/>
          <w:spacing w:val="25"/>
          <w:sz w:val="24"/>
          <w:szCs w:val="24"/>
          <w:lang w:val="ro-RO"/>
        </w:rPr>
        <w:t xml:space="preserve"> </w:t>
      </w:r>
      <w:r w:rsidR="0099349E" w:rsidRPr="001E06B8">
        <w:rPr>
          <w:rFonts w:ascii="Cambria" w:eastAsia="Trebuchet MS" w:hAnsi="Cambria" w:cs="Trebuchet MS"/>
          <w:spacing w:val="3"/>
          <w:sz w:val="24"/>
          <w:szCs w:val="24"/>
          <w:lang w:val="ro-RO"/>
        </w:rPr>
        <w:t>c</w:t>
      </w:r>
      <w:r w:rsidR="0099349E" w:rsidRPr="001E06B8">
        <w:rPr>
          <w:rFonts w:ascii="Cambria" w:eastAsia="Trebuchet MS" w:hAnsi="Cambria" w:cs="Trebuchet MS"/>
          <w:spacing w:val="-1"/>
          <w:sz w:val="24"/>
          <w:szCs w:val="24"/>
          <w:lang w:val="ro-RO"/>
        </w:rPr>
        <w:t>ererilo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25"/>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pacing w:val="-1"/>
          <w:sz w:val="24"/>
          <w:szCs w:val="24"/>
          <w:lang w:val="ro-RO"/>
        </w:rPr>
        <w:t>rambursare</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36"/>
          <w:sz w:val="24"/>
          <w:szCs w:val="24"/>
          <w:lang w:val="ro-RO"/>
        </w:rPr>
        <w:t xml:space="preserve"> </w:t>
      </w:r>
      <w:r w:rsidR="0099349E" w:rsidRPr="001E06B8">
        <w:rPr>
          <w:rFonts w:ascii="Cambria" w:eastAsia="Trebuchet MS" w:hAnsi="Cambria" w:cs="Trebuchet MS"/>
          <w:sz w:val="24"/>
          <w:szCs w:val="24"/>
          <w:lang w:val="ro-RO"/>
        </w:rPr>
        <w:t>plată,</w:t>
      </w:r>
      <w:r w:rsidR="0099349E" w:rsidRPr="001E06B8">
        <w:rPr>
          <w:rFonts w:ascii="Cambria" w:eastAsia="Trebuchet MS" w:hAnsi="Cambria" w:cs="Trebuchet MS"/>
          <w:spacing w:val="19"/>
          <w:sz w:val="24"/>
          <w:szCs w:val="24"/>
          <w:lang w:val="ro-RO"/>
        </w:rPr>
        <w:t xml:space="preserve"> </w:t>
      </w:r>
      <w:r w:rsidR="0099349E" w:rsidRPr="001E06B8">
        <w:rPr>
          <w:rFonts w:ascii="Cambria" w:eastAsia="Trebuchet MS" w:hAnsi="Cambria" w:cs="Trebuchet MS"/>
          <w:sz w:val="24"/>
          <w:szCs w:val="24"/>
          <w:lang w:val="ro-RO"/>
        </w:rPr>
        <w:t>în</w:t>
      </w:r>
      <w:r w:rsidR="0099349E" w:rsidRPr="001E06B8">
        <w:rPr>
          <w:rFonts w:ascii="Cambria" w:eastAsia="Trebuchet MS" w:hAnsi="Cambria" w:cs="Trebuchet MS"/>
          <w:spacing w:val="9"/>
          <w:sz w:val="24"/>
          <w:szCs w:val="24"/>
          <w:lang w:val="ro-RO"/>
        </w:rPr>
        <w:t xml:space="preserve"> </w:t>
      </w:r>
      <w:proofErr w:type="spellStart"/>
      <w:r w:rsidR="0099349E" w:rsidRPr="001E06B8">
        <w:rPr>
          <w:rFonts w:ascii="Cambria" w:eastAsia="Trebuchet MS" w:hAnsi="Cambria" w:cs="Trebuchet MS"/>
          <w:sz w:val="24"/>
          <w:szCs w:val="24"/>
          <w:lang w:val="ro-RO"/>
        </w:rPr>
        <w:t>situaţia</w:t>
      </w:r>
      <w:proofErr w:type="spellEnd"/>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pacing w:val="-1"/>
          <w:sz w:val="24"/>
          <w:szCs w:val="24"/>
          <w:lang w:val="ro-RO"/>
        </w:rPr>
        <w:t>nedetectări</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36"/>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pacing w:val="-1"/>
          <w:sz w:val="24"/>
          <w:szCs w:val="24"/>
          <w:lang w:val="ro-RO"/>
        </w:rPr>
        <w:t>cătr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1"/>
          <w:w w:val="103"/>
          <w:sz w:val="24"/>
          <w:szCs w:val="24"/>
          <w:lang w:val="ro-RO"/>
        </w:rPr>
        <w:t xml:space="preserve">OI </w:t>
      </w:r>
      <w:r w:rsidR="0099349E" w:rsidRPr="001E06B8">
        <w:rPr>
          <w:rFonts w:ascii="Cambria" w:eastAsia="Trebuchet MS" w:hAnsi="Cambria" w:cs="Trebuchet MS"/>
          <w:spacing w:val="-1"/>
          <w:sz w:val="24"/>
          <w:szCs w:val="24"/>
          <w:lang w:val="ro-RO"/>
        </w:rPr>
        <w:t>responsabi</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1"/>
          <w:sz w:val="24"/>
          <w:szCs w:val="24"/>
          <w:lang w:val="ro-RO"/>
        </w:rPr>
        <w:t xml:space="preserve"> </w:t>
      </w:r>
      <w:proofErr w:type="spellStart"/>
      <w:r w:rsidR="0099349E" w:rsidRPr="001E06B8">
        <w:rPr>
          <w:rFonts w:ascii="Cambria" w:eastAsia="Trebuchet MS" w:hAnsi="Cambria" w:cs="Trebuchet MS"/>
          <w:sz w:val="24"/>
          <w:szCs w:val="24"/>
          <w:lang w:val="ro-RO"/>
        </w:rPr>
        <w:t>nec</w:t>
      </w:r>
      <w:r w:rsidR="0099349E" w:rsidRPr="001E06B8">
        <w:rPr>
          <w:rFonts w:ascii="Cambria" w:eastAsia="Trebuchet MS" w:hAnsi="Cambria" w:cs="Trebuchet MS"/>
          <w:spacing w:val="-1"/>
          <w:sz w:val="24"/>
          <w:szCs w:val="24"/>
          <w:lang w:val="ro-RO"/>
        </w:rPr>
        <w:t>on</w:t>
      </w:r>
      <w:r w:rsidR="0099349E" w:rsidRPr="001E06B8">
        <w:rPr>
          <w:rFonts w:ascii="Cambria" w:eastAsia="Trebuchet MS" w:hAnsi="Cambria" w:cs="Trebuchet MS"/>
          <w:sz w:val="24"/>
          <w:szCs w:val="24"/>
          <w:lang w:val="ro-RO"/>
        </w:rPr>
        <w:t>formităţilor</w:t>
      </w:r>
      <w:proofErr w:type="spellEnd"/>
      <w:r w:rsidR="0099349E" w:rsidRPr="001E06B8">
        <w:rPr>
          <w:rFonts w:ascii="Cambria" w:eastAsia="Trebuchet MS" w:hAnsi="Cambria" w:cs="Trebuchet MS"/>
          <w:spacing w:val="48"/>
          <w:sz w:val="24"/>
          <w:szCs w:val="24"/>
          <w:lang w:val="ro-RO"/>
        </w:rPr>
        <w:t xml:space="preserve"> </w:t>
      </w:r>
      <w:r w:rsidR="0099349E" w:rsidRPr="001E06B8">
        <w:rPr>
          <w:rFonts w:ascii="Cambria" w:eastAsia="Trebuchet MS" w:hAnsi="Cambria" w:cs="Trebuchet MS"/>
          <w:sz w:val="24"/>
          <w:szCs w:val="24"/>
          <w:lang w:val="ro-RO"/>
        </w:rPr>
        <w:t>intervenite</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z w:val="24"/>
          <w:szCs w:val="24"/>
          <w:lang w:val="ro-RO"/>
        </w:rPr>
        <w:t>ulterior</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z w:val="24"/>
          <w:szCs w:val="24"/>
          <w:lang w:val="ro-RO"/>
        </w:rPr>
        <w:t>încheierii</w:t>
      </w:r>
      <w:r w:rsidR="0099349E" w:rsidRPr="001E06B8">
        <w:rPr>
          <w:rFonts w:ascii="Cambria" w:eastAsia="Trebuchet MS" w:hAnsi="Cambria" w:cs="Trebuchet MS"/>
          <w:spacing w:val="20"/>
          <w:sz w:val="24"/>
          <w:szCs w:val="24"/>
          <w:lang w:val="ro-RO"/>
        </w:rPr>
        <w:t xml:space="preserve"> </w:t>
      </w:r>
      <w:r w:rsidR="0099349E" w:rsidRPr="001E06B8">
        <w:rPr>
          <w:rFonts w:ascii="Cambria" w:eastAsia="Trebuchet MS" w:hAnsi="Cambria" w:cs="Trebuchet MS"/>
          <w:sz w:val="24"/>
          <w:szCs w:val="24"/>
          <w:lang w:val="ro-RO"/>
        </w:rPr>
        <w:t>actelor</w:t>
      </w:r>
      <w:r w:rsidR="0099349E" w:rsidRPr="001E06B8">
        <w:rPr>
          <w:rFonts w:ascii="Cambria" w:eastAsia="Trebuchet MS" w:hAnsi="Cambria" w:cs="Trebuchet MS"/>
          <w:spacing w:val="14"/>
          <w:sz w:val="24"/>
          <w:szCs w:val="24"/>
          <w:lang w:val="ro-RO"/>
        </w:rPr>
        <w:t xml:space="preserve"> </w:t>
      </w:r>
      <w:proofErr w:type="spellStart"/>
      <w:r w:rsidR="0099349E" w:rsidRPr="001E06B8">
        <w:rPr>
          <w:rFonts w:ascii="Cambria" w:eastAsia="Trebuchet MS" w:hAnsi="Cambria" w:cs="Trebuchet MS"/>
          <w:spacing w:val="1"/>
          <w:sz w:val="24"/>
          <w:szCs w:val="24"/>
          <w:lang w:val="ro-RO"/>
        </w:rPr>
        <w:t>adi</w:t>
      </w:r>
      <w:r w:rsidR="0099349E" w:rsidRPr="001E06B8">
        <w:rPr>
          <w:rFonts w:ascii="Cambria" w:eastAsia="Trebuchet MS" w:hAnsi="Cambria" w:cs="Trebuchet MS"/>
          <w:sz w:val="24"/>
          <w:szCs w:val="24"/>
          <w:lang w:val="ro-RO"/>
        </w:rPr>
        <w:t>ţionale</w:t>
      </w:r>
      <w:proofErr w:type="spellEnd"/>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 xml:space="preserve">la </w:t>
      </w:r>
      <w:r w:rsidR="0099349E" w:rsidRPr="001E06B8">
        <w:rPr>
          <w:rFonts w:ascii="Cambria" w:eastAsia="Trebuchet MS" w:hAnsi="Cambria" w:cs="Trebuchet MS"/>
          <w:w w:val="103"/>
          <w:sz w:val="24"/>
          <w:szCs w:val="24"/>
          <w:lang w:val="ro-RO"/>
        </w:rPr>
        <w:t>Contract.</w:t>
      </w:r>
    </w:p>
    <w:p w14:paraId="257DE46A" w14:textId="29D9A7FB" w:rsidR="00201B26" w:rsidRPr="001E06B8" w:rsidRDefault="0099349E" w:rsidP="0065462D">
      <w:pPr>
        <w:pStyle w:val="ListParagraph"/>
        <w:numPr>
          <w:ilvl w:val="0"/>
          <w:numId w:val="27"/>
        </w:numPr>
        <w:spacing w:line="247" w:lineRule="auto"/>
        <w:ind w:right="105"/>
        <w:jc w:val="both"/>
        <w:rPr>
          <w:rFonts w:ascii="Cambria" w:hAnsi="Cambria"/>
          <w:sz w:val="24"/>
          <w:szCs w:val="24"/>
          <w:lang w:val="ro-RO"/>
        </w:rPr>
      </w:pPr>
      <w:r w:rsidRPr="001E06B8">
        <w:rPr>
          <w:rFonts w:ascii="Cambria" w:eastAsia="Trebuchet MS" w:hAnsi="Cambria" w:cs="Trebuchet MS"/>
          <w:sz w:val="24"/>
          <w:szCs w:val="24"/>
          <w:lang w:val="ro-RO"/>
        </w:rPr>
        <w:t>Prin</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exce</w:t>
      </w:r>
      <w:r w:rsidRPr="001E06B8">
        <w:rPr>
          <w:rFonts w:ascii="Cambria" w:eastAsia="Trebuchet MS" w:hAnsi="Cambria" w:cs="Trebuchet MS"/>
          <w:sz w:val="24"/>
          <w:szCs w:val="24"/>
          <w:lang w:val="ro-RO"/>
        </w:rPr>
        <w:t>p</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 cazurile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pun</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încheierea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unui</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ac</w:t>
      </w:r>
      <w:r w:rsidRPr="001E06B8">
        <w:rPr>
          <w:rFonts w:ascii="Cambria" w:eastAsia="Trebuchet MS" w:hAnsi="Cambria" w:cs="Trebuchet MS"/>
          <w:sz w:val="24"/>
          <w:szCs w:val="24"/>
          <w:lang w:val="ro-RO"/>
        </w:rPr>
        <w:t>t</w:t>
      </w:r>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z w:val="24"/>
          <w:szCs w:val="24"/>
          <w:lang w:val="ro-RO"/>
        </w:rPr>
        <w:t>adi</w:t>
      </w:r>
      <w:r w:rsidRPr="001E06B8">
        <w:rPr>
          <w:rFonts w:ascii="Cambria" w:eastAsia="Trebuchet MS" w:hAnsi="Cambria" w:cs="Trebuchet MS"/>
          <w:spacing w:val="-1"/>
          <w:sz w:val="24"/>
          <w:szCs w:val="24"/>
          <w:lang w:val="ro-RO"/>
        </w:rPr>
        <w:t>ţ</w:t>
      </w:r>
      <w:r w:rsidRPr="001E06B8">
        <w:rPr>
          <w:rFonts w:ascii="Cambria" w:eastAsia="Trebuchet MS" w:hAnsi="Cambria" w:cs="Trebuchet MS"/>
          <w:sz w:val="24"/>
          <w:szCs w:val="24"/>
          <w:lang w:val="ro-RO"/>
        </w:rPr>
        <w:t>ional</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Contractul</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Finanțare</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1"/>
          <w:sz w:val="24"/>
          <w:szCs w:val="24"/>
          <w:lang w:val="ro-RO"/>
        </w:rPr>
        <w:t>po</w:t>
      </w:r>
      <w:r w:rsidR="00CD24A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t</w:t>
      </w:r>
      <w:r w:rsidR="00CD24A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fi</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modificat</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notificare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adresat</w:t>
      </w:r>
      <w:r w:rsidRPr="001E06B8">
        <w:rPr>
          <w:rFonts w:ascii="Cambria" w:eastAsia="Trebuchet MS" w:hAnsi="Cambria" w:cs="Trebuchet MS"/>
          <w:sz w:val="24"/>
          <w:szCs w:val="24"/>
          <w:lang w:val="ro-RO"/>
        </w:rPr>
        <w:t>ă</w:t>
      </w:r>
      <w:r w:rsidRPr="001E06B8">
        <w:rPr>
          <w:rFonts w:ascii="Cambria" w:eastAsia="Trebuchet MS" w:hAnsi="Cambria" w:cs="Trebuchet MS"/>
          <w:spacing w:val="41"/>
          <w:sz w:val="24"/>
          <w:szCs w:val="24"/>
          <w:lang w:val="ro-RO"/>
        </w:rPr>
        <w:t xml:space="preserve"> </w:t>
      </w:r>
      <w:r w:rsidR="00216B42" w:rsidRPr="001E06B8">
        <w:rPr>
          <w:rFonts w:ascii="Cambria" w:eastAsia="Trebuchet MS" w:hAnsi="Cambria" w:cs="Trebuchet MS"/>
          <w:spacing w:val="41"/>
          <w:sz w:val="24"/>
          <w:szCs w:val="24"/>
          <w:lang w:val="ro-RO"/>
        </w:rPr>
        <w:t>AMPIDS/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w w:val="103"/>
          <w:sz w:val="24"/>
          <w:szCs w:val="24"/>
          <w:lang w:val="ro-RO"/>
        </w:rPr>
        <w:t xml:space="preserve">cel </w:t>
      </w:r>
      <w:proofErr w:type="spellStart"/>
      <w:r w:rsidRPr="001E06B8">
        <w:rPr>
          <w:rFonts w:ascii="Cambria" w:eastAsia="Trebuchet MS" w:hAnsi="Cambria" w:cs="Trebuchet MS"/>
          <w:sz w:val="24"/>
          <w:szCs w:val="24"/>
          <w:lang w:val="ro-RO"/>
        </w:rPr>
        <w:t>puţin</w:t>
      </w:r>
      <w:proofErr w:type="spellEnd"/>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1</w:t>
      </w:r>
      <w:r w:rsidRPr="001E06B8">
        <w:rPr>
          <w:rFonts w:ascii="Cambria" w:eastAsia="Trebuchet MS" w:hAnsi="Cambria" w:cs="Trebuchet MS"/>
          <w:sz w:val="24"/>
          <w:szCs w:val="24"/>
          <w:lang w:val="ro-RO"/>
        </w:rPr>
        <w:t>0</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(zece)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3"/>
          <w:sz w:val="24"/>
          <w:szCs w:val="24"/>
          <w:lang w:val="ro-RO"/>
        </w:rPr>
        <w:t>z</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e</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înaint</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 xml:space="preserve">la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se dor</w:t>
      </w:r>
      <w:r w:rsidRPr="001E06B8">
        <w:rPr>
          <w:rFonts w:ascii="Cambria" w:eastAsia="Trebuchet MS" w:hAnsi="Cambria" w:cs="Trebuchet MS"/>
          <w:spacing w:val="-1"/>
          <w:sz w:val="24"/>
          <w:szCs w:val="24"/>
          <w:lang w:val="ro-RO"/>
        </w:rPr>
        <w:t>e</w:t>
      </w:r>
      <w:r w:rsidRPr="001E06B8">
        <w:rPr>
          <w:rFonts w:ascii="Cambria" w:eastAsia="Trebuchet MS" w:hAnsi="Cambria" w:cs="Trebuchet MS"/>
          <w:sz w:val="24"/>
          <w:szCs w:val="24"/>
          <w:lang w:val="ro-RO"/>
        </w:rPr>
        <w:t>ș</w:t>
      </w:r>
      <w:r w:rsidRPr="001E06B8">
        <w:rPr>
          <w:rFonts w:ascii="Cambria" w:eastAsia="Trebuchet MS" w:hAnsi="Cambria" w:cs="Trebuchet MS"/>
          <w:spacing w:val="-3"/>
          <w:sz w:val="24"/>
          <w:szCs w:val="24"/>
          <w:lang w:val="ro-RO"/>
        </w:rPr>
        <w:t>t</w:t>
      </w:r>
      <w:r w:rsidRPr="001E06B8">
        <w:rPr>
          <w:rFonts w:ascii="Cambria" w:eastAsia="Trebuchet MS" w:hAnsi="Cambria" w:cs="Trebuchet MS"/>
          <w:sz w:val="24"/>
          <w:szCs w:val="24"/>
          <w:lang w:val="ro-RO"/>
        </w:rPr>
        <w:t>e</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notificarea</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1"/>
          <w:sz w:val="24"/>
          <w:szCs w:val="24"/>
          <w:lang w:val="ro-RO"/>
        </w:rPr>
        <w:t>produc</w:t>
      </w:r>
      <w:r w:rsidRPr="001E06B8">
        <w:rPr>
          <w:rFonts w:ascii="Cambria" w:eastAsia="Trebuchet MS" w:hAnsi="Cambria" w:cs="Trebuchet MS"/>
          <w:sz w:val="24"/>
          <w:szCs w:val="24"/>
          <w:lang w:val="ro-RO"/>
        </w:rPr>
        <w:t>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efecte,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3"/>
          <w:w w:val="103"/>
          <w:sz w:val="24"/>
          <w:szCs w:val="24"/>
          <w:lang w:val="ro-RO"/>
        </w:rPr>
        <w:t xml:space="preserve">în </w:t>
      </w:r>
      <w:r w:rsidR="0065462D" w:rsidRPr="001E06B8">
        <w:rPr>
          <w:rFonts w:ascii="Cambria" w:eastAsia="Trebuchet MS" w:hAnsi="Cambria" w:cs="Trebuchet MS"/>
          <w:sz w:val="24"/>
          <w:szCs w:val="24"/>
          <w:lang w:val="ro-RO"/>
        </w:rPr>
        <w:t>situațiile prevăzute la art. 10 alin. (</w:t>
      </w:r>
      <w:r w:rsidR="00146286">
        <w:rPr>
          <w:rFonts w:ascii="Cambria" w:eastAsia="Trebuchet MS" w:hAnsi="Cambria" w:cs="Trebuchet MS"/>
          <w:sz w:val="24"/>
          <w:szCs w:val="24"/>
          <w:lang w:val="ro-RO"/>
        </w:rPr>
        <w:t>1</w:t>
      </w:r>
      <w:r w:rsidR="009922F2">
        <w:rPr>
          <w:rFonts w:ascii="Cambria" w:eastAsia="Trebuchet MS" w:hAnsi="Cambria" w:cs="Trebuchet MS"/>
          <w:sz w:val="24"/>
          <w:szCs w:val="24"/>
          <w:lang w:val="ro-RO"/>
        </w:rPr>
        <w:t>4</w:t>
      </w:r>
      <w:r w:rsidR="0065462D" w:rsidRPr="001E06B8">
        <w:rPr>
          <w:rFonts w:ascii="Cambria" w:eastAsia="Trebuchet MS" w:hAnsi="Cambria" w:cs="Trebuchet MS"/>
          <w:sz w:val="24"/>
          <w:szCs w:val="24"/>
          <w:lang w:val="ro-RO"/>
        </w:rPr>
        <w:t>) din Contractul de finanțare – condiții generale.</w:t>
      </w:r>
    </w:p>
    <w:p w14:paraId="06F95075" w14:textId="63426BF9" w:rsidR="003D66C7" w:rsidRPr="001E06B8" w:rsidRDefault="0099349E" w:rsidP="003D66C7">
      <w:pPr>
        <w:pStyle w:val="ListParagraph"/>
        <w:numPr>
          <w:ilvl w:val="0"/>
          <w:numId w:val="27"/>
        </w:numPr>
        <w:ind w:right="11"/>
        <w:jc w:val="both"/>
        <w:rPr>
          <w:rFonts w:ascii="Cambria" w:hAnsi="Cambria"/>
          <w:sz w:val="24"/>
          <w:szCs w:val="24"/>
          <w:lang w:val="ro-RO"/>
        </w:rPr>
      </w:pPr>
      <w:r w:rsidRPr="001E06B8">
        <w:rPr>
          <w:rFonts w:ascii="Cambria" w:hAnsi="Cambria"/>
          <w:sz w:val="24"/>
          <w:szCs w:val="24"/>
          <w:lang w:val="ro-RO"/>
        </w:rPr>
        <w:t>În cazul în care modificările efectuate prin notificare conform alin. (7) de mai sus implică modificarea  unor  secț</w:t>
      </w:r>
      <w:r w:rsidR="004B61A4" w:rsidRPr="001E06B8">
        <w:rPr>
          <w:rFonts w:ascii="Cambria" w:hAnsi="Cambria"/>
          <w:sz w:val="24"/>
          <w:szCs w:val="24"/>
          <w:lang w:val="ro-RO"/>
        </w:rPr>
        <w:t>iuni</w:t>
      </w:r>
      <w:r w:rsidRPr="001E06B8">
        <w:rPr>
          <w:rFonts w:ascii="Cambria" w:hAnsi="Cambria"/>
          <w:sz w:val="24"/>
          <w:szCs w:val="24"/>
          <w:lang w:val="ro-RO"/>
        </w:rPr>
        <w:t xml:space="preserve">  din  Cererea  de  finanțare,  notificarea  va  viza  și  revizuirea secțiunilor respective din Cererea de finanțare.</w:t>
      </w:r>
    </w:p>
    <w:p w14:paraId="6B9E4CC2" w14:textId="06351B0F" w:rsidR="003D66C7" w:rsidRPr="001E06B8" w:rsidRDefault="00E971AD" w:rsidP="0065462D">
      <w:pPr>
        <w:pStyle w:val="ListParagraph"/>
        <w:numPr>
          <w:ilvl w:val="0"/>
          <w:numId w:val="27"/>
        </w:numPr>
        <w:ind w:right="11"/>
        <w:jc w:val="both"/>
        <w:rPr>
          <w:rFonts w:ascii="Cambria" w:hAnsi="Cambria"/>
          <w:sz w:val="24"/>
          <w:szCs w:val="24"/>
          <w:lang w:val="ro-RO"/>
        </w:rPr>
      </w:pPr>
      <w:r w:rsidRPr="001E06B8">
        <w:rPr>
          <w:rFonts w:ascii="Cambria" w:hAnsi="Cambria"/>
          <w:sz w:val="24"/>
          <w:szCs w:val="24"/>
          <w:lang w:val="ro-RO"/>
        </w:rPr>
        <w:t>Notificarea va intra în vigoare și va produce efecte juridice de la data tra</w:t>
      </w:r>
      <w:r w:rsidR="007159E9" w:rsidRPr="001E06B8">
        <w:rPr>
          <w:rFonts w:ascii="Cambria" w:hAnsi="Cambria"/>
          <w:sz w:val="24"/>
          <w:szCs w:val="24"/>
          <w:lang w:val="ro-RO"/>
        </w:rPr>
        <w:t>nsmiterii de către AM</w:t>
      </w:r>
      <w:r w:rsidR="00216B42" w:rsidRPr="001E06B8">
        <w:rPr>
          <w:rFonts w:ascii="Cambria" w:hAnsi="Cambria"/>
          <w:sz w:val="24"/>
          <w:szCs w:val="24"/>
          <w:lang w:val="ro-RO"/>
        </w:rPr>
        <w:t>PIDS/</w:t>
      </w:r>
      <w:r w:rsidR="007159E9" w:rsidRPr="001E06B8">
        <w:rPr>
          <w:rFonts w:ascii="Cambria" w:hAnsi="Cambria"/>
          <w:sz w:val="24"/>
          <w:szCs w:val="24"/>
          <w:lang w:val="ro-RO"/>
        </w:rPr>
        <w:t xml:space="preserve">OI a </w:t>
      </w:r>
      <w:r w:rsidRPr="001E06B8">
        <w:rPr>
          <w:rFonts w:ascii="Cambria" w:hAnsi="Cambria"/>
          <w:sz w:val="24"/>
          <w:szCs w:val="24"/>
          <w:lang w:val="ro-RO"/>
        </w:rPr>
        <w:t>unei informări</w:t>
      </w:r>
      <w:r w:rsidR="000313BF" w:rsidRPr="001E06B8">
        <w:rPr>
          <w:rFonts w:ascii="Cambria" w:hAnsi="Cambria"/>
          <w:sz w:val="24"/>
          <w:szCs w:val="24"/>
          <w:lang w:val="ro-RO"/>
        </w:rPr>
        <w:t xml:space="preserve"> privind acceptarea notificării, în termen de maxim 10 zile.</w:t>
      </w:r>
    </w:p>
    <w:p w14:paraId="7D4CB4C4" w14:textId="2BC40A24" w:rsidR="000B3971" w:rsidRPr="001E06B8" w:rsidRDefault="0099349E" w:rsidP="003D66C7">
      <w:pPr>
        <w:pStyle w:val="ListParagraph"/>
        <w:numPr>
          <w:ilvl w:val="0"/>
          <w:numId w:val="27"/>
        </w:numPr>
        <w:spacing w:line="250"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Perioada</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cuprinsă</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între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solicitării</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clarificărilor la</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notificar</w:t>
      </w:r>
      <w:r w:rsidRPr="001E06B8">
        <w:rPr>
          <w:rFonts w:ascii="Cambria" w:eastAsia="Trebuchet MS" w:hAnsi="Cambria" w:cs="Trebuchet MS"/>
          <w:sz w:val="24"/>
          <w:szCs w:val="24"/>
          <w:lang w:val="ro-RO"/>
        </w:rPr>
        <w:t>e</w:t>
      </w:r>
      <w:r w:rsidRPr="001E06B8">
        <w:rPr>
          <w:rFonts w:ascii="Cambria" w:eastAsia="Trebuchet MS" w:hAnsi="Cambria" w:cs="Trebuchet MS"/>
          <w:spacing w:val="55"/>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w w:val="103"/>
          <w:sz w:val="24"/>
          <w:szCs w:val="24"/>
          <w:lang w:val="ro-RO"/>
        </w:rPr>
        <w:t xml:space="preserve">înregistrării </w:t>
      </w:r>
      <w:r w:rsidRPr="001E06B8">
        <w:rPr>
          <w:rFonts w:ascii="Cambria" w:eastAsia="Trebuchet MS" w:hAnsi="Cambria" w:cs="Trebuchet MS"/>
          <w:spacing w:val="-1"/>
          <w:sz w:val="24"/>
          <w:szCs w:val="24"/>
          <w:lang w:val="ro-RO"/>
        </w:rPr>
        <w:t>acestor</w:t>
      </w:r>
      <w:r w:rsidRPr="001E06B8">
        <w:rPr>
          <w:rFonts w:ascii="Cambria" w:eastAsia="Trebuchet MS" w:hAnsi="Cambria" w:cs="Trebuchet MS"/>
          <w:sz w:val="24"/>
          <w:szCs w:val="24"/>
          <w:lang w:val="ro-RO"/>
        </w:rPr>
        <w:t>a</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registratur</w:t>
      </w:r>
      <w:r w:rsidRPr="001E06B8">
        <w:rPr>
          <w:rFonts w:ascii="Cambria" w:eastAsia="Trebuchet MS" w:hAnsi="Cambria" w:cs="Trebuchet MS"/>
          <w:sz w:val="24"/>
          <w:szCs w:val="24"/>
          <w:lang w:val="ro-RO"/>
        </w:rPr>
        <w:t>a</w:t>
      </w:r>
      <w:r w:rsidRPr="001E06B8">
        <w:rPr>
          <w:rFonts w:ascii="Cambria" w:eastAsia="Trebuchet MS" w:hAnsi="Cambria" w:cs="Trebuchet MS"/>
          <w:spacing w:val="30"/>
          <w:sz w:val="24"/>
          <w:szCs w:val="24"/>
          <w:lang w:val="ro-RO"/>
        </w:rPr>
        <w:t xml:space="preserve"> </w:t>
      </w:r>
      <w:r w:rsidR="00216B42" w:rsidRPr="001E06B8">
        <w:rPr>
          <w:rFonts w:ascii="Cambria" w:eastAsia="Trebuchet MS" w:hAnsi="Cambria" w:cs="Trebuchet MS"/>
          <w:spacing w:val="30"/>
          <w:sz w:val="24"/>
          <w:szCs w:val="24"/>
          <w:lang w:val="ro-RO"/>
        </w:rPr>
        <w:t>AMPIDS/</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00216B42"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consider</w:t>
      </w:r>
      <w:r w:rsidRPr="001E06B8">
        <w:rPr>
          <w:rFonts w:ascii="Cambria" w:eastAsia="Trebuchet MS" w:hAnsi="Cambria" w:cs="Trebuchet MS"/>
          <w:sz w:val="24"/>
          <w:szCs w:val="24"/>
          <w:lang w:val="ro-RO"/>
        </w:rPr>
        <w:t>ă</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perioadă</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suspendat</w:t>
      </w:r>
      <w:r w:rsidRPr="001E06B8">
        <w:rPr>
          <w:rFonts w:ascii="Cambria" w:eastAsia="Trebuchet MS" w:hAnsi="Cambria" w:cs="Trebuchet MS"/>
          <w:sz w:val="24"/>
          <w:szCs w:val="24"/>
          <w:lang w:val="ro-RO"/>
        </w:rPr>
        <w:t>ă</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w w:val="103"/>
          <w:sz w:val="24"/>
          <w:szCs w:val="24"/>
          <w:lang w:val="ro-RO"/>
        </w:rPr>
        <w:t xml:space="preserve">verificarea </w:t>
      </w:r>
      <w:r w:rsidRPr="001E06B8">
        <w:rPr>
          <w:rFonts w:ascii="Cambria" w:eastAsia="Trebuchet MS" w:hAnsi="Cambria" w:cs="Trebuchet MS"/>
          <w:spacing w:val="-1"/>
          <w:w w:val="103"/>
          <w:sz w:val="24"/>
          <w:szCs w:val="24"/>
          <w:lang w:val="ro-RO"/>
        </w:rPr>
        <w:t>no</w:t>
      </w:r>
      <w:r w:rsidRPr="001E06B8">
        <w:rPr>
          <w:rFonts w:ascii="Cambria" w:eastAsia="Trebuchet MS" w:hAnsi="Cambria" w:cs="Trebuchet MS"/>
          <w:spacing w:val="-3"/>
          <w:w w:val="103"/>
          <w:sz w:val="24"/>
          <w:szCs w:val="24"/>
          <w:lang w:val="ro-RO"/>
        </w:rPr>
        <w:t>t</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ficării.</w:t>
      </w:r>
    </w:p>
    <w:p w14:paraId="769C16C2" w14:textId="39CC17A2" w:rsidR="003D66C7" w:rsidRPr="001E06B8" w:rsidRDefault="0099349E" w:rsidP="0065462D">
      <w:pPr>
        <w:pStyle w:val="ListParagraph"/>
        <w:numPr>
          <w:ilvl w:val="0"/>
          <w:numId w:val="27"/>
        </w:numPr>
        <w:spacing w:line="250"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cazu</w:t>
      </w:r>
      <w:r w:rsidRPr="001E06B8">
        <w:rPr>
          <w:rFonts w:ascii="Cambria" w:eastAsia="Trebuchet MS" w:hAnsi="Cambria" w:cs="Trebuchet MS"/>
          <w:sz w:val="24"/>
          <w:szCs w:val="24"/>
          <w:lang w:val="ro-RO"/>
        </w:rPr>
        <w:t>l</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10"/>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solicit</w:t>
      </w:r>
      <w:r w:rsidRPr="001E06B8">
        <w:rPr>
          <w:rFonts w:ascii="Cambria" w:eastAsia="Trebuchet MS" w:hAnsi="Cambria" w:cs="Trebuchet MS"/>
          <w:sz w:val="24"/>
          <w:szCs w:val="24"/>
          <w:lang w:val="ro-RO"/>
        </w:rPr>
        <w:t>ă</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clarificări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w w:val="103"/>
          <w:sz w:val="24"/>
          <w:szCs w:val="24"/>
          <w:lang w:val="ro-RO"/>
        </w:rPr>
        <w:t xml:space="preserve">modificarea </w:t>
      </w:r>
      <w:r w:rsidRPr="001E06B8">
        <w:rPr>
          <w:rFonts w:ascii="Cambria" w:eastAsia="Trebuchet MS" w:hAnsi="Cambria" w:cs="Trebuchet MS"/>
          <w:spacing w:val="-1"/>
          <w:sz w:val="24"/>
          <w:szCs w:val="24"/>
          <w:lang w:val="ro-RO"/>
        </w:rPr>
        <w:t>propus</w:t>
      </w:r>
      <w:r w:rsidRPr="001E06B8">
        <w:rPr>
          <w:rFonts w:ascii="Cambria" w:eastAsia="Trebuchet MS" w:hAnsi="Cambria" w:cs="Trebuchet MS"/>
          <w:sz w:val="24"/>
          <w:szCs w:val="24"/>
          <w:lang w:val="ro-RO"/>
        </w:rPr>
        <w:t>ă</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notificare,</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beneficiarul/  liderul</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parteneria</w:t>
      </w:r>
      <w:r w:rsidRPr="001E06B8">
        <w:rPr>
          <w:rFonts w:ascii="Cambria" w:eastAsia="Trebuchet MS" w:hAnsi="Cambria" w:cs="Trebuchet MS"/>
          <w:sz w:val="24"/>
          <w:szCs w:val="24"/>
          <w:lang w:val="ro-RO"/>
        </w:rPr>
        <w:t>t</w:t>
      </w:r>
      <w:r w:rsidRPr="001E06B8">
        <w:rPr>
          <w:rFonts w:ascii="Cambria" w:eastAsia="Trebuchet MS" w:hAnsi="Cambria" w:cs="Trebuchet MS"/>
          <w:spacing w:val="55"/>
          <w:sz w:val="24"/>
          <w:szCs w:val="24"/>
          <w:lang w:val="ro-RO"/>
        </w:rPr>
        <w:t xml:space="preserve"> </w:t>
      </w:r>
      <w:r w:rsidR="00EF5B63">
        <w:rPr>
          <w:rFonts w:ascii="Cambria" w:eastAsia="Trebuchet MS" w:hAnsi="Cambria" w:cs="Trebuchet MS"/>
          <w:spacing w:val="-1"/>
          <w:sz w:val="24"/>
          <w:szCs w:val="24"/>
          <w:lang w:val="ro-RO"/>
        </w:rPr>
        <w:t>(dacă proiectele se implementează în parteneriat)</w:t>
      </w:r>
      <w:r w:rsidR="00EF5B63"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ția</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furnizez</w:t>
      </w:r>
      <w:r w:rsidRPr="001E06B8">
        <w:rPr>
          <w:rFonts w:ascii="Cambria" w:eastAsia="Trebuchet MS" w:hAnsi="Cambria" w:cs="Trebuchet MS"/>
          <w:sz w:val="24"/>
          <w:szCs w:val="24"/>
          <w:lang w:val="ro-RO"/>
        </w:rPr>
        <w:t>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2"/>
          <w:w w:val="103"/>
          <w:sz w:val="24"/>
          <w:szCs w:val="24"/>
          <w:lang w:val="ro-RO"/>
        </w:rPr>
        <w:t xml:space="preserve">un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spuns</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termenul</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comunicat</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w w:val="103"/>
          <w:sz w:val="24"/>
          <w:szCs w:val="24"/>
          <w:lang w:val="ro-RO"/>
        </w:rPr>
        <w:t>.</w:t>
      </w:r>
    </w:p>
    <w:p w14:paraId="39328149" w14:textId="5A965354" w:rsidR="003D66C7" w:rsidRPr="001E06B8" w:rsidRDefault="0099349E"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Dacă,</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urm</w:t>
      </w:r>
      <w:r w:rsidRPr="001E06B8">
        <w:rPr>
          <w:rFonts w:ascii="Cambria" w:eastAsia="Trebuchet MS" w:hAnsi="Cambria" w:cs="Trebuchet MS"/>
          <w:sz w:val="24"/>
          <w:szCs w:val="24"/>
          <w:lang w:val="ro-RO"/>
        </w:rPr>
        <w:t>a</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maxim</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z w:val="24"/>
          <w:szCs w:val="24"/>
          <w:lang w:val="ro-RO"/>
        </w:rPr>
        <w:t>2</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(dou</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z w:val="24"/>
          <w:szCs w:val="24"/>
          <w:lang w:val="ro-RO"/>
        </w:rPr>
        <w:t>solicitări  de</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clarific</w:t>
      </w:r>
      <w:r w:rsidRPr="001E06B8">
        <w:rPr>
          <w:rFonts w:ascii="Cambria" w:eastAsia="Trebuchet MS" w:hAnsi="Cambria" w:cs="Trebuchet MS"/>
          <w:spacing w:val="-1"/>
          <w:sz w:val="24"/>
          <w:szCs w:val="24"/>
          <w:lang w:val="ro-RO"/>
        </w:rPr>
        <w:t>ări</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3"/>
          <w:sz w:val="24"/>
          <w:szCs w:val="24"/>
          <w:lang w:val="ro-RO"/>
        </w:rPr>
        <w:t>b</w:t>
      </w:r>
      <w:r w:rsidRPr="001E06B8">
        <w:rPr>
          <w:rFonts w:ascii="Cambria" w:eastAsia="Trebuchet MS" w:hAnsi="Cambria" w:cs="Trebuchet MS"/>
          <w:sz w:val="24"/>
          <w:szCs w:val="24"/>
          <w:lang w:val="ro-RO"/>
        </w:rPr>
        <w:t xml:space="preserve">eneficiarul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w w:val="103"/>
          <w:sz w:val="24"/>
          <w:szCs w:val="24"/>
          <w:lang w:val="ro-RO"/>
        </w:rPr>
        <w:t xml:space="preserve">transmite </w:t>
      </w:r>
      <w:r w:rsidRPr="001E06B8">
        <w:rPr>
          <w:rFonts w:ascii="Cambria" w:eastAsia="Trebuchet MS" w:hAnsi="Cambria" w:cs="Trebuchet MS"/>
          <w:sz w:val="24"/>
          <w:szCs w:val="24"/>
          <w:lang w:val="ro-RO"/>
        </w:rPr>
        <w:t xml:space="preserve">modificările/ </w:t>
      </w:r>
      <w:r w:rsidRPr="001E06B8">
        <w:rPr>
          <w:rFonts w:ascii="Cambria" w:eastAsia="Trebuchet MS" w:hAnsi="Cambria" w:cs="Trebuchet MS"/>
          <w:spacing w:val="5"/>
          <w:sz w:val="24"/>
          <w:szCs w:val="24"/>
          <w:lang w:val="ro-RO"/>
        </w:rPr>
        <w:t xml:space="preserve"> </w:t>
      </w:r>
      <w:proofErr w:type="spellStart"/>
      <w:r w:rsidRPr="001E06B8">
        <w:rPr>
          <w:rFonts w:ascii="Cambria" w:eastAsia="Trebuchet MS" w:hAnsi="Cambria" w:cs="Trebuchet MS"/>
          <w:sz w:val="24"/>
          <w:szCs w:val="24"/>
          <w:lang w:val="ro-RO"/>
        </w:rPr>
        <w:t>informaţiile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clarificăril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 xml:space="preserve">solicitate,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  stabilit</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3"/>
          <w:sz w:val="24"/>
          <w:szCs w:val="24"/>
          <w:lang w:val="ro-RO"/>
        </w:rPr>
        <w:t xml:space="preserve"> </w:t>
      </w:r>
      <w:r w:rsidR="00216B42" w:rsidRPr="001E06B8">
        <w:rPr>
          <w:rFonts w:ascii="Cambria" w:eastAsia="Trebuchet MS" w:hAnsi="Cambria" w:cs="Trebuchet MS"/>
          <w:spacing w:val="43"/>
          <w:sz w:val="24"/>
          <w:szCs w:val="24"/>
          <w:lang w:val="ro-RO"/>
        </w:rPr>
        <w:t>AMPIDS/</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notificarea</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respinge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drept.</w:t>
      </w:r>
    </w:p>
    <w:p w14:paraId="2C68D8D1" w14:textId="0F9A4ACC" w:rsidR="000B3971" w:rsidRPr="001E06B8" w:rsidRDefault="0099349E"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pacing w:val="2"/>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pacing w:val="-1"/>
          <w:sz w:val="24"/>
          <w:szCs w:val="24"/>
          <w:lang w:val="ro-RO"/>
        </w:rPr>
        <w:t>situaţi</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 responsabil</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resping</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modificăril</w:t>
      </w:r>
      <w:r w:rsidRPr="001E06B8">
        <w:rPr>
          <w:rFonts w:ascii="Cambria" w:eastAsia="Trebuchet MS" w:hAnsi="Cambria" w:cs="Trebuchet MS"/>
          <w:sz w:val="24"/>
          <w:szCs w:val="24"/>
          <w:lang w:val="ro-RO"/>
        </w:rPr>
        <w:t>e</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contractual</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w w:val="103"/>
          <w:sz w:val="24"/>
          <w:szCs w:val="24"/>
          <w:lang w:val="ro-RO"/>
        </w:rPr>
        <w:t xml:space="preserve">solicitate </w:t>
      </w:r>
      <w:r w:rsidRPr="001E06B8">
        <w:rPr>
          <w:rFonts w:ascii="Cambria" w:eastAsia="Trebuchet MS" w:hAnsi="Cambria" w:cs="Trebuchet MS"/>
          <w:spacing w:val="-2"/>
          <w:sz w:val="24"/>
          <w:szCs w:val="24"/>
          <w:lang w:val="ro-RO"/>
        </w:rPr>
        <w:t>pr</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 xml:space="preserve">notificare,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va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fi</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informat  prin</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adres</w:t>
      </w:r>
      <w:r w:rsidRPr="001E06B8">
        <w:rPr>
          <w:rFonts w:ascii="Cambria" w:eastAsia="Trebuchet MS" w:hAnsi="Cambria" w:cs="Trebuchet MS"/>
          <w:sz w:val="24"/>
          <w:szCs w:val="24"/>
          <w:lang w:val="ro-RO"/>
        </w:rPr>
        <w:t>ă</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oficială</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w w:val="103"/>
          <w:sz w:val="24"/>
          <w:szCs w:val="24"/>
          <w:lang w:val="ro-RO"/>
        </w:rPr>
        <w:t xml:space="preserve">respingerea </w:t>
      </w:r>
      <w:r w:rsidRPr="001E06B8">
        <w:rPr>
          <w:rFonts w:ascii="Cambria" w:eastAsia="Trebuchet MS" w:hAnsi="Cambria" w:cs="Trebuchet MS"/>
          <w:sz w:val="24"/>
          <w:szCs w:val="24"/>
          <w:lang w:val="ro-RO"/>
        </w:rPr>
        <w:t xml:space="preserve">acesteia,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respectân</w:t>
      </w:r>
      <w:r w:rsidRPr="001E06B8">
        <w:rPr>
          <w:rFonts w:ascii="Cambria" w:eastAsia="Trebuchet MS" w:hAnsi="Cambria" w:cs="Trebuchet MS"/>
          <w:sz w:val="24"/>
          <w:szCs w:val="24"/>
          <w:lang w:val="ro-RO"/>
        </w:rPr>
        <w:t xml:space="preserve">d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termenel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z w:val="24"/>
          <w:szCs w:val="24"/>
          <w:lang w:val="ro-RO"/>
        </w:rPr>
        <w:t xml:space="preserve">puse   </w:t>
      </w:r>
      <w:r w:rsidRPr="001E06B8">
        <w:rPr>
          <w:rFonts w:ascii="Cambria" w:eastAsia="Trebuchet MS" w:hAnsi="Cambria" w:cs="Trebuchet MS"/>
          <w:spacing w:val="-1"/>
          <w:sz w:val="24"/>
          <w:szCs w:val="24"/>
          <w:lang w:val="ro-RO"/>
        </w:rPr>
        <w:t>pri</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pacing w:val="-1"/>
          <w:sz w:val="24"/>
          <w:szCs w:val="24"/>
          <w:lang w:val="ro-RO"/>
        </w:rPr>
        <w:t>prezentu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45"/>
          <w:sz w:val="24"/>
          <w:szCs w:val="24"/>
          <w:lang w:val="ro-RO"/>
        </w:rPr>
        <w:t xml:space="preserve"> </w:t>
      </w:r>
      <w:proofErr w:type="spellStart"/>
      <w:r w:rsidRPr="001E06B8">
        <w:rPr>
          <w:rFonts w:ascii="Cambria" w:eastAsia="Trebuchet MS" w:hAnsi="Cambria" w:cs="Trebuchet MS"/>
          <w:spacing w:val="-2"/>
          <w:sz w:val="24"/>
          <w:szCs w:val="24"/>
          <w:lang w:val="ro-RO"/>
        </w:rPr>
        <w:lastRenderedPageBreak/>
        <w:t>f</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nanţar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documen</w:t>
      </w:r>
      <w:r w:rsidRPr="001E06B8">
        <w:rPr>
          <w:rFonts w:ascii="Cambria" w:eastAsia="Trebuchet MS" w:hAnsi="Cambria" w:cs="Trebuchet MS"/>
          <w:spacing w:val="-3"/>
          <w:sz w:val="24"/>
          <w:szCs w:val="24"/>
          <w:lang w:val="ro-RO"/>
        </w:rPr>
        <w:t>t</w:t>
      </w:r>
      <w:r w:rsidRPr="001E06B8">
        <w:rPr>
          <w:rFonts w:ascii="Cambria" w:eastAsia="Trebuchet MS" w:hAnsi="Cambria" w:cs="Trebuchet MS"/>
          <w:sz w:val="24"/>
          <w:szCs w:val="24"/>
          <w:lang w:val="ro-RO"/>
        </w:rPr>
        <w:t xml:space="preserve">ele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 xml:space="preserve">subsecvente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emis</w:t>
      </w:r>
      <w:r w:rsidRPr="001E06B8">
        <w:rPr>
          <w:rFonts w:ascii="Cambria" w:eastAsia="Trebuchet MS" w:hAnsi="Cambria" w:cs="Trebuchet MS"/>
          <w:sz w:val="24"/>
          <w:szCs w:val="24"/>
          <w:lang w:val="ro-RO"/>
        </w:rPr>
        <w:t>e  de</w:t>
      </w:r>
      <w:r w:rsidRPr="001E06B8">
        <w:rPr>
          <w:rFonts w:ascii="Cambria" w:eastAsia="Trebuchet MS" w:hAnsi="Cambria" w:cs="Trebuchet MS"/>
          <w:spacing w:val="52"/>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216B42" w:rsidRPr="001E06B8">
        <w:rPr>
          <w:rFonts w:ascii="Cambria" w:eastAsia="Trebuchet MS" w:hAnsi="Cambria" w:cs="Trebuchet MS"/>
          <w:sz w:val="24"/>
          <w:szCs w:val="24"/>
          <w:lang w:val="ro-RO"/>
        </w:rPr>
        <w:t>/OI</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 xml:space="preserve">implementării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ectului.</w:t>
      </w:r>
    </w:p>
    <w:p w14:paraId="752815F8" w14:textId="705909A7" w:rsidR="000B3971" w:rsidRPr="001E06B8" w:rsidRDefault="0099349E"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Notificarea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poat</w:t>
      </w:r>
      <w:r w:rsidRPr="001E06B8">
        <w:rPr>
          <w:rFonts w:ascii="Cambria" w:eastAsia="Trebuchet MS" w:hAnsi="Cambria" w:cs="Trebuchet MS"/>
          <w:sz w:val="24"/>
          <w:szCs w:val="24"/>
          <w:lang w:val="ro-RO"/>
        </w:rPr>
        <w: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ave</w:t>
      </w:r>
      <w:r w:rsidRPr="001E06B8">
        <w:rPr>
          <w:rFonts w:ascii="Cambria" w:eastAsia="Trebuchet MS" w:hAnsi="Cambria" w:cs="Trebuchet MS"/>
          <w:sz w:val="24"/>
          <w:szCs w:val="24"/>
          <w:lang w:val="ro-RO"/>
        </w:rPr>
        <w:t>a</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caracte</w:t>
      </w:r>
      <w:r w:rsidRPr="001E06B8">
        <w:rPr>
          <w:rFonts w:ascii="Cambria" w:eastAsia="Trebuchet MS" w:hAnsi="Cambria" w:cs="Trebuchet MS"/>
          <w:sz w:val="24"/>
          <w:szCs w:val="24"/>
          <w:lang w:val="ro-RO"/>
        </w:rPr>
        <w:t>r</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retroactiv</w:t>
      </w:r>
      <w:r w:rsidRPr="001E06B8">
        <w:rPr>
          <w:rFonts w:ascii="Cambria" w:eastAsia="Trebuchet MS" w:hAnsi="Cambria" w:cs="Trebuchet MS"/>
          <w:spacing w:val="23"/>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poat</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ave</w:t>
      </w:r>
      <w:r w:rsidRPr="001E06B8">
        <w:rPr>
          <w:rFonts w:ascii="Cambria" w:eastAsia="Trebuchet MS" w:hAnsi="Cambria" w:cs="Trebuchet MS"/>
          <w:sz w:val="24"/>
          <w:szCs w:val="24"/>
          <w:lang w:val="ro-RO"/>
        </w:rPr>
        <w:t>a</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scopu</w:t>
      </w:r>
      <w:r w:rsidRPr="001E06B8">
        <w:rPr>
          <w:rFonts w:ascii="Cambria" w:eastAsia="Trebuchet MS" w:hAnsi="Cambria" w:cs="Trebuchet MS"/>
          <w:sz w:val="24"/>
          <w:szCs w:val="24"/>
          <w:lang w:val="ro-RO"/>
        </w:rPr>
        <w:t>l</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efectu</w:t>
      </w:r>
      <w:r w:rsidRPr="001E06B8">
        <w:rPr>
          <w:rFonts w:ascii="Cambria" w:eastAsia="Trebuchet MS" w:hAnsi="Cambria" w:cs="Trebuchet MS"/>
          <w:sz w:val="24"/>
          <w:szCs w:val="24"/>
          <w:lang w:val="ro-RO"/>
        </w:rPr>
        <w:t>l</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pacing w:val="-1"/>
          <w:sz w:val="24"/>
          <w:szCs w:val="24"/>
          <w:lang w:val="ro-RO"/>
        </w:rPr>
        <w:t>produc</w:t>
      </w:r>
      <w:r w:rsidRPr="001E06B8">
        <w:rPr>
          <w:rFonts w:ascii="Cambria" w:eastAsia="Trebuchet MS" w:hAnsi="Cambria" w:cs="Trebuchet MS"/>
          <w:sz w:val="24"/>
          <w:szCs w:val="24"/>
          <w:lang w:val="ro-RO"/>
        </w:rPr>
        <w:t xml:space="preserve">e  schimbări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ar</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pun</w:t>
      </w:r>
      <w:r w:rsidRPr="001E06B8">
        <w:rPr>
          <w:rFonts w:ascii="Cambria" w:eastAsia="Trebuchet MS" w:hAnsi="Cambria" w:cs="Trebuchet MS"/>
          <w:sz w:val="24"/>
          <w:szCs w:val="24"/>
          <w:lang w:val="ro-RO"/>
        </w:rPr>
        <w:t>e</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6"/>
          <w:sz w:val="24"/>
          <w:szCs w:val="24"/>
          <w:lang w:val="ro-RO"/>
        </w:rPr>
        <w:t xml:space="preserve"> </w:t>
      </w:r>
      <w:proofErr w:type="spellStart"/>
      <w:r w:rsidRPr="001E06B8">
        <w:rPr>
          <w:rFonts w:ascii="Cambria" w:eastAsia="Trebuchet MS" w:hAnsi="Cambria" w:cs="Trebuchet MS"/>
          <w:sz w:val="24"/>
          <w:szCs w:val="24"/>
          <w:lang w:val="ro-RO"/>
        </w:rPr>
        <w:t>discuţie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decizi</w:t>
      </w:r>
      <w:r w:rsidRPr="001E06B8">
        <w:rPr>
          <w:rFonts w:ascii="Cambria" w:eastAsia="Trebuchet MS" w:hAnsi="Cambria" w:cs="Trebuchet MS"/>
          <w:sz w:val="24"/>
          <w:szCs w:val="24"/>
          <w:lang w:val="ro-RO"/>
        </w:rPr>
        <w:t>a</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acordar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proofErr w:type="spellStart"/>
      <w:r w:rsidRPr="001E06B8">
        <w:rPr>
          <w:rFonts w:ascii="Cambria" w:eastAsia="Trebuchet MS" w:hAnsi="Cambria" w:cs="Trebuchet MS"/>
          <w:w w:val="103"/>
          <w:sz w:val="24"/>
          <w:szCs w:val="24"/>
          <w:lang w:val="ro-RO"/>
        </w:rPr>
        <w:t>finanţării</w:t>
      </w:r>
      <w:proofErr w:type="spellEnd"/>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pacing w:val="-1"/>
          <w:sz w:val="24"/>
          <w:szCs w:val="24"/>
          <w:lang w:val="ro-RO"/>
        </w:rPr>
        <w:t>neram</w:t>
      </w:r>
      <w:r w:rsidRPr="001E06B8">
        <w:rPr>
          <w:rFonts w:ascii="Cambria" w:eastAsia="Trebuchet MS" w:hAnsi="Cambria" w:cs="Trebuchet MS"/>
          <w:sz w:val="24"/>
          <w:szCs w:val="24"/>
          <w:lang w:val="ro-RO"/>
        </w:rPr>
        <w:t>bursabile</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sau</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care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ar</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fi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contrare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principiului</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tratamentului</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egal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al</w:t>
      </w:r>
      <w:r w:rsidRPr="001E06B8">
        <w:rPr>
          <w:rFonts w:ascii="Cambria" w:eastAsia="Trebuchet MS" w:hAnsi="Cambria" w:cs="Trebuchet MS"/>
          <w:spacing w:val="7"/>
          <w:sz w:val="24"/>
          <w:szCs w:val="24"/>
          <w:lang w:val="ro-RO"/>
        </w:rPr>
        <w:t xml:space="preserve"> </w:t>
      </w:r>
      <w:proofErr w:type="spellStart"/>
      <w:r w:rsidRPr="001E06B8">
        <w:rPr>
          <w:rFonts w:ascii="Cambria" w:eastAsia="Trebuchet MS" w:hAnsi="Cambria" w:cs="Trebuchet MS"/>
          <w:w w:val="103"/>
          <w:sz w:val="24"/>
          <w:szCs w:val="24"/>
          <w:lang w:val="ro-RO"/>
        </w:rPr>
        <w:t>solicitanţilor</w:t>
      </w:r>
      <w:proofErr w:type="spellEnd"/>
      <w:r w:rsidRPr="001E06B8">
        <w:rPr>
          <w:rFonts w:ascii="Cambria" w:eastAsia="Trebuchet MS" w:hAnsi="Cambria" w:cs="Trebuchet MS"/>
          <w:w w:val="103"/>
          <w:sz w:val="24"/>
          <w:szCs w:val="24"/>
          <w:lang w:val="ro-RO"/>
        </w:rPr>
        <w:t>.</w:t>
      </w:r>
    </w:p>
    <w:p w14:paraId="2BC96854" w14:textId="640B62A0" w:rsidR="000B3971" w:rsidRDefault="003D6835"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O</w:t>
      </w:r>
      <w:r w:rsidR="0099349E" w:rsidRPr="001E06B8">
        <w:rPr>
          <w:rFonts w:ascii="Cambria" w:eastAsia="Trebuchet MS" w:hAnsi="Cambria" w:cs="Trebuchet MS"/>
          <w:sz w:val="24"/>
          <w:szCs w:val="24"/>
          <w:lang w:val="ro-RO"/>
        </w:rPr>
        <w:t>I</w:t>
      </w:r>
      <w:r w:rsidR="00216B42" w:rsidRPr="001E06B8">
        <w:rPr>
          <w:rFonts w:ascii="Cambria" w:eastAsia="Trebuchet MS" w:hAnsi="Cambria" w:cs="Trebuchet MS"/>
          <w:spacing w:val="27"/>
          <w:sz w:val="24"/>
          <w:szCs w:val="24"/>
          <w:lang w:val="ro-RO"/>
        </w:rPr>
        <w:t xml:space="preserve"> </w:t>
      </w:r>
      <w:proofErr w:type="spellStart"/>
      <w:r w:rsidR="0099349E" w:rsidRPr="001E06B8">
        <w:rPr>
          <w:rFonts w:ascii="Cambria" w:eastAsia="Trebuchet MS" w:hAnsi="Cambria" w:cs="Trebuchet MS"/>
          <w:spacing w:val="3"/>
          <w:sz w:val="24"/>
          <w:szCs w:val="24"/>
          <w:lang w:val="ro-RO"/>
        </w:rPr>
        <w:t>î</w:t>
      </w:r>
      <w:r w:rsidR="0099349E" w:rsidRPr="001E06B8">
        <w:rPr>
          <w:rFonts w:ascii="Cambria" w:eastAsia="Trebuchet MS" w:hAnsi="Cambria" w:cs="Trebuchet MS"/>
          <w:spacing w:val="-2"/>
          <w:sz w:val="24"/>
          <w:szCs w:val="24"/>
          <w:lang w:val="ro-RO"/>
        </w:rPr>
        <w:t>ş</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sz w:val="24"/>
          <w:szCs w:val="24"/>
          <w:lang w:val="ro-RO"/>
        </w:rPr>
        <w:t>rezerv</w:t>
      </w:r>
      <w:r w:rsidR="0099349E" w:rsidRPr="001E06B8">
        <w:rPr>
          <w:rFonts w:ascii="Cambria" w:eastAsia="Trebuchet MS" w:hAnsi="Cambria" w:cs="Trebuchet MS"/>
          <w:sz w:val="24"/>
          <w:szCs w:val="24"/>
          <w:lang w:val="ro-RO"/>
        </w:rPr>
        <w:t xml:space="preserve">ă </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dreptu</w:t>
      </w:r>
      <w:r w:rsidR="0099349E" w:rsidRPr="001E06B8">
        <w:rPr>
          <w:rFonts w:ascii="Cambria" w:eastAsia="Trebuchet MS" w:hAnsi="Cambria" w:cs="Trebuchet MS"/>
          <w:sz w:val="24"/>
          <w:szCs w:val="24"/>
          <w:lang w:val="ro-RO"/>
        </w:rPr>
        <w:t xml:space="preserve">l </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sz w:val="24"/>
          <w:szCs w:val="24"/>
          <w:lang w:val="ro-RO"/>
        </w:rPr>
        <w:t xml:space="preserve">de </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
          <w:sz w:val="24"/>
          <w:szCs w:val="24"/>
          <w:lang w:val="ro-RO"/>
        </w:rPr>
        <w:t>declar</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z w:val="24"/>
          <w:szCs w:val="24"/>
          <w:lang w:val="ro-RO"/>
        </w:rPr>
        <w:t xml:space="preserve">neeligibile </w:t>
      </w:r>
      <w:r w:rsidR="0099349E" w:rsidRPr="001E06B8">
        <w:rPr>
          <w:rFonts w:ascii="Cambria" w:eastAsia="Trebuchet MS" w:hAnsi="Cambria" w:cs="Trebuchet MS"/>
          <w:spacing w:val="26"/>
          <w:sz w:val="24"/>
          <w:szCs w:val="24"/>
          <w:lang w:val="ro-RO"/>
        </w:rPr>
        <w:t xml:space="preserve"> </w:t>
      </w:r>
      <w:r w:rsidR="0099349E" w:rsidRPr="001E06B8">
        <w:rPr>
          <w:rFonts w:ascii="Cambria" w:eastAsia="Trebuchet MS" w:hAnsi="Cambria" w:cs="Trebuchet MS"/>
          <w:w w:val="103"/>
          <w:sz w:val="24"/>
          <w:szCs w:val="24"/>
          <w:lang w:val="ro-RO"/>
        </w:rPr>
        <w:t xml:space="preserve">cheltuielile </w:t>
      </w:r>
      <w:r w:rsidR="0099349E" w:rsidRPr="001E06B8">
        <w:rPr>
          <w:rFonts w:ascii="Cambria" w:eastAsia="Trebuchet MS" w:hAnsi="Cambria" w:cs="Trebuchet MS"/>
          <w:sz w:val="24"/>
          <w:szCs w:val="24"/>
          <w:lang w:val="ro-RO"/>
        </w:rPr>
        <w:t>efectuate</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z w:val="24"/>
          <w:szCs w:val="24"/>
          <w:lang w:val="ro-RO"/>
        </w:rPr>
        <w:t>cu</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pacing w:val="-1"/>
          <w:sz w:val="24"/>
          <w:szCs w:val="24"/>
          <w:lang w:val="ro-RO"/>
        </w:rPr>
        <w:t>nerespectare</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6"/>
          <w:sz w:val="24"/>
          <w:szCs w:val="24"/>
          <w:lang w:val="ro-RO"/>
        </w:rPr>
        <w:t xml:space="preserve"> </w:t>
      </w:r>
      <w:r w:rsidR="0099349E" w:rsidRPr="001E06B8">
        <w:rPr>
          <w:rFonts w:ascii="Cambria" w:eastAsia="Trebuchet MS" w:hAnsi="Cambria" w:cs="Trebuchet MS"/>
          <w:spacing w:val="-1"/>
          <w:sz w:val="24"/>
          <w:szCs w:val="24"/>
          <w:lang w:val="ro-RO"/>
        </w:rPr>
        <w:t>prevederilo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33"/>
          <w:sz w:val="24"/>
          <w:szCs w:val="24"/>
          <w:lang w:val="ro-RO"/>
        </w:rPr>
        <w:t xml:space="preserve"> </w:t>
      </w:r>
      <w:r w:rsidR="0099349E" w:rsidRPr="001E06B8">
        <w:rPr>
          <w:rFonts w:ascii="Cambria" w:eastAsia="Trebuchet MS" w:hAnsi="Cambria" w:cs="Trebuchet MS"/>
          <w:sz w:val="24"/>
          <w:szCs w:val="24"/>
          <w:lang w:val="ro-RO"/>
        </w:rPr>
        <w:t>legale</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z w:val="24"/>
          <w:szCs w:val="24"/>
          <w:lang w:val="ro-RO"/>
        </w:rPr>
        <w:t>în</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vigoare</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sa</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a aplica</w:t>
      </w:r>
      <w:r w:rsidR="0099349E" w:rsidRPr="001E06B8">
        <w:rPr>
          <w:rFonts w:ascii="Cambria" w:eastAsia="Trebuchet MS" w:hAnsi="Cambria" w:cs="Trebuchet MS"/>
          <w:spacing w:val="12"/>
          <w:sz w:val="24"/>
          <w:szCs w:val="24"/>
          <w:lang w:val="ro-RO"/>
        </w:rPr>
        <w:t xml:space="preserve"> </w:t>
      </w:r>
      <w:proofErr w:type="spellStart"/>
      <w:r w:rsidR="0099349E" w:rsidRPr="001E06B8">
        <w:rPr>
          <w:rFonts w:ascii="Cambria" w:eastAsia="Trebuchet MS" w:hAnsi="Cambria" w:cs="Trebuchet MS"/>
          <w:w w:val="103"/>
          <w:sz w:val="24"/>
          <w:szCs w:val="24"/>
          <w:lang w:val="ro-RO"/>
        </w:rPr>
        <w:t>corec</w:t>
      </w:r>
      <w:r w:rsidR="0099349E" w:rsidRPr="001E06B8">
        <w:rPr>
          <w:rFonts w:ascii="Cambria" w:eastAsia="Trebuchet MS" w:hAnsi="Cambria" w:cs="Trebuchet MS"/>
          <w:spacing w:val="-1"/>
          <w:w w:val="103"/>
          <w:sz w:val="24"/>
          <w:szCs w:val="24"/>
          <w:lang w:val="ro-RO"/>
        </w:rPr>
        <w:t>ţ</w:t>
      </w:r>
      <w:r w:rsidR="0099349E" w:rsidRPr="001E06B8">
        <w:rPr>
          <w:rFonts w:ascii="Cambria" w:eastAsia="Trebuchet MS" w:hAnsi="Cambria" w:cs="Trebuchet MS"/>
          <w:spacing w:val="-2"/>
          <w:w w:val="103"/>
          <w:sz w:val="24"/>
          <w:szCs w:val="24"/>
          <w:lang w:val="ro-RO"/>
        </w:rPr>
        <w:t>ii</w:t>
      </w:r>
      <w:proofErr w:type="spellEnd"/>
      <w:r w:rsidR="0099349E" w:rsidRPr="001E06B8">
        <w:rPr>
          <w:rFonts w:ascii="Cambria" w:eastAsia="Trebuchet MS" w:hAnsi="Cambria" w:cs="Trebuchet MS"/>
          <w:spacing w:val="-2"/>
          <w:w w:val="103"/>
          <w:sz w:val="24"/>
          <w:szCs w:val="24"/>
          <w:lang w:val="ro-RO"/>
        </w:rPr>
        <w:t xml:space="preserve"> </w:t>
      </w:r>
      <w:r w:rsidR="0099349E" w:rsidRPr="001E06B8">
        <w:rPr>
          <w:rFonts w:ascii="Cambria" w:eastAsia="Trebuchet MS" w:hAnsi="Cambria" w:cs="Trebuchet MS"/>
          <w:sz w:val="24"/>
          <w:szCs w:val="24"/>
          <w:lang w:val="ro-RO"/>
        </w:rPr>
        <w:t xml:space="preserve">financiare/reduceri </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z w:val="24"/>
          <w:szCs w:val="24"/>
          <w:lang w:val="ro-RO"/>
        </w:rPr>
        <w:t xml:space="preserve">procentuale </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pacing w:val="-2"/>
          <w:sz w:val="24"/>
          <w:szCs w:val="24"/>
          <w:lang w:val="ro-RO"/>
        </w:rPr>
        <w:t>c</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49"/>
          <w:sz w:val="24"/>
          <w:szCs w:val="24"/>
          <w:lang w:val="ro-RO"/>
        </w:rPr>
        <w:t xml:space="preserve"> </w:t>
      </w:r>
      <w:r w:rsidR="0099349E" w:rsidRPr="001E06B8">
        <w:rPr>
          <w:rFonts w:ascii="Cambria" w:eastAsia="Trebuchet MS" w:hAnsi="Cambria" w:cs="Trebuchet MS"/>
          <w:spacing w:val="-1"/>
          <w:sz w:val="24"/>
          <w:szCs w:val="24"/>
          <w:lang w:val="ro-RO"/>
        </w:rPr>
        <w:t>ur</w:t>
      </w:r>
      <w:r w:rsidR="0099349E" w:rsidRPr="001E06B8">
        <w:rPr>
          <w:rFonts w:ascii="Cambria" w:eastAsia="Trebuchet MS" w:hAnsi="Cambria" w:cs="Trebuchet MS"/>
          <w:spacing w:val="-2"/>
          <w:sz w:val="24"/>
          <w:szCs w:val="24"/>
          <w:lang w:val="ro-RO"/>
        </w:rPr>
        <w:t>m</w:t>
      </w:r>
      <w:r w:rsidR="0099349E" w:rsidRPr="001E06B8">
        <w:rPr>
          <w:rFonts w:ascii="Cambria" w:eastAsia="Trebuchet MS" w:hAnsi="Cambria" w:cs="Trebuchet MS"/>
          <w:spacing w:val="-1"/>
          <w:sz w:val="24"/>
          <w:szCs w:val="24"/>
          <w:lang w:val="ro-RO"/>
        </w:rPr>
        <w:t>ar</w:t>
      </w:r>
      <w:r w:rsidR="0099349E" w:rsidRPr="001E06B8">
        <w:rPr>
          <w:rFonts w:ascii="Cambria" w:eastAsia="Trebuchet MS" w:hAnsi="Cambria" w:cs="Trebuchet MS"/>
          <w:sz w:val="24"/>
          <w:szCs w:val="24"/>
          <w:lang w:val="ro-RO"/>
        </w:rPr>
        <w:t>e  a</w:t>
      </w:r>
      <w:r w:rsidR="0099349E" w:rsidRPr="001E06B8">
        <w:rPr>
          <w:rFonts w:ascii="Cambria" w:eastAsia="Trebuchet MS" w:hAnsi="Cambria" w:cs="Trebuchet MS"/>
          <w:spacing w:val="44"/>
          <w:sz w:val="24"/>
          <w:szCs w:val="24"/>
          <w:lang w:val="ro-RO"/>
        </w:rPr>
        <w:t xml:space="preserve"> </w:t>
      </w:r>
      <w:r w:rsidR="0099349E" w:rsidRPr="001E06B8">
        <w:rPr>
          <w:rFonts w:ascii="Cambria" w:eastAsia="Trebuchet MS" w:hAnsi="Cambria" w:cs="Trebuchet MS"/>
          <w:sz w:val="24"/>
          <w:szCs w:val="24"/>
          <w:lang w:val="ro-RO"/>
        </w:rPr>
        <w:t>verific</w:t>
      </w:r>
      <w:r w:rsidR="0099349E" w:rsidRPr="001E06B8">
        <w:rPr>
          <w:rFonts w:ascii="Cambria" w:eastAsia="Trebuchet MS" w:hAnsi="Cambria" w:cs="Trebuchet MS"/>
          <w:spacing w:val="-1"/>
          <w:sz w:val="24"/>
          <w:szCs w:val="24"/>
          <w:lang w:val="ro-RO"/>
        </w:rPr>
        <w:t>ări</w:t>
      </w:r>
      <w:r w:rsidR="0099349E" w:rsidRPr="001E06B8">
        <w:rPr>
          <w:rFonts w:ascii="Cambria" w:eastAsia="Trebuchet MS" w:hAnsi="Cambria" w:cs="Trebuchet MS"/>
          <w:sz w:val="24"/>
          <w:szCs w:val="24"/>
          <w:lang w:val="ro-RO"/>
        </w:rPr>
        <w:t xml:space="preserve">i </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 xml:space="preserve">cererilor </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44"/>
          <w:sz w:val="24"/>
          <w:szCs w:val="24"/>
          <w:lang w:val="ro-RO"/>
        </w:rPr>
        <w:t xml:space="preserve"> </w:t>
      </w:r>
      <w:r w:rsidR="0099349E" w:rsidRPr="001E06B8">
        <w:rPr>
          <w:rFonts w:ascii="Cambria" w:eastAsia="Trebuchet MS" w:hAnsi="Cambria" w:cs="Trebuchet MS"/>
          <w:spacing w:val="-1"/>
          <w:sz w:val="24"/>
          <w:szCs w:val="24"/>
          <w:lang w:val="ro-RO"/>
        </w:rPr>
        <w:t>rambursare</w:t>
      </w:r>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w w:val="103"/>
          <w:sz w:val="24"/>
          <w:szCs w:val="24"/>
          <w:lang w:val="ro-RO"/>
        </w:rPr>
        <w:t>plat</w:t>
      </w:r>
      <w:r w:rsidR="0099349E" w:rsidRPr="001E06B8">
        <w:rPr>
          <w:rFonts w:ascii="Cambria" w:eastAsia="Trebuchet MS" w:hAnsi="Cambria" w:cs="Trebuchet MS"/>
          <w:spacing w:val="-1"/>
          <w:w w:val="103"/>
          <w:sz w:val="24"/>
          <w:szCs w:val="24"/>
          <w:lang w:val="ro-RO"/>
        </w:rPr>
        <w:t>ă</w:t>
      </w:r>
      <w:r w:rsidR="0099349E" w:rsidRPr="001E06B8">
        <w:rPr>
          <w:rFonts w:ascii="Cambria" w:eastAsia="Trebuchet MS" w:hAnsi="Cambria" w:cs="Trebuchet MS"/>
          <w:w w:val="103"/>
          <w:sz w:val="24"/>
          <w:szCs w:val="24"/>
          <w:lang w:val="ro-RO"/>
        </w:rPr>
        <w:t xml:space="preserve">/ </w:t>
      </w:r>
      <w:proofErr w:type="spellStart"/>
      <w:r w:rsidR="0099349E" w:rsidRPr="001E06B8">
        <w:rPr>
          <w:rFonts w:ascii="Cambria" w:eastAsia="Trebuchet MS" w:hAnsi="Cambria" w:cs="Trebuchet MS"/>
          <w:sz w:val="24"/>
          <w:szCs w:val="24"/>
          <w:lang w:val="ro-RO"/>
        </w:rPr>
        <w:t>prefina</w:t>
      </w:r>
      <w:r w:rsidR="0099349E" w:rsidRPr="001E06B8">
        <w:rPr>
          <w:rFonts w:ascii="Cambria" w:eastAsia="Trebuchet MS" w:hAnsi="Cambria" w:cs="Trebuchet MS"/>
          <w:spacing w:val="-1"/>
          <w:sz w:val="24"/>
          <w:szCs w:val="24"/>
          <w:lang w:val="ro-RO"/>
        </w:rPr>
        <w:t>nțare</w:t>
      </w:r>
      <w:proofErr w:type="spellEnd"/>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8"/>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
          <w:sz w:val="24"/>
          <w:szCs w:val="24"/>
          <w:lang w:val="ro-RO"/>
        </w:rPr>
        <w:t xml:space="preserve"> </w:t>
      </w:r>
      <w:proofErr w:type="spellStart"/>
      <w:r w:rsidR="0099349E" w:rsidRPr="001E06B8">
        <w:rPr>
          <w:rFonts w:ascii="Cambria" w:eastAsia="Trebuchet MS" w:hAnsi="Cambria" w:cs="Trebuchet MS"/>
          <w:sz w:val="24"/>
          <w:szCs w:val="24"/>
          <w:lang w:val="ro-RO"/>
        </w:rPr>
        <w:t>situaţia</w:t>
      </w:r>
      <w:proofErr w:type="spellEnd"/>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z w:val="24"/>
          <w:szCs w:val="24"/>
          <w:lang w:val="ro-RO"/>
        </w:rPr>
        <w:t>identificării</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c</w:t>
      </w:r>
      <w:r w:rsidR="0099349E" w:rsidRPr="001E06B8">
        <w:rPr>
          <w:rFonts w:ascii="Cambria" w:eastAsia="Trebuchet MS" w:hAnsi="Cambria" w:cs="Trebuchet MS"/>
          <w:spacing w:val="-1"/>
          <w:sz w:val="24"/>
          <w:szCs w:val="24"/>
          <w:lang w:val="ro-RO"/>
        </w:rPr>
        <w:t>ătr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6"/>
          <w:sz w:val="24"/>
          <w:szCs w:val="24"/>
          <w:lang w:val="ro-RO"/>
        </w:rPr>
        <w:t xml:space="preserve"> </w:t>
      </w:r>
      <w:r w:rsidR="00216B42" w:rsidRPr="001E06B8">
        <w:rPr>
          <w:rFonts w:ascii="Cambria" w:eastAsia="Trebuchet MS" w:hAnsi="Cambria" w:cs="Trebuchet MS"/>
          <w:spacing w:val="6"/>
          <w:sz w:val="24"/>
          <w:szCs w:val="24"/>
          <w:lang w:val="ro-RO"/>
        </w:rPr>
        <w:t>AMPIDS/</w:t>
      </w:r>
      <w:r w:rsidR="0099349E" w:rsidRPr="001E06B8">
        <w:rPr>
          <w:rFonts w:ascii="Cambria" w:eastAsia="Trebuchet MS" w:hAnsi="Cambria" w:cs="Trebuchet MS"/>
          <w:spacing w:val="-1"/>
          <w:sz w:val="24"/>
          <w:szCs w:val="24"/>
          <w:lang w:val="ro-RO"/>
        </w:rPr>
        <w:t>O</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pacing w:val="-1"/>
          <w:sz w:val="24"/>
          <w:szCs w:val="24"/>
          <w:lang w:val="ro-RO"/>
        </w:rPr>
        <w:t>uno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w w:val="103"/>
          <w:sz w:val="24"/>
          <w:szCs w:val="24"/>
          <w:lang w:val="ro-RO"/>
        </w:rPr>
        <w:t>neconformit</w:t>
      </w:r>
      <w:r w:rsidR="0099349E" w:rsidRPr="001E06B8">
        <w:rPr>
          <w:rFonts w:ascii="Cambria" w:eastAsia="Trebuchet MS" w:hAnsi="Cambria" w:cs="Trebuchet MS"/>
          <w:spacing w:val="1"/>
          <w:w w:val="103"/>
          <w:sz w:val="24"/>
          <w:szCs w:val="24"/>
          <w:lang w:val="ro-RO"/>
        </w:rPr>
        <w:t>ă</w:t>
      </w:r>
      <w:r w:rsidR="0099349E" w:rsidRPr="001E06B8">
        <w:rPr>
          <w:rFonts w:ascii="Cambria" w:eastAsia="Trebuchet MS" w:hAnsi="Cambria" w:cs="Trebuchet MS"/>
          <w:spacing w:val="-3"/>
          <w:w w:val="103"/>
          <w:sz w:val="24"/>
          <w:szCs w:val="24"/>
          <w:lang w:val="ro-RO"/>
        </w:rPr>
        <w:t>ț</w:t>
      </w:r>
      <w:r w:rsidR="0099349E" w:rsidRPr="001E06B8">
        <w:rPr>
          <w:rFonts w:ascii="Cambria" w:eastAsia="Trebuchet MS" w:hAnsi="Cambria" w:cs="Trebuchet MS"/>
          <w:spacing w:val="3"/>
          <w:w w:val="103"/>
          <w:sz w:val="24"/>
          <w:szCs w:val="24"/>
          <w:lang w:val="ro-RO"/>
        </w:rPr>
        <w:t>i</w:t>
      </w:r>
      <w:r w:rsidR="0099349E" w:rsidRPr="001E06B8">
        <w:rPr>
          <w:rFonts w:ascii="Cambria" w:eastAsia="Trebuchet MS" w:hAnsi="Cambria" w:cs="Trebuchet MS"/>
          <w:spacing w:val="-1"/>
          <w:w w:val="103"/>
          <w:sz w:val="24"/>
          <w:szCs w:val="24"/>
          <w:lang w:val="ro-RO"/>
        </w:rPr>
        <w:t>/neregul</w:t>
      </w:r>
      <w:r w:rsidR="0099349E" w:rsidRPr="001E06B8">
        <w:rPr>
          <w:rFonts w:ascii="Cambria" w:eastAsia="Trebuchet MS" w:hAnsi="Cambria" w:cs="Trebuchet MS"/>
          <w:spacing w:val="3"/>
          <w:w w:val="103"/>
          <w:sz w:val="24"/>
          <w:szCs w:val="24"/>
          <w:lang w:val="ro-RO"/>
        </w:rPr>
        <w:t>i</w:t>
      </w:r>
      <w:r w:rsidR="0099349E" w:rsidRPr="001E06B8">
        <w:rPr>
          <w:rFonts w:ascii="Cambria" w:eastAsia="Trebuchet MS" w:hAnsi="Cambria" w:cs="Trebuchet MS"/>
          <w:w w:val="103"/>
          <w:sz w:val="24"/>
          <w:szCs w:val="24"/>
          <w:lang w:val="ro-RO"/>
        </w:rPr>
        <w:t xml:space="preserve">, </w:t>
      </w:r>
      <w:r w:rsidR="0099349E" w:rsidRPr="001E06B8">
        <w:rPr>
          <w:rFonts w:ascii="Cambria" w:eastAsia="Trebuchet MS" w:hAnsi="Cambria" w:cs="Trebuchet MS"/>
          <w:sz w:val="24"/>
          <w:szCs w:val="24"/>
          <w:lang w:val="ro-RO"/>
        </w:rPr>
        <w:t>ulterior</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avizării</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notificărilor</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z w:val="24"/>
          <w:szCs w:val="24"/>
          <w:lang w:val="ro-RO"/>
        </w:rPr>
        <w:t>efectuate</w:t>
      </w:r>
      <w:r w:rsidR="0099349E" w:rsidRPr="001E06B8">
        <w:rPr>
          <w:rFonts w:ascii="Cambria" w:eastAsia="Trebuchet MS" w:hAnsi="Cambria" w:cs="Trebuchet MS"/>
          <w:spacing w:val="28"/>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z w:val="24"/>
          <w:szCs w:val="24"/>
          <w:lang w:val="ro-RO"/>
        </w:rPr>
        <w:t>c</w:t>
      </w:r>
      <w:r w:rsidR="0099349E" w:rsidRPr="001E06B8">
        <w:rPr>
          <w:rFonts w:ascii="Cambria" w:eastAsia="Trebuchet MS" w:hAnsi="Cambria" w:cs="Trebuchet MS"/>
          <w:spacing w:val="-1"/>
          <w:sz w:val="24"/>
          <w:szCs w:val="24"/>
          <w:lang w:val="ro-RO"/>
        </w:rPr>
        <w:t>ă</w:t>
      </w:r>
      <w:r w:rsidR="0099349E" w:rsidRPr="001E06B8">
        <w:rPr>
          <w:rFonts w:ascii="Cambria" w:eastAsia="Trebuchet MS" w:hAnsi="Cambria" w:cs="Trebuchet MS"/>
          <w:sz w:val="24"/>
          <w:szCs w:val="24"/>
          <w:lang w:val="ro-RO"/>
        </w:rPr>
        <w:t>tre</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w w:val="103"/>
          <w:sz w:val="24"/>
          <w:szCs w:val="24"/>
          <w:lang w:val="ro-RO"/>
        </w:rPr>
        <w:t>Beneficiar.</w:t>
      </w:r>
    </w:p>
    <w:p w14:paraId="29E73421" w14:textId="77777777" w:rsidR="000B3971" w:rsidRPr="001E06B8" w:rsidRDefault="000B3971" w:rsidP="005D7CD2">
      <w:pPr>
        <w:spacing w:before="3" w:line="140" w:lineRule="exact"/>
        <w:ind w:left="720" w:right="-10" w:hanging="360"/>
        <w:rPr>
          <w:rFonts w:ascii="Cambria" w:hAnsi="Cambria"/>
          <w:sz w:val="24"/>
          <w:szCs w:val="24"/>
          <w:lang w:val="ro-RO"/>
        </w:rPr>
      </w:pPr>
    </w:p>
    <w:p w14:paraId="203FF49A" w14:textId="5097765C" w:rsidR="00D92050" w:rsidRPr="001E06B8" w:rsidRDefault="00D92050">
      <w:pPr>
        <w:spacing w:line="200" w:lineRule="exact"/>
        <w:rPr>
          <w:rFonts w:ascii="Cambria" w:hAnsi="Cambria"/>
          <w:sz w:val="24"/>
          <w:szCs w:val="24"/>
          <w:lang w:val="ro-RO"/>
        </w:rPr>
      </w:pPr>
    </w:p>
    <w:p w14:paraId="30987251" w14:textId="77777777" w:rsidR="00D92050" w:rsidRPr="001E06B8" w:rsidRDefault="00D92050">
      <w:pPr>
        <w:spacing w:line="200" w:lineRule="exact"/>
        <w:rPr>
          <w:rFonts w:ascii="Cambria" w:hAnsi="Cambria"/>
          <w:sz w:val="24"/>
          <w:szCs w:val="24"/>
          <w:lang w:val="ro-RO"/>
        </w:rPr>
      </w:pPr>
    </w:p>
    <w:p w14:paraId="752A924B" w14:textId="04FEDA26" w:rsidR="000B3971" w:rsidRPr="001E06B8" w:rsidRDefault="0099349E" w:rsidP="00D92050">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8</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Dezangajare</w:t>
      </w:r>
    </w:p>
    <w:p w14:paraId="7D3B3CA8" w14:textId="77777777" w:rsidR="000B3971" w:rsidRPr="001E06B8" w:rsidRDefault="000B3971">
      <w:pPr>
        <w:spacing w:before="8" w:line="240" w:lineRule="exact"/>
        <w:rPr>
          <w:rFonts w:ascii="Cambria" w:hAnsi="Cambria"/>
          <w:sz w:val="24"/>
          <w:szCs w:val="24"/>
          <w:lang w:val="ro-RO"/>
        </w:rPr>
      </w:pPr>
    </w:p>
    <w:p w14:paraId="33748421" w14:textId="325FD5A0" w:rsidR="00D92050" w:rsidRPr="001E06B8" w:rsidRDefault="00BE5AAF" w:rsidP="00D92050">
      <w:pPr>
        <w:pStyle w:val="ListParagraph"/>
        <w:numPr>
          <w:ilvl w:val="2"/>
          <w:numId w:val="16"/>
        </w:numPr>
        <w:tabs>
          <w:tab w:val="left" w:pos="360"/>
          <w:tab w:val="left" w:pos="2070"/>
        </w:tabs>
        <w:spacing w:line="247" w:lineRule="auto"/>
        <w:ind w:left="360" w:right="-1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în care, pe perioada de implementare a Proiectului, se înregistrează economii constând în  diferențe  între  valoarea  estimată  a cheltuielilor și valoarea </w:t>
      </w:r>
      <w:r w:rsidR="00C50706" w:rsidRPr="001E06B8">
        <w:rPr>
          <w:rFonts w:ascii="Cambria" w:eastAsia="Trebuchet MS" w:hAnsi="Cambria" w:cs="Trebuchet MS"/>
          <w:sz w:val="24"/>
          <w:szCs w:val="24"/>
          <w:lang w:val="ro-RO"/>
        </w:rPr>
        <w:t xml:space="preserve"> autorizată</w:t>
      </w:r>
      <w:r w:rsidRPr="001E06B8">
        <w:rPr>
          <w:rFonts w:ascii="Cambria" w:eastAsia="Trebuchet MS" w:hAnsi="Cambria" w:cs="Trebuchet MS"/>
          <w:sz w:val="24"/>
          <w:szCs w:val="24"/>
          <w:lang w:val="ro-RO"/>
        </w:rPr>
        <w:t xml:space="preserve"> , aceste economii se pot utiliza în scopul implementării Proiectului, cu condiția încheierii unui act adițional/notificare la contractul de finanțare, fără a afecta obiectivele Proiectului.</w:t>
      </w:r>
    </w:p>
    <w:p w14:paraId="7353DCDB" w14:textId="6818E43B" w:rsidR="00BE5AAF" w:rsidRPr="001E06B8" w:rsidRDefault="00BE5AAF" w:rsidP="00D92050">
      <w:pPr>
        <w:pStyle w:val="ListParagraph"/>
        <w:numPr>
          <w:ilvl w:val="2"/>
          <w:numId w:val="16"/>
        </w:numPr>
        <w:tabs>
          <w:tab w:val="left" w:pos="360"/>
          <w:tab w:val="left" w:pos="2070"/>
        </w:tabs>
        <w:spacing w:line="247" w:lineRule="auto"/>
        <w:ind w:left="360" w:right="-1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poate notifica </w:t>
      </w:r>
      <w:r w:rsidR="00AE4820" w:rsidRPr="001E06B8">
        <w:rPr>
          <w:rFonts w:ascii="Cambria" w:eastAsia="Trebuchet MS" w:hAnsi="Cambria" w:cs="Trebuchet MS"/>
          <w:sz w:val="24"/>
          <w:szCs w:val="24"/>
          <w:lang w:val="ro-RO"/>
        </w:rPr>
        <w:t>AMPIDS/</w:t>
      </w:r>
      <w:r w:rsidRPr="001E06B8">
        <w:rPr>
          <w:rFonts w:ascii="Cambria" w:eastAsia="Trebuchet MS" w:hAnsi="Cambria" w:cs="Trebuchet MS"/>
          <w:sz w:val="24"/>
          <w:szCs w:val="24"/>
          <w:lang w:val="ro-RO"/>
        </w:rPr>
        <w:t>OI, în termen de maximum 10 zile lucrătoare de la finalizarea  contractului/contractelor de achiziție, cu privire la suma cu care s-a finalizat implementarea contractului/contractelor de achiziție</w:t>
      </w:r>
      <w:r w:rsidR="00AE4820" w:rsidRPr="001E06B8">
        <w:rPr>
          <w:rFonts w:ascii="Cambria" w:eastAsia="Trebuchet MS" w:hAnsi="Cambria" w:cs="Trebuchet MS"/>
          <w:sz w:val="24"/>
          <w:szCs w:val="24"/>
          <w:lang w:val="ro-RO"/>
        </w:rPr>
        <w:t>,</w:t>
      </w:r>
      <w:r w:rsidRPr="001E06B8">
        <w:rPr>
          <w:rFonts w:ascii="Cambria" w:eastAsia="Trebuchet MS" w:hAnsi="Cambria" w:cs="Trebuchet MS"/>
          <w:sz w:val="24"/>
          <w:szCs w:val="24"/>
          <w:lang w:val="ro-RO"/>
        </w:rPr>
        <w:t xml:space="preserve"> în vederea dezangajării fondurilor.</w:t>
      </w:r>
    </w:p>
    <w:p w14:paraId="734CA568" w14:textId="77777777" w:rsidR="000B3971" w:rsidRPr="001E06B8" w:rsidRDefault="000B3971">
      <w:pPr>
        <w:spacing w:before="3" w:line="140" w:lineRule="exact"/>
        <w:rPr>
          <w:rFonts w:ascii="Cambria" w:hAnsi="Cambria"/>
          <w:sz w:val="24"/>
          <w:szCs w:val="24"/>
          <w:lang w:val="ro-RO"/>
        </w:rPr>
      </w:pPr>
    </w:p>
    <w:p w14:paraId="5E727DB1" w14:textId="77777777" w:rsidR="000B3971" w:rsidRPr="001E06B8" w:rsidRDefault="000B3971">
      <w:pPr>
        <w:spacing w:line="200" w:lineRule="exact"/>
        <w:rPr>
          <w:rFonts w:ascii="Cambria" w:hAnsi="Cambria"/>
          <w:sz w:val="24"/>
          <w:szCs w:val="24"/>
          <w:lang w:val="ro-RO"/>
        </w:rPr>
      </w:pPr>
    </w:p>
    <w:p w14:paraId="694CD354" w14:textId="61E41873" w:rsidR="000B3971" w:rsidRPr="001E06B8" w:rsidRDefault="0099349E" w:rsidP="00D92050">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9</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Încetarea contractului de finanțare</w:t>
      </w:r>
    </w:p>
    <w:p w14:paraId="43542A29" w14:textId="77777777" w:rsidR="000B3971" w:rsidRPr="001E06B8" w:rsidRDefault="000B3971">
      <w:pPr>
        <w:spacing w:before="8" w:line="240" w:lineRule="exact"/>
        <w:rPr>
          <w:rFonts w:ascii="Cambria" w:hAnsi="Cambria"/>
          <w:sz w:val="24"/>
          <w:szCs w:val="24"/>
          <w:lang w:val="ro-RO"/>
        </w:rPr>
      </w:pPr>
    </w:p>
    <w:p w14:paraId="75464ED9" w14:textId="40904508" w:rsidR="000B3971" w:rsidRPr="001E06B8" w:rsidRDefault="000B3971">
      <w:pPr>
        <w:spacing w:before="6" w:line="140" w:lineRule="exact"/>
        <w:rPr>
          <w:rFonts w:ascii="Cambria" w:hAnsi="Cambria"/>
          <w:sz w:val="24"/>
          <w:szCs w:val="24"/>
          <w:lang w:val="ro-RO"/>
        </w:rPr>
      </w:pPr>
    </w:p>
    <w:p w14:paraId="17C4ACBB" w14:textId="77777777" w:rsidR="00070671" w:rsidRPr="001E06B8" w:rsidRDefault="00070671" w:rsidP="00070671">
      <w:pPr>
        <w:spacing w:before="8" w:line="240" w:lineRule="exact"/>
        <w:jc w:val="both"/>
        <w:rPr>
          <w:rFonts w:ascii="Trebuchet MS" w:hAnsi="Trebuchet MS" w:cs="Arial"/>
          <w:sz w:val="22"/>
          <w:szCs w:val="22"/>
          <w:lang w:val="ro-RO"/>
        </w:rPr>
      </w:pPr>
    </w:p>
    <w:p w14:paraId="56EA5204" w14:textId="3C490C2D" w:rsidR="00F52D59" w:rsidRPr="001E06B8" w:rsidRDefault="00146286" w:rsidP="00FB5DB2">
      <w:pPr>
        <w:pStyle w:val="ListParagraph"/>
        <w:numPr>
          <w:ilvl w:val="3"/>
          <w:numId w:val="31"/>
        </w:numPr>
        <w:ind w:left="450"/>
        <w:jc w:val="both"/>
        <w:rPr>
          <w:rFonts w:ascii="Cambria" w:eastAsia="Trebuchet MS" w:hAnsi="Cambria" w:cs="Trebuchet MS"/>
          <w:sz w:val="24"/>
          <w:szCs w:val="24"/>
          <w:lang w:val="ro-RO"/>
        </w:rPr>
      </w:pPr>
      <w:r>
        <w:rPr>
          <w:rFonts w:ascii="Cambria" w:eastAsia="Trebuchet MS" w:hAnsi="Cambria" w:cs="Trebuchet MS"/>
          <w:sz w:val="24"/>
          <w:szCs w:val="24"/>
          <w:lang w:val="ro-RO"/>
        </w:rPr>
        <w:t xml:space="preserve">Suplimentar prevederilor art. 15 alin (2) din Contractul de finanțare condiții generale </w:t>
      </w:r>
      <w:r w:rsidR="00070671"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070671" w:rsidRPr="001E06B8">
        <w:rPr>
          <w:rFonts w:ascii="Cambria" w:eastAsia="Trebuchet MS" w:hAnsi="Cambria" w:cs="Trebuchet MS"/>
          <w:sz w:val="24"/>
          <w:szCs w:val="24"/>
          <w:lang w:val="ro-RO"/>
        </w:rPr>
        <w:t xml:space="preserve"> / OI responsabil își rezervă dreptul de a decide rezilierea prezentului contract, cu  recuperarea  integrală  a  sumelor  plătite,  fără  îndeplinirea  altor  </w:t>
      </w:r>
      <w:proofErr w:type="spellStart"/>
      <w:r w:rsidR="00070671" w:rsidRPr="001E06B8">
        <w:rPr>
          <w:rFonts w:ascii="Cambria" w:eastAsia="Trebuchet MS" w:hAnsi="Cambria" w:cs="Trebuchet MS"/>
          <w:sz w:val="24"/>
          <w:szCs w:val="24"/>
          <w:lang w:val="ro-RO"/>
        </w:rPr>
        <w:t>formalităţi</w:t>
      </w:r>
      <w:proofErr w:type="spellEnd"/>
      <w:r w:rsidR="00070671" w:rsidRPr="001E06B8">
        <w:rPr>
          <w:rFonts w:ascii="Cambria" w:eastAsia="Trebuchet MS" w:hAnsi="Cambria" w:cs="Trebuchet MS"/>
          <w:sz w:val="24"/>
          <w:szCs w:val="24"/>
          <w:lang w:val="ro-RO"/>
        </w:rPr>
        <w:t xml:space="preserve">  </w:t>
      </w:r>
      <w:proofErr w:type="spellStart"/>
      <w:r w:rsidR="00070671" w:rsidRPr="001E06B8">
        <w:rPr>
          <w:rFonts w:ascii="Cambria" w:eastAsia="Trebuchet MS" w:hAnsi="Cambria" w:cs="Trebuchet MS"/>
          <w:sz w:val="24"/>
          <w:szCs w:val="24"/>
          <w:lang w:val="ro-RO"/>
        </w:rPr>
        <w:t>şi</w:t>
      </w:r>
      <w:proofErr w:type="spellEnd"/>
      <w:r w:rsidR="00070671" w:rsidRPr="001E06B8">
        <w:rPr>
          <w:rFonts w:ascii="Cambria" w:eastAsia="Trebuchet MS" w:hAnsi="Cambria" w:cs="Trebuchet MS"/>
          <w:sz w:val="24"/>
          <w:szCs w:val="24"/>
          <w:lang w:val="ro-RO"/>
        </w:rPr>
        <w:t xml:space="preserve">  fără </w:t>
      </w:r>
      <w:proofErr w:type="spellStart"/>
      <w:r w:rsidR="00070671" w:rsidRPr="001E06B8">
        <w:rPr>
          <w:rFonts w:ascii="Cambria" w:eastAsia="Trebuchet MS" w:hAnsi="Cambria" w:cs="Trebuchet MS"/>
          <w:sz w:val="24"/>
          <w:szCs w:val="24"/>
          <w:lang w:val="ro-RO"/>
        </w:rPr>
        <w:t>intervenţia</w:t>
      </w:r>
      <w:proofErr w:type="spellEnd"/>
      <w:r w:rsidR="00070671" w:rsidRPr="001E06B8">
        <w:rPr>
          <w:rFonts w:ascii="Cambria" w:eastAsia="Trebuchet MS" w:hAnsi="Cambria" w:cs="Trebuchet MS"/>
          <w:sz w:val="24"/>
          <w:szCs w:val="24"/>
          <w:lang w:val="ro-RO"/>
        </w:rPr>
        <w:t xml:space="preserve"> </w:t>
      </w:r>
      <w:proofErr w:type="spellStart"/>
      <w:r w:rsidR="00070671" w:rsidRPr="001E06B8">
        <w:rPr>
          <w:rFonts w:ascii="Cambria" w:eastAsia="Trebuchet MS" w:hAnsi="Cambria" w:cs="Trebuchet MS"/>
          <w:sz w:val="24"/>
          <w:szCs w:val="24"/>
          <w:lang w:val="ro-RO"/>
        </w:rPr>
        <w:t>instanţei</w:t>
      </w:r>
      <w:proofErr w:type="spellEnd"/>
      <w:r w:rsidR="00070671" w:rsidRPr="001E06B8">
        <w:rPr>
          <w:rFonts w:ascii="Cambria" w:eastAsia="Trebuchet MS" w:hAnsi="Cambria" w:cs="Trebuchet MS"/>
          <w:sz w:val="24"/>
          <w:szCs w:val="24"/>
          <w:lang w:val="ro-RO"/>
        </w:rPr>
        <w:t xml:space="preserve"> </w:t>
      </w:r>
      <w:proofErr w:type="spellStart"/>
      <w:r w:rsidR="00070671" w:rsidRPr="001E06B8">
        <w:rPr>
          <w:rFonts w:ascii="Cambria" w:eastAsia="Trebuchet MS" w:hAnsi="Cambria" w:cs="Trebuchet MS"/>
          <w:sz w:val="24"/>
          <w:szCs w:val="24"/>
          <w:lang w:val="ro-RO"/>
        </w:rPr>
        <w:t>judecătoreşti</w:t>
      </w:r>
      <w:proofErr w:type="spellEnd"/>
      <w:r w:rsidR="00070671" w:rsidRPr="001E06B8">
        <w:rPr>
          <w:rFonts w:ascii="Cambria" w:eastAsia="Trebuchet MS" w:hAnsi="Cambria" w:cs="Trebuchet MS"/>
          <w:sz w:val="24"/>
          <w:szCs w:val="24"/>
          <w:lang w:val="ro-RO"/>
        </w:rPr>
        <w:t xml:space="preserve">, cu </w:t>
      </w:r>
      <w:proofErr w:type="spellStart"/>
      <w:r w:rsidR="00070671" w:rsidRPr="001E06B8">
        <w:rPr>
          <w:rFonts w:ascii="Cambria" w:eastAsia="Trebuchet MS" w:hAnsi="Cambria" w:cs="Trebuchet MS"/>
          <w:sz w:val="24"/>
          <w:szCs w:val="24"/>
          <w:lang w:val="ro-RO"/>
        </w:rPr>
        <w:t>excepţia</w:t>
      </w:r>
      <w:proofErr w:type="spellEnd"/>
      <w:r w:rsidR="00070671" w:rsidRPr="001E06B8">
        <w:rPr>
          <w:rFonts w:ascii="Cambria" w:eastAsia="Trebuchet MS" w:hAnsi="Cambria" w:cs="Trebuchet MS"/>
          <w:sz w:val="24"/>
          <w:szCs w:val="24"/>
          <w:lang w:val="ro-RO"/>
        </w:rPr>
        <w:t xml:space="preserve"> unei simple notificări de informare a Beneficiarului, în următoarele cazuri:</w:t>
      </w:r>
    </w:p>
    <w:p w14:paraId="49FBDE2B" w14:textId="19239BBA" w:rsidR="00D25F73" w:rsidRPr="001E06B8" w:rsidRDefault="00070671" w:rsidP="007257F0">
      <w:pPr>
        <w:ind w:left="432"/>
        <w:jc w:val="both"/>
        <w:rPr>
          <w:rFonts w:ascii="Cambria" w:eastAsia="Trebuchet MS" w:hAnsi="Cambria" w:cs="Trebuchet MS"/>
          <w:sz w:val="24"/>
          <w:szCs w:val="24"/>
        </w:rPr>
      </w:pPr>
      <w:r w:rsidRPr="001E06B8">
        <w:rPr>
          <w:rFonts w:ascii="Cambria" w:eastAsia="Trebuchet MS" w:hAnsi="Cambria" w:cs="Trebuchet MS"/>
          <w:sz w:val="24"/>
          <w:szCs w:val="24"/>
          <w:lang w:val="ro-RO"/>
        </w:rPr>
        <w:t>a)</w:t>
      </w:r>
      <w:r w:rsidR="00993530"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Se constată o cauză de neeligibilitate a proiectului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/sau a beneficiarului/ liderului de parteneriat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/sau a oricăruia dintre parteneri</w:t>
      </w:r>
      <w:r w:rsidR="003127C9">
        <w:rPr>
          <w:rFonts w:ascii="Cambria" w:eastAsia="Trebuchet MS" w:hAnsi="Cambria" w:cs="Trebuchet MS"/>
          <w:sz w:val="24"/>
          <w:szCs w:val="24"/>
          <w:lang w:val="ro-RO"/>
        </w:rPr>
        <w:t xml:space="preserve"> </w:t>
      </w:r>
      <w:r w:rsidR="003127C9">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xml:space="preserve">,  determinată  de o </w:t>
      </w:r>
      <w:proofErr w:type="spellStart"/>
      <w:r w:rsidRPr="001E06B8">
        <w:rPr>
          <w:rFonts w:ascii="Cambria" w:eastAsia="Trebuchet MS" w:hAnsi="Cambria" w:cs="Trebuchet MS"/>
          <w:sz w:val="24"/>
          <w:szCs w:val="24"/>
          <w:lang w:val="ro-RO"/>
        </w:rPr>
        <w:t>acţiune</w:t>
      </w:r>
      <w:proofErr w:type="spellEnd"/>
      <w:r w:rsidRPr="001E06B8">
        <w:rPr>
          <w:rFonts w:ascii="Cambria" w:eastAsia="Trebuchet MS" w:hAnsi="Cambria" w:cs="Trebuchet MS"/>
          <w:sz w:val="24"/>
          <w:szCs w:val="24"/>
          <w:lang w:val="ro-RO"/>
        </w:rPr>
        <w:t xml:space="preserve"> sau omisiune a acestora, chiar dacă respectiva cauză de neeligibilitate a fost identificată ulterior încheierii prezentului contract</w:t>
      </w:r>
      <w:r w:rsidR="004B61A4" w:rsidRPr="001E06B8">
        <w:rPr>
          <w:rFonts w:ascii="Cambria" w:eastAsia="Trebuchet MS" w:hAnsi="Cambria" w:cs="Trebuchet MS"/>
          <w:sz w:val="24"/>
          <w:szCs w:val="24"/>
        </w:rPr>
        <w:t>;</w:t>
      </w:r>
    </w:p>
    <w:p w14:paraId="3F052764" w14:textId="1B25BD6D" w:rsidR="00070671" w:rsidRDefault="00070671" w:rsidP="009F3629">
      <w:pPr>
        <w:pStyle w:val="ListParagraph"/>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w:t>
      </w:r>
      <w:r w:rsidR="00993530" w:rsidRPr="001E06B8">
        <w:rPr>
          <w:rFonts w:ascii="Cambria" w:eastAsia="Trebuchet MS" w:hAnsi="Cambria" w:cs="Trebuchet MS"/>
          <w:sz w:val="24"/>
          <w:szCs w:val="24"/>
          <w:lang w:val="ro-RO"/>
        </w:rPr>
        <w:t xml:space="preserve"> </w:t>
      </w:r>
      <w:r w:rsidR="007257F0" w:rsidRPr="007257F0">
        <w:rPr>
          <w:rFonts w:ascii="Cambria" w:eastAsia="Trebuchet MS" w:hAnsi="Cambria" w:cs="Trebuchet MS"/>
          <w:sz w:val="24"/>
          <w:szCs w:val="24"/>
          <w:lang w:val="pt-BR"/>
        </w:rPr>
        <w:t xml:space="preserve">Pe perioada de implementare a proiectului se constată că </w:t>
      </w:r>
      <w:r w:rsidR="007257F0" w:rsidRPr="007257F0">
        <w:rPr>
          <w:rFonts w:ascii="Cambria" w:eastAsia="Trebuchet MS" w:hAnsi="Cambria" w:cs="Trebuchet MS"/>
          <w:sz w:val="24"/>
          <w:szCs w:val="24"/>
          <w:lang w:val="ro-RO"/>
        </w:rPr>
        <w:t xml:space="preserve">beneficiarul/ liderul de parteneriat </w:t>
      </w:r>
      <w:proofErr w:type="spellStart"/>
      <w:r w:rsidR="007257F0" w:rsidRPr="007257F0">
        <w:rPr>
          <w:rFonts w:ascii="Cambria" w:eastAsia="Trebuchet MS" w:hAnsi="Cambria" w:cs="Trebuchet MS"/>
          <w:sz w:val="24"/>
          <w:szCs w:val="24"/>
          <w:lang w:val="ro-RO"/>
        </w:rPr>
        <w:t>şi</w:t>
      </w:r>
      <w:proofErr w:type="spellEnd"/>
      <w:r w:rsidR="007257F0" w:rsidRPr="007257F0">
        <w:rPr>
          <w:rFonts w:ascii="Cambria" w:eastAsia="Trebuchet MS" w:hAnsi="Cambria" w:cs="Trebuchet MS"/>
          <w:sz w:val="24"/>
          <w:szCs w:val="24"/>
          <w:lang w:val="ro-RO"/>
        </w:rPr>
        <w:t>/sau oricare dintre parteneri</w:t>
      </w:r>
      <w:r w:rsidR="003127C9">
        <w:rPr>
          <w:rFonts w:ascii="Cambria" w:eastAsia="Trebuchet MS" w:hAnsi="Cambria" w:cs="Trebuchet MS"/>
          <w:sz w:val="24"/>
          <w:szCs w:val="24"/>
          <w:lang w:val="ro-RO"/>
        </w:rPr>
        <w:t xml:space="preserve"> </w:t>
      </w:r>
      <w:r w:rsidR="003127C9">
        <w:rPr>
          <w:rFonts w:ascii="Cambria" w:eastAsia="Trebuchet MS" w:hAnsi="Cambria" w:cs="Trebuchet MS"/>
          <w:spacing w:val="-1"/>
          <w:sz w:val="24"/>
          <w:szCs w:val="24"/>
          <w:lang w:val="ro-RO"/>
        </w:rPr>
        <w:t>(dacă proiectele se implementează în parteneriat)</w:t>
      </w:r>
      <w:r w:rsidR="003127C9" w:rsidRPr="001E06B8">
        <w:rPr>
          <w:rFonts w:ascii="Cambria" w:eastAsia="Trebuchet MS" w:hAnsi="Cambria" w:cs="Trebuchet MS"/>
          <w:spacing w:val="-1"/>
          <w:sz w:val="24"/>
          <w:szCs w:val="24"/>
          <w:lang w:val="ro-RO"/>
        </w:rPr>
        <w:t xml:space="preserve"> </w:t>
      </w:r>
      <w:r w:rsidR="007257F0" w:rsidRPr="007257F0">
        <w:rPr>
          <w:rFonts w:ascii="Cambria" w:eastAsia="Trebuchet MS" w:hAnsi="Cambria" w:cs="Trebuchet MS"/>
          <w:sz w:val="24"/>
          <w:szCs w:val="24"/>
          <w:lang w:val="ro-RO"/>
        </w:rPr>
        <w:t xml:space="preserve"> se află într-o situație de excludere prevăzută în declarația unică, așa cum este aceasta definită în Ordonanța de Urgență nr. 23/2023 </w:t>
      </w:r>
      <w:r w:rsidR="007257F0" w:rsidRPr="007257F0">
        <w:rPr>
          <w:rFonts w:ascii="Cambria" w:eastAsia="Trebuchet MS" w:hAnsi="Cambria" w:cs="Trebuchet MS"/>
          <w:sz w:val="24"/>
          <w:szCs w:val="24"/>
          <w:lang w:val="pt-BR"/>
        </w:rPr>
        <w:t>privind instituirea unor măsuri de simplificare şi digitalizare pentru gestionarea fondurilor europene aferente Politicii de coeziune 2021-2027</w:t>
      </w:r>
    </w:p>
    <w:p w14:paraId="7B794FC7" w14:textId="72C31FDB" w:rsidR="007257F0" w:rsidRPr="001E06B8" w:rsidRDefault="007257F0" w:rsidP="009F3629">
      <w:pPr>
        <w:pStyle w:val="ListParagraph"/>
        <w:ind w:left="450"/>
        <w:jc w:val="both"/>
        <w:rPr>
          <w:rFonts w:ascii="Cambria" w:eastAsia="Trebuchet MS" w:hAnsi="Cambria" w:cs="Trebuchet MS"/>
          <w:sz w:val="24"/>
          <w:szCs w:val="24"/>
          <w:lang w:val="ro-RO"/>
        </w:rPr>
      </w:pPr>
      <w:r>
        <w:rPr>
          <w:rFonts w:ascii="Cambria" w:eastAsia="Trebuchet MS" w:hAnsi="Cambria" w:cs="Trebuchet MS"/>
          <w:sz w:val="24"/>
          <w:szCs w:val="24"/>
          <w:lang w:val="ro-RO"/>
        </w:rPr>
        <w:t xml:space="preserve">c) </w:t>
      </w:r>
      <w:r w:rsidRPr="004B6186">
        <w:rPr>
          <w:rFonts w:ascii="Cambria" w:eastAsia="Trebuchet MS" w:hAnsi="Cambria" w:cs="Trebuchet MS"/>
          <w:sz w:val="24"/>
          <w:szCs w:val="24"/>
          <w:lang w:val="pt-BR"/>
        </w:rPr>
        <w:t xml:space="preserve">În toate cazurile </w:t>
      </w:r>
      <w:r w:rsidR="00C23BDD">
        <w:rPr>
          <w:rFonts w:ascii="Cambria" w:eastAsia="Trebuchet MS" w:hAnsi="Cambria" w:cs="Trebuchet MS"/>
          <w:sz w:val="24"/>
          <w:szCs w:val="24"/>
          <w:lang w:val="pt-BR"/>
        </w:rPr>
        <w:t xml:space="preserve">de nerespectare a prevederilor </w:t>
      </w:r>
      <w:r w:rsidRPr="004B6186">
        <w:rPr>
          <w:rFonts w:ascii="Cambria" w:eastAsia="Trebuchet MS" w:hAnsi="Cambria" w:cs="Trebuchet MS"/>
          <w:sz w:val="24"/>
          <w:szCs w:val="24"/>
          <w:lang w:val="pt-BR"/>
        </w:rPr>
        <w:t>legislați</w:t>
      </w:r>
      <w:r w:rsidR="00C23BDD">
        <w:rPr>
          <w:rFonts w:ascii="Cambria" w:eastAsia="Trebuchet MS" w:hAnsi="Cambria" w:cs="Trebuchet MS"/>
          <w:sz w:val="24"/>
          <w:szCs w:val="24"/>
          <w:lang w:val="pt-BR"/>
        </w:rPr>
        <w:t>e</w:t>
      </w:r>
      <w:r w:rsidR="00AF3A6B">
        <w:rPr>
          <w:rFonts w:ascii="Cambria" w:eastAsia="Trebuchet MS" w:hAnsi="Cambria" w:cs="Trebuchet MS"/>
          <w:sz w:val="24"/>
          <w:szCs w:val="24"/>
          <w:lang w:val="pt-BR"/>
        </w:rPr>
        <w:t>i</w:t>
      </w:r>
      <w:r w:rsidRPr="004B6186">
        <w:rPr>
          <w:rFonts w:ascii="Cambria" w:eastAsia="Trebuchet MS" w:hAnsi="Cambria" w:cs="Trebuchet MS"/>
          <w:sz w:val="24"/>
          <w:szCs w:val="24"/>
          <w:lang w:val="pt-BR"/>
        </w:rPr>
        <w:t xml:space="preserve"> aplicabil</w:t>
      </w:r>
      <w:r w:rsidR="00AF3A6B">
        <w:rPr>
          <w:rFonts w:ascii="Cambria" w:eastAsia="Trebuchet MS" w:hAnsi="Cambria" w:cs="Trebuchet MS"/>
          <w:sz w:val="24"/>
          <w:szCs w:val="24"/>
          <w:lang w:val="pt-BR"/>
        </w:rPr>
        <w:t>e</w:t>
      </w:r>
      <w:r w:rsidRPr="004B6186">
        <w:rPr>
          <w:rFonts w:ascii="Cambria" w:eastAsia="Trebuchet MS" w:hAnsi="Cambria" w:cs="Trebuchet MS"/>
          <w:sz w:val="24"/>
          <w:szCs w:val="24"/>
          <w:lang w:val="pt-BR"/>
        </w:rPr>
        <w:t xml:space="preserve"> prezentului contract de finanțare;</w:t>
      </w:r>
    </w:p>
    <w:p w14:paraId="76635075" w14:textId="2127BF94" w:rsidR="00070671" w:rsidRPr="001E06B8" w:rsidRDefault="007257F0" w:rsidP="00FB5DB2">
      <w:pPr>
        <w:ind w:left="432"/>
        <w:jc w:val="both"/>
        <w:rPr>
          <w:rFonts w:ascii="Cambria" w:eastAsia="Trebuchet MS" w:hAnsi="Cambria" w:cs="Trebuchet MS"/>
          <w:sz w:val="24"/>
          <w:szCs w:val="24"/>
          <w:lang w:val="ro-RO"/>
        </w:rPr>
      </w:pPr>
      <w:r>
        <w:rPr>
          <w:rFonts w:ascii="Cambria" w:eastAsia="Trebuchet MS" w:hAnsi="Cambria" w:cs="Trebuchet MS"/>
          <w:sz w:val="24"/>
          <w:szCs w:val="24"/>
          <w:lang w:val="ro-RO"/>
        </w:rPr>
        <w:t>d</w:t>
      </w:r>
      <w:r w:rsidR="00070671" w:rsidRPr="001E06B8">
        <w:rPr>
          <w:rFonts w:ascii="Cambria" w:eastAsia="Trebuchet MS" w:hAnsi="Cambria" w:cs="Trebuchet MS"/>
          <w:sz w:val="24"/>
          <w:szCs w:val="24"/>
          <w:lang w:val="ro-RO"/>
        </w:rPr>
        <w:t>)</w:t>
      </w:r>
      <w:r w:rsidR="006D2114">
        <w:rPr>
          <w:rFonts w:ascii="Cambria" w:eastAsia="Trebuchet MS" w:hAnsi="Cambria" w:cs="Trebuchet MS"/>
          <w:sz w:val="24"/>
          <w:szCs w:val="24"/>
          <w:lang w:val="ro-RO"/>
        </w:rPr>
        <w:t xml:space="preserve"> </w:t>
      </w:r>
      <w:r w:rsidR="00993530" w:rsidRPr="001E06B8">
        <w:rPr>
          <w:rFonts w:ascii="Cambria" w:eastAsia="Trebuchet MS" w:hAnsi="Cambria" w:cs="Trebuchet MS"/>
          <w:sz w:val="24"/>
          <w:szCs w:val="24"/>
          <w:lang w:val="ro-RO"/>
        </w:rPr>
        <w:t>B</w:t>
      </w:r>
      <w:r w:rsidR="00070671" w:rsidRPr="001E06B8">
        <w:rPr>
          <w:rFonts w:ascii="Cambria" w:eastAsia="Trebuchet MS" w:hAnsi="Cambria" w:cs="Trebuchet MS"/>
          <w:sz w:val="24"/>
          <w:szCs w:val="24"/>
          <w:lang w:val="ro-RO"/>
        </w:rPr>
        <w:t xml:space="preserve">eneficiarul/ liderul de parteneriat </w:t>
      </w:r>
      <w:proofErr w:type="spellStart"/>
      <w:r w:rsidR="00070671" w:rsidRPr="001E06B8">
        <w:rPr>
          <w:rFonts w:ascii="Cambria" w:eastAsia="Trebuchet MS" w:hAnsi="Cambria" w:cs="Trebuchet MS"/>
          <w:sz w:val="24"/>
          <w:szCs w:val="24"/>
          <w:lang w:val="ro-RO"/>
        </w:rPr>
        <w:t>şi</w:t>
      </w:r>
      <w:proofErr w:type="spellEnd"/>
      <w:r w:rsidR="00070671" w:rsidRPr="001E06B8">
        <w:rPr>
          <w:rFonts w:ascii="Cambria" w:eastAsia="Trebuchet MS" w:hAnsi="Cambria" w:cs="Trebuchet MS"/>
          <w:sz w:val="24"/>
          <w:szCs w:val="24"/>
          <w:lang w:val="ro-RO"/>
        </w:rPr>
        <w:t xml:space="preserve">/sau partenerii </w:t>
      </w:r>
      <w:r w:rsidR="003127C9">
        <w:rPr>
          <w:rFonts w:ascii="Cambria" w:eastAsia="Trebuchet MS" w:hAnsi="Cambria" w:cs="Trebuchet MS"/>
          <w:spacing w:val="-1"/>
          <w:sz w:val="24"/>
          <w:szCs w:val="24"/>
          <w:lang w:val="ro-RO"/>
        </w:rPr>
        <w:t>(dacă proiectele se implementează în parteneriat)</w:t>
      </w:r>
      <w:r w:rsidR="003127C9" w:rsidRPr="001E06B8">
        <w:rPr>
          <w:rFonts w:ascii="Cambria" w:eastAsia="Trebuchet MS" w:hAnsi="Cambria" w:cs="Trebuchet MS"/>
          <w:spacing w:val="-1"/>
          <w:sz w:val="24"/>
          <w:szCs w:val="24"/>
          <w:lang w:val="ro-RO"/>
        </w:rPr>
        <w:t xml:space="preserve"> </w:t>
      </w:r>
      <w:r w:rsidR="00070671" w:rsidRPr="001E06B8">
        <w:rPr>
          <w:rFonts w:ascii="Cambria" w:eastAsia="Trebuchet MS" w:hAnsi="Cambria" w:cs="Trebuchet MS"/>
          <w:sz w:val="24"/>
          <w:szCs w:val="24"/>
          <w:lang w:val="ro-RO"/>
        </w:rPr>
        <w:t xml:space="preserve">săi nu respectă regulile privind conflictul de interese, nu ia măsurile necesare pentru înlăturarea lui </w:t>
      </w:r>
      <w:proofErr w:type="spellStart"/>
      <w:r w:rsidR="00070671" w:rsidRPr="001E06B8">
        <w:rPr>
          <w:rFonts w:ascii="Cambria" w:eastAsia="Trebuchet MS" w:hAnsi="Cambria" w:cs="Trebuchet MS"/>
          <w:sz w:val="24"/>
          <w:szCs w:val="24"/>
          <w:lang w:val="ro-RO"/>
        </w:rPr>
        <w:t>şi</w:t>
      </w:r>
      <w:proofErr w:type="spellEnd"/>
      <w:r w:rsidR="00070671" w:rsidRPr="001E06B8">
        <w:rPr>
          <w:rFonts w:ascii="Cambria" w:eastAsia="Trebuchet MS" w:hAnsi="Cambria" w:cs="Trebuchet MS"/>
          <w:sz w:val="24"/>
          <w:szCs w:val="24"/>
          <w:lang w:val="ro-RO"/>
        </w:rPr>
        <w:t xml:space="preserve"> nu respectă termenele pentru </w:t>
      </w:r>
      <w:proofErr w:type="spellStart"/>
      <w:r w:rsidR="00070671" w:rsidRPr="001E06B8">
        <w:rPr>
          <w:rFonts w:ascii="Cambria" w:eastAsia="Trebuchet MS" w:hAnsi="Cambria" w:cs="Trebuchet MS"/>
          <w:sz w:val="24"/>
          <w:szCs w:val="24"/>
          <w:lang w:val="ro-RO"/>
        </w:rPr>
        <w:t>anunţarea</w:t>
      </w:r>
      <w:proofErr w:type="spellEnd"/>
      <w:r w:rsidR="00070671" w:rsidRPr="001E06B8">
        <w:rPr>
          <w:rFonts w:ascii="Cambria" w:eastAsia="Trebuchet MS" w:hAnsi="Cambria" w:cs="Trebuchet MS"/>
          <w:sz w:val="24"/>
          <w:szCs w:val="24"/>
          <w:lang w:val="ro-RO"/>
        </w:rPr>
        <w:t xml:space="preserve"> AM/OI privind </w:t>
      </w:r>
      <w:proofErr w:type="spellStart"/>
      <w:r w:rsidR="00070671" w:rsidRPr="001E06B8">
        <w:rPr>
          <w:rFonts w:ascii="Cambria" w:eastAsia="Trebuchet MS" w:hAnsi="Cambria" w:cs="Trebuchet MS"/>
          <w:sz w:val="24"/>
          <w:szCs w:val="24"/>
          <w:lang w:val="ro-RO"/>
        </w:rPr>
        <w:t>existenţa</w:t>
      </w:r>
      <w:proofErr w:type="spellEnd"/>
      <w:r w:rsidR="00070671" w:rsidRPr="001E06B8">
        <w:rPr>
          <w:rFonts w:ascii="Cambria" w:eastAsia="Trebuchet MS" w:hAnsi="Cambria" w:cs="Trebuchet MS"/>
          <w:sz w:val="24"/>
          <w:szCs w:val="24"/>
          <w:lang w:val="ro-RO"/>
        </w:rPr>
        <w:t xml:space="preserve"> conflictului de interese</w:t>
      </w:r>
      <w:r w:rsidR="004B61A4" w:rsidRPr="001E06B8">
        <w:rPr>
          <w:rFonts w:ascii="Cambria" w:eastAsia="Trebuchet MS" w:hAnsi="Cambria" w:cs="Trebuchet MS"/>
          <w:sz w:val="24"/>
          <w:szCs w:val="24"/>
          <w:lang w:val="ro-RO"/>
        </w:rPr>
        <w:t>;</w:t>
      </w:r>
    </w:p>
    <w:p w14:paraId="701DB017" w14:textId="6AA763B7" w:rsidR="00070671" w:rsidRPr="001E06B8" w:rsidRDefault="007257F0" w:rsidP="00FB5DB2">
      <w:pPr>
        <w:ind w:left="432"/>
        <w:jc w:val="both"/>
        <w:rPr>
          <w:rFonts w:ascii="Cambria" w:eastAsia="Trebuchet MS" w:hAnsi="Cambria" w:cs="Trebuchet MS"/>
          <w:sz w:val="24"/>
          <w:szCs w:val="24"/>
          <w:lang w:val="ro-RO"/>
        </w:rPr>
      </w:pPr>
      <w:r>
        <w:rPr>
          <w:rFonts w:ascii="Cambria" w:eastAsia="Trebuchet MS" w:hAnsi="Cambria" w:cs="Trebuchet MS"/>
          <w:sz w:val="24"/>
          <w:szCs w:val="24"/>
          <w:lang w:val="ro-RO"/>
        </w:rPr>
        <w:lastRenderedPageBreak/>
        <w:t>e</w:t>
      </w:r>
      <w:r w:rsidR="00070671" w:rsidRPr="001E06B8">
        <w:rPr>
          <w:rFonts w:ascii="Cambria" w:eastAsia="Trebuchet MS" w:hAnsi="Cambria" w:cs="Trebuchet MS"/>
          <w:sz w:val="24"/>
          <w:szCs w:val="24"/>
          <w:lang w:val="ro-RO"/>
        </w:rPr>
        <w:t xml:space="preserve">) </w:t>
      </w:r>
      <w:r w:rsidR="00993530" w:rsidRPr="001E06B8">
        <w:rPr>
          <w:rFonts w:ascii="Cambria" w:eastAsia="Trebuchet MS" w:hAnsi="Cambria" w:cs="Trebuchet MS"/>
          <w:sz w:val="24"/>
          <w:szCs w:val="24"/>
          <w:lang w:val="ro-RO"/>
        </w:rPr>
        <w:t>B</w:t>
      </w:r>
      <w:r w:rsidR="00070671" w:rsidRPr="001E06B8">
        <w:rPr>
          <w:rFonts w:ascii="Cambria" w:eastAsia="Trebuchet MS" w:hAnsi="Cambria" w:cs="Trebuchet MS"/>
          <w:sz w:val="24"/>
          <w:szCs w:val="24"/>
          <w:lang w:val="ro-RO"/>
        </w:rPr>
        <w:t xml:space="preserve">eneficiarul/ liderul de parteneriat/ partenerii </w:t>
      </w:r>
      <w:r w:rsidR="003127C9">
        <w:rPr>
          <w:rFonts w:ascii="Cambria" w:eastAsia="Trebuchet MS" w:hAnsi="Cambria" w:cs="Trebuchet MS"/>
          <w:spacing w:val="-1"/>
          <w:sz w:val="24"/>
          <w:szCs w:val="24"/>
          <w:lang w:val="ro-RO"/>
        </w:rPr>
        <w:t>(dacă proiectele se implementează în parteneriat)</w:t>
      </w:r>
      <w:r w:rsidR="003127C9" w:rsidRPr="001E06B8">
        <w:rPr>
          <w:rFonts w:ascii="Cambria" w:eastAsia="Trebuchet MS" w:hAnsi="Cambria" w:cs="Trebuchet MS"/>
          <w:spacing w:val="-1"/>
          <w:sz w:val="24"/>
          <w:szCs w:val="24"/>
          <w:lang w:val="ro-RO"/>
        </w:rPr>
        <w:t xml:space="preserve"> </w:t>
      </w:r>
      <w:r w:rsidR="00070671" w:rsidRPr="001E06B8">
        <w:rPr>
          <w:rFonts w:ascii="Cambria" w:eastAsia="Trebuchet MS" w:hAnsi="Cambria" w:cs="Trebuchet MS"/>
          <w:sz w:val="24"/>
          <w:szCs w:val="24"/>
          <w:lang w:val="ro-RO"/>
        </w:rPr>
        <w:t xml:space="preserve"> nu-</w:t>
      </w:r>
      <w:proofErr w:type="spellStart"/>
      <w:r w:rsidR="00070671" w:rsidRPr="001E06B8">
        <w:rPr>
          <w:rFonts w:ascii="Cambria" w:eastAsia="Trebuchet MS" w:hAnsi="Cambria" w:cs="Trebuchet MS"/>
          <w:sz w:val="24"/>
          <w:szCs w:val="24"/>
          <w:lang w:val="ro-RO"/>
        </w:rPr>
        <w:t>şi</w:t>
      </w:r>
      <w:proofErr w:type="spellEnd"/>
      <w:r w:rsidR="00070671" w:rsidRPr="001E06B8">
        <w:rPr>
          <w:rFonts w:ascii="Cambria" w:eastAsia="Trebuchet MS" w:hAnsi="Cambria" w:cs="Trebuchet MS"/>
          <w:sz w:val="24"/>
          <w:szCs w:val="24"/>
          <w:lang w:val="ro-RO"/>
        </w:rPr>
        <w:t xml:space="preserve">  îndeplinește/îndeplinesc  obligațiile asumate prin contractul de finanțare inclusiv prin anexele sale</w:t>
      </w:r>
      <w:r w:rsidR="004B61A4" w:rsidRPr="001E06B8">
        <w:rPr>
          <w:rFonts w:ascii="Cambria" w:eastAsia="Trebuchet MS" w:hAnsi="Cambria" w:cs="Trebuchet MS"/>
          <w:sz w:val="24"/>
          <w:szCs w:val="24"/>
          <w:lang w:val="ro-RO"/>
        </w:rPr>
        <w:t>.</w:t>
      </w:r>
    </w:p>
    <w:p w14:paraId="67E306A4" w14:textId="0D64E2A2" w:rsidR="00993530" w:rsidRPr="002971DA" w:rsidRDefault="00070671" w:rsidP="00E91602">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91602">
        <w:rPr>
          <w:rFonts w:ascii="Cambria" w:eastAsia="Trebuchet MS" w:hAnsi="Cambria" w:cs="Trebuchet MS"/>
          <w:sz w:val="24"/>
          <w:szCs w:val="24"/>
          <w:lang w:val="ro-RO"/>
        </w:rPr>
        <w:t xml:space="preserve">Prin </w:t>
      </w:r>
      <w:proofErr w:type="spellStart"/>
      <w:r w:rsidRPr="00E91602">
        <w:rPr>
          <w:rFonts w:ascii="Cambria" w:eastAsia="Trebuchet MS" w:hAnsi="Cambria" w:cs="Trebuchet MS"/>
          <w:sz w:val="24"/>
          <w:szCs w:val="24"/>
          <w:lang w:val="ro-RO"/>
        </w:rPr>
        <w:t>excepţie</w:t>
      </w:r>
      <w:proofErr w:type="spellEnd"/>
      <w:r w:rsidRPr="00E91602">
        <w:rPr>
          <w:rFonts w:ascii="Cambria" w:eastAsia="Trebuchet MS" w:hAnsi="Cambria" w:cs="Trebuchet MS"/>
          <w:sz w:val="24"/>
          <w:szCs w:val="24"/>
          <w:lang w:val="ro-RO"/>
        </w:rPr>
        <w:t xml:space="preserve"> de la prevederile art. 15 alin. (1) din Contractul de </w:t>
      </w:r>
      <w:proofErr w:type="spellStart"/>
      <w:r w:rsidRPr="00E91602">
        <w:rPr>
          <w:rFonts w:ascii="Cambria" w:eastAsia="Trebuchet MS" w:hAnsi="Cambria" w:cs="Trebuchet MS"/>
          <w:sz w:val="24"/>
          <w:szCs w:val="24"/>
          <w:lang w:val="ro-RO"/>
        </w:rPr>
        <w:t>finantare</w:t>
      </w:r>
      <w:proofErr w:type="spellEnd"/>
      <w:r w:rsidRPr="00E91602">
        <w:rPr>
          <w:rFonts w:ascii="Cambria" w:eastAsia="Trebuchet MS" w:hAnsi="Cambria" w:cs="Trebuchet MS"/>
          <w:sz w:val="24"/>
          <w:szCs w:val="24"/>
          <w:lang w:val="ro-RO"/>
        </w:rPr>
        <w:t xml:space="preserve"> - Condiții Generale,  se prevede că Beneficiarul</w:t>
      </w:r>
      <w:r w:rsidR="003127C9">
        <w:rPr>
          <w:rFonts w:ascii="Cambria" w:eastAsia="Trebuchet MS" w:hAnsi="Cambria" w:cs="Trebuchet MS"/>
          <w:sz w:val="24"/>
          <w:szCs w:val="24"/>
          <w:lang w:val="ro-RO"/>
        </w:rPr>
        <w:t xml:space="preserve"> </w:t>
      </w:r>
      <w:r w:rsidRPr="00E91602">
        <w:rPr>
          <w:rFonts w:ascii="Cambria" w:eastAsia="Trebuchet MS" w:hAnsi="Cambria" w:cs="Trebuchet MS"/>
          <w:sz w:val="24"/>
          <w:szCs w:val="24"/>
          <w:lang w:val="ro-RO"/>
        </w:rPr>
        <w:t>are</w:t>
      </w:r>
      <w:r w:rsidR="003127C9">
        <w:rPr>
          <w:rFonts w:ascii="Cambria" w:eastAsia="Trebuchet MS" w:hAnsi="Cambria" w:cs="Trebuchet MS"/>
          <w:sz w:val="24"/>
          <w:szCs w:val="24"/>
          <w:lang w:val="ro-RO"/>
        </w:rPr>
        <w:t xml:space="preserve"> </w:t>
      </w:r>
      <w:r w:rsidRPr="00E91602">
        <w:rPr>
          <w:rFonts w:ascii="Cambria" w:eastAsia="Trebuchet MS" w:hAnsi="Cambria" w:cs="Trebuchet MS"/>
          <w:sz w:val="24"/>
          <w:szCs w:val="24"/>
          <w:lang w:val="ro-RO"/>
        </w:rPr>
        <w:t xml:space="preserve">dreptul de a </w:t>
      </w:r>
      <w:r w:rsidR="002F559F">
        <w:rPr>
          <w:rFonts w:ascii="Cambria" w:eastAsia="Trebuchet MS" w:hAnsi="Cambria" w:cs="Trebuchet MS"/>
          <w:sz w:val="24"/>
          <w:szCs w:val="24"/>
          <w:lang w:val="ro-RO"/>
        </w:rPr>
        <w:t>solicita încetarea</w:t>
      </w:r>
      <w:r w:rsidRPr="00E91602">
        <w:rPr>
          <w:rFonts w:ascii="Cambria" w:eastAsia="Trebuchet MS" w:hAnsi="Cambria" w:cs="Trebuchet MS"/>
          <w:sz w:val="24"/>
          <w:szCs w:val="24"/>
          <w:lang w:val="ro-RO"/>
        </w:rPr>
        <w:t xml:space="preserve"> contractului, </w:t>
      </w:r>
      <w:r w:rsidR="00E91602" w:rsidRPr="004B6186">
        <w:rPr>
          <w:rFonts w:ascii="Cambria" w:eastAsia="Trebuchet MS" w:hAnsi="Cambria" w:cs="Trebuchet MS"/>
          <w:sz w:val="24"/>
          <w:szCs w:val="24"/>
          <w:lang w:val="pt-BR"/>
        </w:rPr>
        <w:t>iar decizia de reziliere va fi emisă de AMP</w:t>
      </w:r>
      <w:r w:rsidR="00304082">
        <w:rPr>
          <w:rFonts w:ascii="Cambria" w:eastAsia="Trebuchet MS" w:hAnsi="Cambria" w:cs="Trebuchet MS"/>
          <w:sz w:val="24"/>
          <w:szCs w:val="24"/>
          <w:lang w:val="pt-BR"/>
        </w:rPr>
        <w:t>IDS</w:t>
      </w:r>
      <w:r w:rsidRPr="004B6186">
        <w:rPr>
          <w:rFonts w:ascii="Cambria" w:eastAsia="Trebuchet MS" w:hAnsi="Cambria" w:cs="Trebuchet MS"/>
          <w:sz w:val="24"/>
          <w:szCs w:val="24"/>
          <w:lang w:val="pt-BR"/>
        </w:rPr>
        <w:t>.</w:t>
      </w:r>
    </w:p>
    <w:p w14:paraId="63A887D0" w14:textId="11F97229" w:rsidR="001B6E64" w:rsidRPr="001E06B8" w:rsidRDefault="00993530"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In </w:t>
      </w:r>
      <w:r w:rsidR="00070671" w:rsidRPr="001E06B8">
        <w:rPr>
          <w:rFonts w:ascii="Cambria" w:eastAsia="Trebuchet MS" w:hAnsi="Cambria" w:cs="Trebuchet MS"/>
          <w:sz w:val="24"/>
          <w:szCs w:val="24"/>
          <w:lang w:val="ro-RO"/>
        </w:rPr>
        <w:t>situația în care prezentul Contract de finanțare va fi reziliat din culpa Beneficiarului/ Liderului de parteneriat/ Partenerilor</w:t>
      </w:r>
      <w:r w:rsidR="003127C9">
        <w:rPr>
          <w:rFonts w:ascii="Cambria" w:eastAsia="Trebuchet MS" w:hAnsi="Cambria" w:cs="Trebuchet MS"/>
          <w:sz w:val="24"/>
          <w:szCs w:val="24"/>
          <w:lang w:val="ro-RO"/>
        </w:rPr>
        <w:t xml:space="preserve"> </w:t>
      </w:r>
      <w:r w:rsidR="003127C9">
        <w:rPr>
          <w:rFonts w:ascii="Cambria" w:eastAsia="Trebuchet MS" w:hAnsi="Cambria" w:cs="Trebuchet MS"/>
          <w:spacing w:val="-1"/>
          <w:sz w:val="24"/>
          <w:szCs w:val="24"/>
          <w:lang w:val="ro-RO"/>
        </w:rPr>
        <w:t>(dacă proiectele se implementează în parteneriat)</w:t>
      </w:r>
      <w:r w:rsidR="00070671" w:rsidRPr="001E06B8">
        <w:rPr>
          <w:rFonts w:ascii="Cambria" w:eastAsia="Trebuchet MS" w:hAnsi="Cambria" w:cs="Trebuchet MS"/>
          <w:sz w:val="24"/>
          <w:szCs w:val="24"/>
          <w:lang w:val="ro-RO"/>
        </w:rPr>
        <w:t>, acesta/aceștia, după caz, poate/pot fi exclus/excluși de la participarea la selecția publică de proiecte și de la acordarea finanțării nerambursabile pentru o perioadă de 2 (doi) ani.</w:t>
      </w:r>
    </w:p>
    <w:p w14:paraId="3BBDE6D1" w14:textId="134EB9B2"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/OI emite Decizia de reziliere a contractului de </w:t>
      </w:r>
      <w:proofErr w:type="spellStart"/>
      <w:r w:rsidRPr="001E06B8">
        <w:rPr>
          <w:rFonts w:ascii="Cambria" w:eastAsia="Trebuchet MS" w:hAnsi="Cambria" w:cs="Trebuchet MS"/>
          <w:sz w:val="24"/>
          <w:szCs w:val="24"/>
          <w:lang w:val="ro-RO"/>
        </w:rPr>
        <w:t>finanţare</w:t>
      </w:r>
      <w:proofErr w:type="spellEnd"/>
      <w:r w:rsidRPr="001E06B8">
        <w:rPr>
          <w:rFonts w:ascii="Cambria" w:eastAsia="Trebuchet MS" w:hAnsi="Cambria" w:cs="Trebuchet MS"/>
          <w:sz w:val="24"/>
          <w:szCs w:val="24"/>
          <w:lang w:val="ro-RO"/>
        </w:rPr>
        <w:t xml:space="preserve"> și </w:t>
      </w:r>
      <w:r w:rsidR="00C348D6">
        <w:rPr>
          <w:rFonts w:ascii="Cambria" w:eastAsia="Trebuchet MS" w:hAnsi="Cambria" w:cs="Trebuchet MS"/>
          <w:sz w:val="24"/>
          <w:szCs w:val="24"/>
          <w:lang w:val="ro-RO"/>
        </w:rPr>
        <w:t>o</w:t>
      </w:r>
      <w:r w:rsidR="00C348D6"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comunică prin sistemul informatic</w:t>
      </w:r>
      <w:r w:rsidR="00EE3E11" w:rsidRPr="001E06B8">
        <w:rPr>
          <w:rFonts w:ascii="Cambria" w:eastAsia="Trebuchet MS" w:hAnsi="Cambria" w:cs="Trebuchet MS"/>
          <w:sz w:val="24"/>
          <w:szCs w:val="24"/>
          <w:lang w:val="ro-RO"/>
        </w:rPr>
        <w:t xml:space="preserve"> MySMIS2021</w:t>
      </w:r>
      <w:r w:rsidRPr="001E06B8">
        <w:rPr>
          <w:rFonts w:ascii="Cambria" w:eastAsia="Trebuchet MS" w:hAnsi="Cambria" w:cs="Trebuchet MS"/>
          <w:sz w:val="24"/>
          <w:szCs w:val="24"/>
          <w:lang w:val="ro-RO"/>
        </w:rPr>
        <w:t>.</w:t>
      </w:r>
    </w:p>
    <w:p w14:paraId="02966E23" w14:textId="29E7BB1F"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Pentru sumele de restituit, exprimate în moneda </w:t>
      </w:r>
      <w:proofErr w:type="spellStart"/>
      <w:r w:rsidRPr="001E06B8">
        <w:rPr>
          <w:rFonts w:ascii="Cambria" w:eastAsia="Trebuchet MS" w:hAnsi="Cambria" w:cs="Trebuchet MS"/>
          <w:sz w:val="24"/>
          <w:szCs w:val="24"/>
          <w:lang w:val="ro-RO"/>
        </w:rPr>
        <w:t>naţională</w:t>
      </w:r>
      <w:proofErr w:type="spellEnd"/>
      <w:r w:rsidRPr="001E06B8">
        <w:rPr>
          <w:rFonts w:ascii="Cambria" w:eastAsia="Trebuchet MS" w:hAnsi="Cambria" w:cs="Trebuchet MS"/>
          <w:sz w:val="24"/>
          <w:szCs w:val="24"/>
          <w:lang w:val="ro-RO"/>
        </w:rPr>
        <w:t xml:space="preserve">, stabilite în sarcina </w:t>
      </w:r>
      <w:proofErr w:type="spellStart"/>
      <w:r w:rsidRPr="001E06B8">
        <w:rPr>
          <w:rFonts w:ascii="Cambria" w:eastAsia="Trebuchet MS" w:hAnsi="Cambria" w:cs="Trebuchet MS"/>
          <w:sz w:val="24"/>
          <w:szCs w:val="24"/>
          <w:lang w:val="ro-RO"/>
        </w:rPr>
        <w:t>Benenficiarului</w:t>
      </w:r>
      <w:proofErr w:type="spellEnd"/>
      <w:r w:rsidRPr="001E06B8">
        <w:rPr>
          <w:rFonts w:ascii="Cambria" w:eastAsia="Trebuchet MS" w:hAnsi="Cambria" w:cs="Trebuchet MS"/>
          <w:sz w:val="24"/>
          <w:szCs w:val="24"/>
          <w:lang w:val="ro-RO"/>
        </w:rPr>
        <w:t>/ liderului de parteneriat/ Partenerilor</w:t>
      </w:r>
      <w:r w:rsidR="001516BE">
        <w:rPr>
          <w:rFonts w:ascii="Cambria" w:eastAsia="Trebuchet MS" w:hAnsi="Cambria" w:cs="Trebuchet MS"/>
          <w:sz w:val="24"/>
          <w:szCs w:val="24"/>
          <w:lang w:val="ro-RO"/>
        </w:rPr>
        <w:t xml:space="preserve"> </w:t>
      </w:r>
      <w:r w:rsidR="001516BE">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xml:space="preserve">, decizia de reziliere a contractului de </w:t>
      </w:r>
      <w:proofErr w:type="spellStart"/>
      <w:r w:rsidRPr="001E06B8">
        <w:rPr>
          <w:rFonts w:ascii="Cambria" w:eastAsia="Trebuchet MS" w:hAnsi="Cambria" w:cs="Trebuchet MS"/>
          <w:sz w:val="24"/>
          <w:szCs w:val="24"/>
          <w:lang w:val="ro-RO"/>
        </w:rPr>
        <w:t>finanţare</w:t>
      </w:r>
      <w:proofErr w:type="spellEnd"/>
      <w:r w:rsidRPr="001E06B8">
        <w:rPr>
          <w:rFonts w:ascii="Cambria" w:eastAsia="Trebuchet MS" w:hAnsi="Cambria" w:cs="Trebuchet MS"/>
          <w:sz w:val="24"/>
          <w:szCs w:val="24"/>
          <w:lang w:val="ro-RO"/>
        </w:rPr>
        <w:t xml:space="preserve"> constituie titlu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emis în </w:t>
      </w:r>
      <w:proofErr w:type="spellStart"/>
      <w:r w:rsidRPr="001E06B8">
        <w:rPr>
          <w:rFonts w:ascii="Cambria" w:eastAsia="Trebuchet MS" w:hAnsi="Cambria" w:cs="Trebuchet MS"/>
          <w:sz w:val="24"/>
          <w:szCs w:val="24"/>
          <w:lang w:val="ro-RO"/>
        </w:rPr>
        <w:t>condiţiile</w:t>
      </w:r>
      <w:proofErr w:type="spellEnd"/>
      <w:r w:rsidRPr="001E06B8">
        <w:rPr>
          <w:rFonts w:ascii="Cambria" w:eastAsia="Trebuchet MS" w:hAnsi="Cambria" w:cs="Trebuchet MS"/>
          <w:sz w:val="24"/>
          <w:szCs w:val="24"/>
          <w:lang w:val="ro-RO"/>
        </w:rPr>
        <w:t xml:space="preserve"> legii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cuprinde elementele care se regăsesc la art. 46 alin. (2) din Legea nr. 207/2015 privind Codul de procedură fiscală, cu modificările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completările ulterioare. În titlul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se indică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contul în care beneficiarul/liderul de parteneriat/partenerul trebuie să efectueze plata.</w:t>
      </w:r>
    </w:p>
    <w:p w14:paraId="7B5AE4F3" w14:textId="0A69F92C"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 Decizia de reziliere va fi comunicată</w:t>
      </w:r>
      <w:r w:rsidR="00295A33" w:rsidRPr="001E06B8">
        <w:rPr>
          <w:rFonts w:ascii="Cambria" w:eastAsia="Trebuchet MS" w:hAnsi="Cambria" w:cs="Trebuchet MS"/>
          <w:sz w:val="24"/>
          <w:szCs w:val="24"/>
          <w:lang w:val="ro-RO"/>
        </w:rPr>
        <w:t xml:space="preserve"> beneficiarului </w:t>
      </w:r>
      <w:r w:rsidR="00EE3E11" w:rsidRPr="001E06B8">
        <w:rPr>
          <w:rFonts w:ascii="Cambria" w:eastAsia="Trebuchet MS" w:hAnsi="Cambria" w:cs="Trebuchet MS"/>
          <w:sz w:val="24"/>
          <w:szCs w:val="24"/>
          <w:lang w:val="ro-RO"/>
        </w:rPr>
        <w:t xml:space="preserve">în conformitate cu prevederile  art. 20 alin. (3) din OUG nr. 133/2021 si poate fi contestată de </w:t>
      </w:r>
      <w:proofErr w:type="spellStart"/>
      <w:r w:rsidR="00EE3E11" w:rsidRPr="001E06B8">
        <w:rPr>
          <w:rFonts w:ascii="Cambria" w:eastAsia="Trebuchet MS" w:hAnsi="Cambria" w:cs="Trebuchet MS"/>
          <w:sz w:val="24"/>
          <w:szCs w:val="24"/>
          <w:lang w:val="ro-RO"/>
        </w:rPr>
        <w:t>catre</w:t>
      </w:r>
      <w:proofErr w:type="spellEnd"/>
      <w:r w:rsidR="00EE3E11" w:rsidRPr="001E06B8">
        <w:rPr>
          <w:rFonts w:ascii="Cambria" w:eastAsia="Trebuchet MS" w:hAnsi="Cambria" w:cs="Trebuchet MS"/>
          <w:sz w:val="24"/>
          <w:szCs w:val="24"/>
          <w:lang w:val="ro-RO"/>
        </w:rPr>
        <w:t xml:space="preserve"> debitor, în conformitate cu prevederile  art. 20 alin. (4) si (5) din OUG nr. 133/2021</w:t>
      </w:r>
      <w:r w:rsidR="00295A33" w:rsidRPr="001E06B8">
        <w:rPr>
          <w:rFonts w:ascii="Cambria" w:eastAsia="Trebuchet MS" w:hAnsi="Cambria" w:cs="Trebuchet MS"/>
          <w:sz w:val="24"/>
          <w:szCs w:val="24"/>
          <w:lang w:val="ro-RO"/>
        </w:rPr>
        <w:t>.</w:t>
      </w:r>
    </w:p>
    <w:p w14:paraId="2627B59E" w14:textId="659915AE"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în care beneficiarii/liderii de parteneriat/partenerii </w:t>
      </w:r>
      <w:r w:rsidR="00FA6E0B">
        <w:rPr>
          <w:rFonts w:ascii="Cambria" w:eastAsia="Trebuchet MS" w:hAnsi="Cambria" w:cs="Trebuchet MS"/>
          <w:spacing w:val="-1"/>
          <w:sz w:val="24"/>
          <w:szCs w:val="24"/>
          <w:lang w:val="ro-RO"/>
        </w:rPr>
        <w:t>(dacă proiectele se implementează în parteneriat)</w:t>
      </w:r>
      <w:r w:rsidR="00FA6E0B"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nu achită debitul stabilit in decizia de reziliere în termen de 30 de zile de la comunicarea acesteia, </w:t>
      </w:r>
      <w:r w:rsidR="00EE3E11" w:rsidRPr="001E06B8">
        <w:rPr>
          <w:rFonts w:ascii="Cambria" w:eastAsia="Trebuchet MS" w:hAnsi="Cambria" w:cs="Trebuchet MS"/>
          <w:sz w:val="24"/>
          <w:szCs w:val="24"/>
          <w:lang w:val="ro-RO"/>
        </w:rPr>
        <w:t>Decizia de reziliere devine titlu executoriu</w:t>
      </w:r>
      <w:r w:rsidRPr="001E06B8">
        <w:rPr>
          <w:rFonts w:ascii="Cambria" w:eastAsia="Trebuchet MS" w:hAnsi="Cambria" w:cs="Trebuchet MS"/>
          <w:sz w:val="24"/>
          <w:szCs w:val="24"/>
          <w:lang w:val="ro-RO"/>
        </w:rPr>
        <w:t xml:space="preserve">. </w:t>
      </w:r>
    </w:p>
    <w:p w14:paraId="0AFB23EE" w14:textId="267D43E7" w:rsidR="00EE3E11" w:rsidRPr="001E06B8" w:rsidRDefault="00EE3E1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Pentru neachitarea la termen a </w:t>
      </w:r>
      <w:proofErr w:type="spellStart"/>
      <w:r w:rsidRPr="001E06B8">
        <w:rPr>
          <w:rFonts w:ascii="Cambria" w:eastAsia="Trebuchet MS" w:hAnsi="Cambria" w:cs="Trebuchet MS"/>
          <w:sz w:val="24"/>
          <w:szCs w:val="24"/>
          <w:lang w:val="ro-RO"/>
        </w:rPr>
        <w:t>obligaţiilor</w:t>
      </w:r>
      <w:proofErr w:type="spellEnd"/>
      <w:r w:rsidRPr="001E06B8">
        <w:rPr>
          <w:rFonts w:ascii="Cambria" w:eastAsia="Trebuchet MS" w:hAnsi="Cambria" w:cs="Trebuchet MS"/>
          <w:sz w:val="24"/>
          <w:szCs w:val="24"/>
          <w:lang w:val="ro-RO"/>
        </w:rPr>
        <w:t xml:space="preserve"> stabilite prin titlul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beneficiarul/liderul de parteneriat/partenerul </w:t>
      </w:r>
      <w:r w:rsidR="00FA6E0B">
        <w:rPr>
          <w:rFonts w:ascii="Cambria" w:eastAsia="Trebuchet MS" w:hAnsi="Cambria" w:cs="Trebuchet MS"/>
          <w:spacing w:val="-1"/>
          <w:sz w:val="24"/>
          <w:szCs w:val="24"/>
          <w:lang w:val="ro-RO"/>
        </w:rPr>
        <w:t>(dacă proiectele se implementează în parteneriat)</w:t>
      </w:r>
      <w:r w:rsidR="00FA6E0B"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datoreaza</w:t>
      </w:r>
      <w:proofErr w:type="spellEnd"/>
      <w:r w:rsidRPr="001E06B8">
        <w:rPr>
          <w:rFonts w:ascii="Cambria" w:eastAsia="Trebuchet MS" w:hAnsi="Cambria" w:cs="Trebuchet MS"/>
          <w:sz w:val="24"/>
          <w:szCs w:val="24"/>
          <w:lang w:val="ro-RO"/>
        </w:rPr>
        <w:t xml:space="preserve"> o dobândă care se calculează prin aplicarea ratei dobânzii datorate la soldul rămas de plată din suma stabilita in titlul de </w:t>
      </w:r>
      <w:proofErr w:type="spellStart"/>
      <w:r w:rsidRPr="001E06B8">
        <w:rPr>
          <w:rFonts w:ascii="Cambria" w:eastAsia="Trebuchet MS" w:hAnsi="Cambria" w:cs="Trebuchet MS"/>
          <w:sz w:val="24"/>
          <w:szCs w:val="24"/>
          <w:lang w:val="ro-RO"/>
        </w:rPr>
        <w:t>creanta</w:t>
      </w:r>
      <w:proofErr w:type="spellEnd"/>
      <w:r w:rsidRPr="001E06B8">
        <w:rPr>
          <w:rFonts w:ascii="Cambria" w:eastAsia="Trebuchet MS" w:hAnsi="Cambria" w:cs="Trebuchet MS"/>
          <w:sz w:val="24"/>
          <w:szCs w:val="24"/>
          <w:lang w:val="ro-RO"/>
        </w:rPr>
        <w:t xml:space="preserve">, din prima zi de după expirarea termenului de plată si până la data stingerii </w:t>
      </w:r>
      <w:proofErr w:type="spellStart"/>
      <w:r w:rsidRPr="001E06B8">
        <w:rPr>
          <w:rFonts w:ascii="Cambria" w:eastAsia="Trebuchet MS" w:hAnsi="Cambria" w:cs="Trebuchet MS"/>
          <w:sz w:val="24"/>
          <w:szCs w:val="24"/>
          <w:lang w:val="ro-RO"/>
        </w:rPr>
        <w:t>creantei</w:t>
      </w:r>
      <w:proofErr w:type="spellEnd"/>
      <w:r w:rsidRPr="001E06B8">
        <w:rPr>
          <w:rFonts w:ascii="Cambria" w:eastAsia="Trebuchet MS" w:hAnsi="Cambria" w:cs="Trebuchet MS"/>
          <w:sz w:val="24"/>
          <w:szCs w:val="24"/>
          <w:lang w:val="ro-RO"/>
        </w:rPr>
        <w:t xml:space="preserve">. </w:t>
      </w:r>
    </w:p>
    <w:p w14:paraId="2215EA37" w14:textId="1304E5A0" w:rsidR="001B6E64" w:rsidRPr="001E06B8" w:rsidRDefault="00EE3E11" w:rsidP="001E06B8">
      <w:pPr>
        <w:pStyle w:val="ListParagraph"/>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In vederea încasării de la debitor a dobânzii datorate, AMPIDS/OI emite decizia de stabilire a dobânzii, care constituie titlu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se comunică debitorului. </w:t>
      </w:r>
      <w:proofErr w:type="spellStart"/>
      <w:r w:rsidRPr="001E06B8">
        <w:rPr>
          <w:rFonts w:ascii="Cambria" w:eastAsia="Trebuchet MS" w:hAnsi="Cambria" w:cs="Trebuchet MS"/>
          <w:sz w:val="24"/>
          <w:szCs w:val="24"/>
          <w:lang w:val="ro-RO"/>
        </w:rPr>
        <w:t>Dispoziţiile</w:t>
      </w:r>
      <w:proofErr w:type="spellEnd"/>
      <w:r w:rsidRPr="001E06B8">
        <w:rPr>
          <w:rFonts w:ascii="Cambria" w:eastAsia="Trebuchet MS" w:hAnsi="Cambria" w:cs="Trebuchet MS"/>
          <w:sz w:val="24"/>
          <w:szCs w:val="24"/>
          <w:lang w:val="ro-RO"/>
        </w:rPr>
        <w:t xml:space="preserve"> alin. (6) si (7) sunt aplicabile în mod corespunzător.</w:t>
      </w:r>
    </w:p>
    <w:p w14:paraId="085CC546" w14:textId="4FA33067"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nerecuperării sumelor datorate din decizia de reziliere/ din decizia de stabilire a dobânzii, la expirarea termenului de 30 de zile de la data comunicării,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comunică titlurile executorii împreună cu dovada comunicării acestora organelor fiscale competente din subordinea </w:t>
      </w:r>
      <w:proofErr w:type="spellStart"/>
      <w:r w:rsidRPr="001E06B8">
        <w:rPr>
          <w:rFonts w:ascii="Cambria" w:eastAsia="Trebuchet MS" w:hAnsi="Cambria" w:cs="Trebuchet MS"/>
          <w:sz w:val="24"/>
          <w:szCs w:val="24"/>
          <w:lang w:val="ro-RO"/>
        </w:rPr>
        <w:t>Agenţiei</w:t>
      </w:r>
      <w:proofErr w:type="spellEnd"/>
      <w:r w:rsidRPr="001E06B8">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Naţionale</w:t>
      </w:r>
      <w:proofErr w:type="spellEnd"/>
      <w:r w:rsidRPr="001E06B8">
        <w:rPr>
          <w:rFonts w:ascii="Cambria" w:eastAsia="Trebuchet MS" w:hAnsi="Cambria" w:cs="Trebuchet MS"/>
          <w:sz w:val="24"/>
          <w:szCs w:val="24"/>
          <w:lang w:val="ro-RO"/>
        </w:rPr>
        <w:t xml:space="preserve"> de Administrare Fiscală, în vederea recuperării sumelor individualizate prin acestea potrivit prevederilor Legii nr. 207/2015 privind Codul de procedură fiscală, cu modificările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completările ulterioare.</w:t>
      </w:r>
    </w:p>
    <w:p w14:paraId="20AECE94" w14:textId="55478B0D" w:rsidR="00070671"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în care sumele care trebuie restituite reprezintă contravaloarea ajutorului</w:t>
      </w:r>
      <w:r w:rsidR="00F66A7E" w:rsidRPr="001E06B8">
        <w:rPr>
          <w:rFonts w:ascii="Cambria" w:eastAsia="Trebuchet MS" w:hAnsi="Cambria" w:cs="Trebuchet MS"/>
          <w:sz w:val="24"/>
          <w:szCs w:val="24"/>
          <w:lang w:val="ro-RO"/>
        </w:rPr>
        <w:t xml:space="preserve"> de stat/</w:t>
      </w:r>
      <w:r w:rsidR="00F66A7E" w:rsidRPr="001E06B8">
        <w:rPr>
          <w:rFonts w:ascii="Cambria" w:eastAsia="Trebuchet MS" w:hAnsi="Cambria" w:cs="Trebuchet MS"/>
          <w:i/>
          <w:iCs/>
          <w:sz w:val="24"/>
          <w:szCs w:val="24"/>
          <w:lang w:val="ro-RO"/>
        </w:rPr>
        <w:t xml:space="preserve">de </w:t>
      </w:r>
      <w:proofErr w:type="spellStart"/>
      <w:r w:rsidR="00F66A7E" w:rsidRPr="001E06B8">
        <w:rPr>
          <w:rFonts w:ascii="Cambria" w:eastAsia="Trebuchet MS" w:hAnsi="Cambria" w:cs="Trebuchet MS"/>
          <w:i/>
          <w:iCs/>
          <w:sz w:val="24"/>
          <w:szCs w:val="24"/>
          <w:lang w:val="ro-RO"/>
        </w:rPr>
        <w:t>minimis</w:t>
      </w:r>
      <w:proofErr w:type="spellEnd"/>
      <w:r w:rsidRPr="001E06B8">
        <w:rPr>
          <w:rFonts w:ascii="Cambria" w:eastAsia="Trebuchet MS" w:hAnsi="Cambria" w:cs="Trebuchet MS"/>
          <w:sz w:val="24"/>
          <w:szCs w:val="24"/>
          <w:lang w:val="ro-RO"/>
        </w:rPr>
        <w:t xml:space="preserve"> </w:t>
      </w:r>
      <w:r w:rsidR="00FA6E0B">
        <w:rPr>
          <w:rFonts w:ascii="Cambria" w:eastAsia="Trebuchet MS" w:hAnsi="Cambria" w:cs="Trebuchet MS"/>
          <w:sz w:val="24"/>
          <w:szCs w:val="24"/>
          <w:lang w:val="ro-RO"/>
        </w:rPr>
        <w:t xml:space="preserve">(după caz) </w:t>
      </w:r>
      <w:r w:rsidRPr="001E06B8">
        <w:rPr>
          <w:rFonts w:ascii="Cambria" w:eastAsia="Trebuchet MS" w:hAnsi="Cambria" w:cs="Trebuchet MS"/>
          <w:sz w:val="24"/>
          <w:szCs w:val="24"/>
          <w:lang w:val="ro-RO"/>
        </w:rPr>
        <w:t>primit de beneficiari/lideri de parteneriat/parteneri</w:t>
      </w:r>
      <w:r w:rsidR="00FA6E0B">
        <w:rPr>
          <w:rFonts w:ascii="Cambria" w:eastAsia="Trebuchet MS" w:hAnsi="Cambria" w:cs="Trebuchet MS"/>
          <w:sz w:val="24"/>
          <w:szCs w:val="24"/>
          <w:lang w:val="ro-RO"/>
        </w:rPr>
        <w:t xml:space="preserve"> </w:t>
      </w:r>
      <w:r w:rsidR="00FA6E0B">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xml:space="preserve">, decizia de reziliere se va emite cu respectarea  prevederilor OUG a Guvernului nr. 77/2014 privind procedurile </w:t>
      </w:r>
      <w:proofErr w:type="spellStart"/>
      <w:r w:rsidRPr="001E06B8">
        <w:rPr>
          <w:rFonts w:ascii="Cambria" w:eastAsia="Trebuchet MS" w:hAnsi="Cambria" w:cs="Trebuchet MS"/>
          <w:sz w:val="24"/>
          <w:szCs w:val="24"/>
          <w:lang w:val="ro-RO"/>
        </w:rPr>
        <w:t>naţionale</w:t>
      </w:r>
      <w:proofErr w:type="spellEnd"/>
      <w:r w:rsidRPr="001E06B8">
        <w:rPr>
          <w:rFonts w:ascii="Cambria" w:eastAsia="Trebuchet MS" w:hAnsi="Cambria" w:cs="Trebuchet MS"/>
          <w:sz w:val="24"/>
          <w:szCs w:val="24"/>
          <w:lang w:val="ro-RO"/>
        </w:rPr>
        <w:t xml:space="preserve"> în domeniul ajutorului de stat, precum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pentru modificarea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completarea Legii </w:t>
      </w:r>
      <w:proofErr w:type="spellStart"/>
      <w:r w:rsidRPr="001E06B8">
        <w:rPr>
          <w:rFonts w:ascii="Cambria" w:eastAsia="Trebuchet MS" w:hAnsi="Cambria" w:cs="Trebuchet MS"/>
          <w:sz w:val="24"/>
          <w:szCs w:val="24"/>
          <w:lang w:val="ro-RO"/>
        </w:rPr>
        <w:t>concurenţei</w:t>
      </w:r>
      <w:proofErr w:type="spellEnd"/>
      <w:r w:rsidRPr="001E06B8">
        <w:rPr>
          <w:rFonts w:ascii="Cambria" w:eastAsia="Trebuchet MS" w:hAnsi="Cambria" w:cs="Trebuchet MS"/>
          <w:sz w:val="24"/>
          <w:szCs w:val="24"/>
          <w:lang w:val="ro-RO"/>
        </w:rPr>
        <w:t xml:space="preserve"> nr. 21/1996, cu modificările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completările ulterioare.</w:t>
      </w:r>
    </w:p>
    <w:p w14:paraId="79B511FA" w14:textId="4925BF8E" w:rsidR="00070671" w:rsidRPr="002A5FE5" w:rsidRDefault="00B869C2" w:rsidP="002A5FE5">
      <w:pPr>
        <w:pStyle w:val="ListParagraph"/>
        <w:numPr>
          <w:ilvl w:val="3"/>
          <w:numId w:val="31"/>
        </w:numPr>
        <w:spacing w:after="160" w:line="256" w:lineRule="auto"/>
        <w:ind w:left="450"/>
        <w:jc w:val="both"/>
        <w:rPr>
          <w:rFonts w:ascii="Cambria" w:eastAsia="Trebuchet MS" w:hAnsi="Cambria" w:cs="Trebuchet MS"/>
          <w:sz w:val="24"/>
          <w:szCs w:val="24"/>
          <w:lang w:val="ro-RO"/>
        </w:rPr>
      </w:pPr>
      <w:proofErr w:type="spellStart"/>
      <w:r w:rsidRPr="001E06B8">
        <w:rPr>
          <w:rFonts w:ascii="Cambria" w:eastAsia="Trebuchet MS" w:hAnsi="Cambria" w:cs="Trebuchet MS"/>
          <w:sz w:val="24"/>
          <w:szCs w:val="24"/>
          <w:lang w:val="ro-RO"/>
        </w:rPr>
        <w:lastRenderedPageBreak/>
        <w:t>Incetarea</w:t>
      </w:r>
      <w:proofErr w:type="spellEnd"/>
      <w:r w:rsidRPr="001E06B8">
        <w:rPr>
          <w:rFonts w:ascii="Cambria" w:eastAsia="Trebuchet MS" w:hAnsi="Cambria" w:cs="Trebuchet MS"/>
          <w:sz w:val="24"/>
          <w:szCs w:val="24"/>
          <w:lang w:val="ro-RO"/>
        </w:rPr>
        <w:t xml:space="preserve"> contractului de finanțare solicitată în condițiile art. 15 alin (4) din Contractul de finanțare – Condiții generale, va fi convenită printr-un acord, prin care părțile înțeleg să renunțe la orice pretenții</w:t>
      </w:r>
      <w:r w:rsidR="00F66A7E" w:rsidRPr="001E06B8">
        <w:rPr>
          <w:rFonts w:ascii="Cambria" w:eastAsia="Trebuchet MS" w:hAnsi="Cambria" w:cs="Trebuchet MS"/>
          <w:sz w:val="24"/>
          <w:szCs w:val="24"/>
          <w:lang w:val="ro-RO"/>
        </w:rPr>
        <w:t>.</w:t>
      </w:r>
      <w:r w:rsidRPr="001E06B8">
        <w:rPr>
          <w:rFonts w:ascii="Cambria" w:eastAsia="Trebuchet MS" w:hAnsi="Cambria" w:cs="Trebuchet MS"/>
          <w:sz w:val="24"/>
          <w:szCs w:val="24"/>
          <w:lang w:val="ro-RO"/>
        </w:rPr>
        <w:t xml:space="preserve"> </w:t>
      </w:r>
    </w:p>
    <w:p w14:paraId="254BD98A" w14:textId="77777777" w:rsidR="000B3971" w:rsidRPr="001E06B8" w:rsidRDefault="000B3971">
      <w:pPr>
        <w:spacing w:line="200" w:lineRule="exact"/>
        <w:rPr>
          <w:rFonts w:ascii="Cambria" w:hAnsi="Cambria"/>
          <w:sz w:val="24"/>
          <w:szCs w:val="24"/>
          <w:lang w:val="ro-RO"/>
        </w:rPr>
      </w:pPr>
    </w:p>
    <w:p w14:paraId="69E53C9A" w14:textId="1B45FB4A" w:rsidR="000B3971" w:rsidRPr="001E06B8" w:rsidRDefault="0099349E" w:rsidP="00D969DA">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10</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Implementarea în parteneriat a proiectelor (dacă este cazul)</w:t>
      </w:r>
    </w:p>
    <w:p w14:paraId="1A52C600" w14:textId="77777777" w:rsidR="000B3971" w:rsidRPr="001E06B8" w:rsidRDefault="000B3971">
      <w:pPr>
        <w:spacing w:before="8" w:line="240" w:lineRule="exact"/>
        <w:rPr>
          <w:rFonts w:ascii="Cambria" w:hAnsi="Cambria"/>
          <w:sz w:val="24"/>
          <w:szCs w:val="24"/>
          <w:lang w:val="ro-RO"/>
        </w:rPr>
      </w:pPr>
    </w:p>
    <w:p w14:paraId="7482B09C" w14:textId="4C3A1C37" w:rsidR="000B3971" w:rsidRPr="001E06B8" w:rsidRDefault="0099349E" w:rsidP="00983811">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r w:rsidRPr="001E06B8">
        <w:rPr>
          <w:rFonts w:ascii="Cambria" w:eastAsia="Trebuchet MS" w:hAnsi="Cambria" w:cs="Trebuchet MS"/>
          <w:spacing w:val="2"/>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cazu</w:t>
      </w:r>
      <w:r w:rsidRPr="001E06B8">
        <w:rPr>
          <w:rFonts w:ascii="Cambria" w:eastAsia="Trebuchet MS" w:hAnsi="Cambria" w:cs="Trebuchet MS"/>
          <w:sz w:val="24"/>
          <w:szCs w:val="24"/>
          <w:lang w:val="ro-RO"/>
        </w:rPr>
        <w:t>l</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proiectelor</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implementat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reprezintă</w:t>
      </w:r>
      <w:r w:rsidRPr="001E06B8">
        <w:rPr>
          <w:rFonts w:ascii="Cambria" w:eastAsia="Trebuchet MS" w:hAnsi="Cambria" w:cs="Trebuchet MS"/>
          <w:spacing w:val="50"/>
          <w:sz w:val="24"/>
          <w:szCs w:val="24"/>
          <w:lang w:val="ro-RO"/>
        </w:rPr>
        <w:t xml:space="preserve"> </w:t>
      </w:r>
      <w:proofErr w:type="spellStart"/>
      <w:r w:rsidRPr="001E06B8">
        <w:rPr>
          <w:rFonts w:ascii="Cambria" w:eastAsia="Trebuchet MS" w:hAnsi="Cambria" w:cs="Trebuchet MS"/>
          <w:spacing w:val="-2"/>
          <w:w w:val="103"/>
          <w:sz w:val="24"/>
          <w:szCs w:val="24"/>
          <w:lang w:val="ro-RO"/>
        </w:rPr>
        <w:t>şi</w:t>
      </w:r>
      <w:proofErr w:type="spellEnd"/>
      <w:r w:rsidRPr="001E06B8">
        <w:rPr>
          <w:rFonts w:ascii="Cambria" w:eastAsia="Trebuchet MS" w:hAnsi="Cambria" w:cs="Trebuchet MS"/>
          <w:spacing w:val="-2"/>
          <w:w w:val="103"/>
          <w:sz w:val="24"/>
          <w:szCs w:val="24"/>
          <w:lang w:val="ro-RO"/>
        </w:rPr>
        <w:t xml:space="preserve"> </w:t>
      </w:r>
      <w:proofErr w:type="spellStart"/>
      <w:r w:rsidRPr="001E06B8">
        <w:rPr>
          <w:rFonts w:ascii="Cambria" w:eastAsia="Trebuchet MS" w:hAnsi="Cambria" w:cs="Trebuchet MS"/>
          <w:sz w:val="24"/>
          <w:szCs w:val="24"/>
          <w:lang w:val="ro-RO"/>
        </w:rPr>
        <w:t>acţionează</w:t>
      </w:r>
      <w:proofErr w:type="spellEnd"/>
      <w:r w:rsidRPr="001E06B8">
        <w:rPr>
          <w:rFonts w:ascii="Cambria" w:eastAsia="Trebuchet MS" w:hAnsi="Cambria" w:cs="Trebuchet MS"/>
          <w:spacing w:val="54"/>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numele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 xml:space="preserve">Parteneriatului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scopul</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executării</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pacing w:val="-1"/>
          <w:sz w:val="24"/>
          <w:szCs w:val="24"/>
          <w:lang w:val="ro-RO"/>
        </w:rPr>
        <w:t>Contractulu</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fina</w:t>
      </w:r>
      <w:r w:rsidRPr="001E06B8">
        <w:rPr>
          <w:rFonts w:ascii="Cambria" w:eastAsia="Trebuchet MS" w:hAnsi="Cambria" w:cs="Trebuchet MS"/>
          <w:spacing w:val="-1"/>
          <w:sz w:val="24"/>
          <w:szCs w:val="24"/>
          <w:lang w:val="ro-RO"/>
        </w:rPr>
        <w:t>nțar</w:t>
      </w:r>
      <w:r w:rsidRPr="001E06B8">
        <w:rPr>
          <w:rFonts w:ascii="Cambria" w:eastAsia="Trebuchet MS" w:hAnsi="Cambria" w:cs="Trebuchet MS"/>
          <w:sz w:val="24"/>
          <w:szCs w:val="24"/>
          <w:lang w:val="ro-RO"/>
        </w:rPr>
        <w:t>e</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pacing w:val="2"/>
          <w:w w:val="103"/>
          <w:sz w:val="24"/>
          <w:szCs w:val="24"/>
          <w:lang w:val="ro-RO"/>
        </w:rPr>
        <w:t xml:space="preserve">va </w:t>
      </w:r>
      <w:r w:rsidRPr="001E06B8">
        <w:rPr>
          <w:rFonts w:ascii="Cambria" w:eastAsia="Trebuchet MS" w:hAnsi="Cambria" w:cs="Trebuchet MS"/>
          <w:spacing w:val="-1"/>
          <w:sz w:val="24"/>
          <w:szCs w:val="24"/>
          <w:lang w:val="ro-RO"/>
        </w:rPr>
        <w:t>ave</w:t>
      </w:r>
      <w:r w:rsidRPr="001E06B8">
        <w:rPr>
          <w:rFonts w:ascii="Cambria" w:eastAsia="Trebuchet MS" w:hAnsi="Cambria" w:cs="Trebuchet MS"/>
          <w:sz w:val="24"/>
          <w:szCs w:val="24"/>
          <w:lang w:val="ro-RO"/>
        </w:rPr>
        <w: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autoritate</w:t>
      </w:r>
      <w:r w:rsidRPr="001E06B8">
        <w:rPr>
          <w:rFonts w:ascii="Cambria" w:eastAsia="Trebuchet MS" w:hAnsi="Cambria" w:cs="Trebuchet MS"/>
          <w:sz w:val="24"/>
          <w:szCs w:val="24"/>
          <w:lang w:val="ro-RO"/>
        </w:rPr>
        <w:t>a</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necesară</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angaj</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legal</w:t>
      </w:r>
      <w:r w:rsidRPr="001E06B8">
        <w:rPr>
          <w:rFonts w:ascii="Cambria" w:eastAsia="Trebuchet MS" w:hAnsi="Cambria" w:cs="Trebuchet MS"/>
          <w:spacing w:val="3"/>
          <w:sz w:val="24"/>
          <w:szCs w:val="24"/>
          <w:lang w:val="ro-RO"/>
        </w:rPr>
        <w:t xml:space="preserve"> </w:t>
      </w:r>
      <w:proofErr w:type="spellStart"/>
      <w:r w:rsidRPr="001E06B8">
        <w:rPr>
          <w:rFonts w:ascii="Cambria" w:eastAsia="Trebuchet MS" w:hAnsi="Cambria" w:cs="Trebuchet MS"/>
          <w:sz w:val="24"/>
          <w:szCs w:val="24"/>
          <w:lang w:val="ro-RO"/>
        </w:rPr>
        <w:t>toţi</w:t>
      </w:r>
      <w:proofErr w:type="spellEnd"/>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partenerii,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scopu</w:t>
      </w:r>
      <w:r w:rsidRPr="001E06B8">
        <w:rPr>
          <w:rFonts w:ascii="Cambria" w:eastAsia="Trebuchet MS" w:hAnsi="Cambria" w:cs="Trebuchet MS"/>
          <w:sz w:val="24"/>
          <w:szCs w:val="24"/>
          <w:lang w:val="ro-RO"/>
        </w:rPr>
        <w:t>l</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2"/>
          <w:sz w:val="24"/>
          <w:szCs w:val="24"/>
          <w:lang w:val="ro-RO"/>
        </w:rPr>
        <w:t>î</w:t>
      </w:r>
      <w:r w:rsidRPr="001E06B8">
        <w:rPr>
          <w:rFonts w:ascii="Cambria" w:eastAsia="Trebuchet MS" w:hAnsi="Cambria" w:cs="Trebuchet MS"/>
          <w:sz w:val="24"/>
          <w:szCs w:val="24"/>
          <w:lang w:val="ro-RO"/>
        </w:rPr>
        <w:t>ndeplinirii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w w:val="103"/>
          <w:sz w:val="24"/>
          <w:szCs w:val="24"/>
          <w:lang w:val="ro-RO"/>
        </w:rPr>
        <w:t xml:space="preserve">rolurilor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responsabili</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1"/>
          <w:sz w:val="24"/>
          <w:szCs w:val="24"/>
          <w:lang w:val="ro-RO"/>
        </w:rPr>
        <w:t>ăț</w:t>
      </w:r>
      <w:r w:rsidRPr="001E06B8">
        <w:rPr>
          <w:rFonts w:ascii="Cambria" w:eastAsia="Trebuchet MS" w:hAnsi="Cambria" w:cs="Trebuchet MS"/>
          <w:sz w:val="24"/>
          <w:szCs w:val="24"/>
          <w:lang w:val="ro-RO"/>
        </w:rPr>
        <w:t xml:space="preserve">ilor, </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derul</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 xml:space="preserve">rii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ac</w:t>
      </w:r>
      <w:r w:rsidRPr="001E06B8">
        <w:rPr>
          <w:rFonts w:ascii="Cambria" w:eastAsia="Trebuchet MS" w:hAnsi="Cambria" w:cs="Trebuchet MS"/>
          <w:spacing w:val="-5"/>
          <w:sz w:val="24"/>
          <w:szCs w:val="24"/>
          <w:lang w:val="ro-RO"/>
        </w:rPr>
        <w:t>t</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v</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3"/>
          <w:sz w:val="24"/>
          <w:szCs w:val="24"/>
          <w:lang w:val="ro-RO"/>
        </w:rPr>
        <w:t>ț</w:t>
      </w:r>
      <w:r w:rsidRPr="001E06B8">
        <w:rPr>
          <w:rFonts w:ascii="Cambria" w:eastAsia="Trebuchet MS" w:hAnsi="Cambria" w:cs="Trebuchet MS"/>
          <w:sz w:val="24"/>
          <w:szCs w:val="24"/>
          <w:lang w:val="ro-RO"/>
        </w:rPr>
        <w:t xml:space="preserve">ilor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i</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 xml:space="preserve">asigurarea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 xml:space="preserve">resurselor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uman</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
          <w:sz w:val="24"/>
          <w:szCs w:val="24"/>
          <w:lang w:val="ro-RO"/>
        </w:rPr>
        <w:t>material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5"/>
          <w:w w:val="104"/>
          <w:sz w:val="24"/>
          <w:szCs w:val="24"/>
          <w:lang w:val="ro-RO"/>
        </w:rPr>
        <w:t>ș</w:t>
      </w:r>
      <w:r w:rsidRPr="001E06B8">
        <w:rPr>
          <w:rFonts w:ascii="Cambria" w:eastAsia="Trebuchet MS" w:hAnsi="Cambria" w:cs="Trebuchet MS"/>
          <w:w w:val="103"/>
          <w:sz w:val="24"/>
          <w:szCs w:val="24"/>
          <w:lang w:val="ro-RO"/>
        </w:rPr>
        <w:t xml:space="preserve">i </w:t>
      </w:r>
      <w:r w:rsidRPr="001E06B8">
        <w:rPr>
          <w:rFonts w:ascii="Cambria" w:eastAsia="Trebuchet MS" w:hAnsi="Cambria" w:cs="Trebuchet MS"/>
          <w:sz w:val="24"/>
          <w:szCs w:val="24"/>
          <w:lang w:val="ro-RO"/>
        </w:rPr>
        <w:t xml:space="preserve">financiare, </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șa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 xml:space="preserve">cum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sun</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 xml:space="preserve">acestea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 xml:space="preserve">asumate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de  fiecare </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 xml:space="preserve">partener,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w w:val="103"/>
          <w:sz w:val="24"/>
          <w:szCs w:val="24"/>
          <w:lang w:val="ro-RO"/>
        </w:rPr>
        <w:t xml:space="preserve">cu </w:t>
      </w:r>
      <w:r w:rsidRPr="001E06B8">
        <w:rPr>
          <w:rFonts w:ascii="Cambria" w:eastAsia="Trebuchet MS" w:hAnsi="Cambria" w:cs="Trebuchet MS"/>
          <w:sz w:val="24"/>
          <w:szCs w:val="24"/>
          <w:lang w:val="ro-RO"/>
        </w:rPr>
        <w:t>prevederile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Acordului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parteneriat.</w:t>
      </w:r>
    </w:p>
    <w:p w14:paraId="225EDACA" w14:textId="123F7757" w:rsidR="002A1EE7" w:rsidRPr="001E06B8" w:rsidRDefault="0099349E" w:rsidP="00983811">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În cazul</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proiectelo</w:t>
      </w:r>
      <w:r w:rsidRPr="001E06B8">
        <w:rPr>
          <w:rFonts w:ascii="Cambria" w:eastAsia="Trebuchet MS" w:hAnsi="Cambria" w:cs="Trebuchet MS"/>
          <w:sz w:val="24"/>
          <w:szCs w:val="24"/>
          <w:lang w:val="ro-RO"/>
        </w:rPr>
        <w:t>r</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plementat</w:t>
      </w:r>
      <w:r w:rsidRPr="001E06B8">
        <w:rPr>
          <w:rFonts w:ascii="Cambria" w:eastAsia="Trebuchet MS" w:hAnsi="Cambria" w:cs="Trebuchet MS"/>
          <w:sz w:val="24"/>
          <w:szCs w:val="24"/>
          <w:lang w:val="ro-RO"/>
        </w:rPr>
        <w:t>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parteneriat</w:t>
      </w:r>
      <w:r w:rsidRPr="001E06B8">
        <w:rPr>
          <w:rFonts w:ascii="Cambria" w:eastAsia="Trebuchet MS" w:hAnsi="Cambria" w:cs="Trebuchet MS"/>
          <w:sz w:val="24"/>
          <w:szCs w:val="24"/>
          <w:lang w:val="ro-RO"/>
        </w:rPr>
        <w:t>,</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Parteneriatul</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constituit</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w w:val="103"/>
          <w:sz w:val="24"/>
          <w:szCs w:val="24"/>
          <w:lang w:val="ro-RO"/>
        </w:rPr>
        <w:t xml:space="preserve">pentru </w:t>
      </w:r>
      <w:r w:rsidRPr="001E06B8">
        <w:rPr>
          <w:rFonts w:ascii="Cambria" w:eastAsia="Trebuchet MS" w:hAnsi="Cambria" w:cs="Trebuchet MS"/>
          <w:spacing w:val="-1"/>
          <w:sz w:val="24"/>
          <w:szCs w:val="24"/>
          <w:lang w:val="ro-RO"/>
        </w:rPr>
        <w:t>implementare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 xml:space="preserve">Proiectului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pacing w:val="-1"/>
          <w:sz w:val="24"/>
          <w:szCs w:val="24"/>
          <w:lang w:val="ro-RO"/>
        </w:rPr>
        <w:t>consemna</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 xml:space="preserve">prin  </w:t>
      </w:r>
      <w:r w:rsidRPr="001E06B8">
        <w:rPr>
          <w:rFonts w:ascii="Cambria" w:eastAsia="Trebuchet MS" w:hAnsi="Cambria" w:cs="Trebuchet MS"/>
          <w:spacing w:val="-1"/>
          <w:sz w:val="24"/>
          <w:szCs w:val="24"/>
          <w:lang w:val="ro-RO"/>
        </w:rPr>
        <w:t>Acordu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z w:val="24"/>
          <w:szCs w:val="24"/>
          <w:lang w:val="ro-RO"/>
        </w:rPr>
        <w:t xml:space="preserve">parteneriat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 xml:space="preserve">care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face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w w:val="103"/>
          <w:sz w:val="24"/>
          <w:szCs w:val="24"/>
          <w:lang w:val="ro-RO"/>
        </w:rPr>
        <w:t xml:space="preserve">parte </w:t>
      </w:r>
      <w:r w:rsidRPr="001E06B8">
        <w:rPr>
          <w:rFonts w:ascii="Cambria" w:eastAsia="Trebuchet MS" w:hAnsi="Cambria" w:cs="Trebuchet MS"/>
          <w:spacing w:val="-1"/>
          <w:sz w:val="24"/>
          <w:szCs w:val="24"/>
          <w:lang w:val="ro-RO"/>
        </w:rPr>
        <w:t>integrant</w:t>
      </w:r>
      <w:r w:rsidRPr="001E06B8">
        <w:rPr>
          <w:rFonts w:ascii="Cambria" w:eastAsia="Trebuchet MS" w:hAnsi="Cambria" w:cs="Trebuchet MS"/>
          <w:sz w:val="24"/>
          <w:szCs w:val="24"/>
          <w:lang w:val="ro-RO"/>
        </w:rPr>
        <w:t>ă</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prezentul</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răspunde</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mod</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1"/>
          <w:sz w:val="24"/>
          <w:szCs w:val="24"/>
          <w:lang w:val="ro-RO"/>
        </w:rPr>
        <w:t>solida</w:t>
      </w:r>
      <w:r w:rsidRPr="001E06B8">
        <w:rPr>
          <w:rFonts w:ascii="Cambria" w:eastAsia="Trebuchet MS" w:hAnsi="Cambria" w:cs="Trebuchet MS"/>
          <w:sz w:val="24"/>
          <w:szCs w:val="24"/>
          <w:lang w:val="ro-RO"/>
        </w:rPr>
        <w:t>r</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individual,</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w w:val="103"/>
          <w:sz w:val="24"/>
          <w:szCs w:val="24"/>
          <w:lang w:val="ro-RO"/>
        </w:rPr>
        <w:t xml:space="preserve">caz,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z w:val="24"/>
          <w:szCs w:val="24"/>
          <w:lang w:val="ro-RO"/>
        </w:rPr>
        <w:t>plementarea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Proiectului</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2"/>
          <w:sz w:val="24"/>
          <w:szCs w:val="24"/>
          <w:lang w:val="ro-RO"/>
        </w:rPr>
        <w:t xml:space="preserve"> </w:t>
      </w:r>
      <w:proofErr w:type="spellStart"/>
      <w:r w:rsidRPr="001E06B8">
        <w:rPr>
          <w:rFonts w:ascii="Cambria" w:eastAsia="Trebuchet MS" w:hAnsi="Cambria" w:cs="Trebuchet MS"/>
          <w:sz w:val="24"/>
          <w:szCs w:val="24"/>
          <w:lang w:val="ro-RO"/>
        </w:rPr>
        <w:t>acţiunile</w:t>
      </w:r>
      <w:proofErr w:type="spellEnd"/>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inacţiunile</w:t>
      </w:r>
      <w:proofErr w:type="spellEnd"/>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acestora</w:t>
      </w:r>
      <w:r w:rsidRPr="001E06B8">
        <w:rPr>
          <w:rFonts w:ascii="Cambria" w:eastAsia="Trebuchet MS" w:hAnsi="Cambria" w:cs="Trebuchet MS"/>
          <w:sz w:val="24"/>
          <w:szCs w:val="24"/>
          <w:lang w:val="ro-RO"/>
        </w:rPr>
        <w:t>,</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or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
          <w:w w:val="103"/>
          <w:sz w:val="24"/>
          <w:szCs w:val="24"/>
          <w:lang w:val="ro-RO"/>
        </w:rPr>
        <w:t xml:space="preserve">ale </w:t>
      </w:r>
      <w:r w:rsidRPr="001E06B8">
        <w:rPr>
          <w:rFonts w:ascii="Cambria" w:eastAsia="Trebuchet MS" w:hAnsi="Cambria" w:cs="Trebuchet MS"/>
          <w:sz w:val="24"/>
          <w:szCs w:val="24"/>
          <w:lang w:val="ro-RO"/>
        </w:rPr>
        <w:t>prestatorilor</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serviciilor</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z w:val="24"/>
          <w:szCs w:val="24"/>
          <w:lang w:val="ro-RO"/>
        </w:rPr>
        <w:t>extern</w:t>
      </w:r>
      <w:r w:rsidRPr="001E06B8">
        <w:rPr>
          <w:rFonts w:ascii="Cambria" w:eastAsia="Trebuchet MS" w:hAnsi="Cambria" w:cs="Trebuchet MS"/>
          <w:spacing w:val="-2"/>
          <w:sz w:val="24"/>
          <w:szCs w:val="24"/>
          <w:lang w:val="ro-RO"/>
        </w:rPr>
        <w:t>a</w:t>
      </w:r>
      <w:r w:rsidRPr="001E06B8">
        <w:rPr>
          <w:rFonts w:ascii="Cambria" w:eastAsia="Trebuchet MS" w:hAnsi="Cambria" w:cs="Trebuchet MS"/>
          <w:sz w:val="24"/>
          <w:szCs w:val="24"/>
          <w:lang w:val="ro-RO"/>
        </w:rPr>
        <w:t>lizate</w:t>
      </w:r>
      <w:proofErr w:type="spellEnd"/>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cadrul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w w:val="103"/>
          <w:sz w:val="24"/>
          <w:szCs w:val="24"/>
          <w:lang w:val="ro-RO"/>
        </w:rPr>
        <w:t>proiectului.</w:t>
      </w:r>
    </w:p>
    <w:p w14:paraId="651C29D6" w14:textId="5FD3DFC5" w:rsidR="000B3971" w:rsidRPr="001E06B8" w:rsidRDefault="0099349E" w:rsidP="00983811">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sz w:val="24"/>
          <w:szCs w:val="24"/>
          <w:lang w:val="ro-RO"/>
        </w:rPr>
        <w:t>Toţi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 xml:space="preserve">partenerii </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sun</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7"/>
          <w:sz w:val="24"/>
          <w:szCs w:val="24"/>
          <w:lang w:val="ro-RO"/>
        </w:rPr>
        <w:t xml:space="preserve"> </w:t>
      </w:r>
      <w:proofErr w:type="spellStart"/>
      <w:r w:rsidRPr="001E06B8">
        <w:rPr>
          <w:rFonts w:ascii="Cambria" w:eastAsia="Trebuchet MS" w:hAnsi="Cambria" w:cs="Trebuchet MS"/>
          <w:sz w:val="24"/>
          <w:szCs w:val="24"/>
          <w:lang w:val="ro-RO"/>
        </w:rPr>
        <w:t>obligaţi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respect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 xml:space="preserve">întocmai </w:t>
      </w:r>
      <w:r w:rsidRPr="001E06B8">
        <w:rPr>
          <w:rFonts w:ascii="Cambria" w:eastAsia="Trebuchet MS" w:hAnsi="Cambria" w:cs="Trebuchet MS"/>
          <w:spacing w:val="22"/>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z w:val="24"/>
          <w:szCs w:val="24"/>
          <w:lang w:val="ro-RO"/>
        </w:rPr>
        <w:t xml:space="preserve">  în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 xml:space="preserve">integralitate </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w w:val="103"/>
          <w:sz w:val="24"/>
          <w:szCs w:val="24"/>
          <w:lang w:val="ro-RO"/>
        </w:rPr>
        <w:t xml:space="preserve">prevederile </w:t>
      </w:r>
      <w:r w:rsidRPr="001E06B8">
        <w:rPr>
          <w:rFonts w:ascii="Cambria" w:eastAsia="Trebuchet MS" w:hAnsi="Cambria" w:cs="Trebuchet MS"/>
          <w:spacing w:val="-1"/>
          <w:sz w:val="24"/>
          <w:szCs w:val="24"/>
          <w:lang w:val="ro-RO"/>
        </w:rPr>
        <w:t>prezentulu</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Finan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 xml:space="preserve">parteneriat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răspunde</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1"/>
          <w:sz w:val="24"/>
          <w:szCs w:val="24"/>
          <w:lang w:val="ro-RO"/>
        </w:rPr>
        <w:t xml:space="preserve"> </w:t>
      </w:r>
      <w:proofErr w:type="spellStart"/>
      <w:r w:rsidRPr="001E06B8">
        <w:rPr>
          <w:rFonts w:ascii="Cambria" w:eastAsia="Trebuchet MS" w:hAnsi="Cambria" w:cs="Trebuchet MS"/>
          <w:spacing w:val="-1"/>
          <w:sz w:val="24"/>
          <w:szCs w:val="24"/>
          <w:lang w:val="ro-RO"/>
        </w:rPr>
        <w:t>faţ</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pacing w:val="44"/>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w w:val="103"/>
          <w:sz w:val="24"/>
          <w:szCs w:val="24"/>
          <w:lang w:val="ro-RO"/>
        </w:rPr>
        <w:t xml:space="preserve">OI </w:t>
      </w:r>
      <w:r w:rsidRPr="001E06B8">
        <w:rPr>
          <w:rFonts w:ascii="Cambria" w:eastAsia="Trebuchet MS" w:hAnsi="Cambria" w:cs="Trebuchet MS"/>
          <w:spacing w:val="-1"/>
          <w:sz w:val="24"/>
          <w:szCs w:val="24"/>
          <w:lang w:val="ro-RO"/>
        </w:rPr>
        <w:t>responsabi</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 xml:space="preserve">îndeplinirea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prevederilo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 xml:space="preserve">prezentului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și</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ce</w:t>
      </w:r>
      <w:r w:rsidRPr="001E06B8">
        <w:rPr>
          <w:rFonts w:ascii="Cambria" w:eastAsia="Trebuchet MS" w:hAnsi="Cambria" w:cs="Trebuchet MS"/>
          <w:spacing w:val="-4"/>
          <w:sz w:val="24"/>
          <w:szCs w:val="24"/>
          <w:lang w:val="ro-RO"/>
        </w:rPr>
        <w:t>l</w:t>
      </w:r>
      <w:r w:rsidRPr="001E06B8">
        <w:rPr>
          <w:rFonts w:ascii="Cambria" w:eastAsia="Trebuchet MS" w:hAnsi="Cambria" w:cs="Trebuchet MS"/>
          <w:sz w:val="24"/>
          <w:szCs w:val="24"/>
          <w:lang w:val="ro-RO"/>
        </w:rPr>
        <w:t>e</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ale</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Anexei  2</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Cererea</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finan</w:t>
      </w:r>
      <w:r w:rsidRPr="001E06B8">
        <w:rPr>
          <w:rFonts w:ascii="Cambria" w:eastAsia="Trebuchet MS" w:hAnsi="Cambria" w:cs="Trebuchet MS"/>
          <w:spacing w:val="-1"/>
          <w:w w:val="103"/>
          <w:sz w:val="24"/>
          <w:szCs w:val="24"/>
          <w:lang w:val="ro-RO"/>
        </w:rPr>
        <w:t>țare.</w:t>
      </w:r>
    </w:p>
    <w:p w14:paraId="6A898C5C" w14:textId="508EDF4F" w:rsidR="000B3971" w:rsidRPr="001E06B8" w:rsidRDefault="0099349E" w:rsidP="00983811">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Lideru</w:t>
      </w:r>
      <w:r w:rsidRPr="001E06B8">
        <w:rPr>
          <w:rFonts w:ascii="Cambria" w:eastAsia="Trebuchet MS" w:hAnsi="Cambria" w:cs="Trebuchet MS"/>
          <w:sz w:val="24"/>
          <w:szCs w:val="24"/>
          <w:lang w:val="ro-RO"/>
        </w:rPr>
        <w:t>l</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parteneriatulu</w:t>
      </w:r>
      <w:r w:rsidRPr="001E06B8">
        <w:rPr>
          <w:rFonts w:ascii="Cambria" w:eastAsia="Trebuchet MS" w:hAnsi="Cambria" w:cs="Trebuchet MS"/>
          <w:sz w:val="24"/>
          <w:szCs w:val="24"/>
          <w:lang w:val="ro-RO"/>
        </w:rPr>
        <w:t>i</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est</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responsabi</w:t>
      </w:r>
      <w:r w:rsidRPr="001E06B8">
        <w:rPr>
          <w:rFonts w:ascii="Cambria" w:eastAsia="Trebuchet MS" w:hAnsi="Cambria" w:cs="Trebuchet MS"/>
          <w:sz w:val="24"/>
          <w:szCs w:val="24"/>
          <w:lang w:val="ro-RO"/>
        </w:rPr>
        <w:t>l</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transmitere</w:t>
      </w:r>
      <w:r w:rsidRPr="001E06B8">
        <w:rPr>
          <w:rFonts w:ascii="Cambria" w:eastAsia="Trebuchet MS" w:hAnsi="Cambria" w:cs="Trebuchet MS"/>
          <w:sz w:val="24"/>
          <w:szCs w:val="24"/>
          <w:lang w:val="ro-RO"/>
        </w:rPr>
        <w:t>a</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cererilo</w:t>
      </w:r>
      <w:r w:rsidRPr="001E06B8">
        <w:rPr>
          <w:rFonts w:ascii="Cambria" w:eastAsia="Trebuchet MS" w:hAnsi="Cambria" w:cs="Trebuchet MS"/>
          <w:sz w:val="24"/>
          <w:szCs w:val="24"/>
          <w:lang w:val="ro-RO"/>
        </w:rPr>
        <w:t>r</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proofErr w:type="spellStart"/>
      <w:r w:rsidR="00C50706" w:rsidRPr="001E06B8">
        <w:rPr>
          <w:rFonts w:ascii="Cambria" w:eastAsia="Trebuchet MS" w:hAnsi="Cambria" w:cs="Trebuchet MS"/>
          <w:spacing w:val="2"/>
          <w:sz w:val="24"/>
          <w:szCs w:val="24"/>
          <w:lang w:val="ro-RO"/>
        </w:rPr>
        <w:t>prefinanțare</w:t>
      </w:r>
      <w:proofErr w:type="spellEnd"/>
      <w:r w:rsidR="00C50706" w:rsidRPr="001E06B8">
        <w:rPr>
          <w:rFonts w:ascii="Cambria" w:eastAsia="Trebuchet MS" w:hAnsi="Cambria" w:cs="Trebuchet MS"/>
          <w:spacing w:val="2"/>
          <w:sz w:val="24"/>
          <w:szCs w:val="24"/>
          <w:lang w:val="ro-RO"/>
        </w:rPr>
        <w:t>/</w:t>
      </w:r>
      <w:r w:rsidRPr="001E06B8">
        <w:rPr>
          <w:rFonts w:ascii="Cambria" w:eastAsia="Trebuchet MS" w:hAnsi="Cambria" w:cs="Trebuchet MS"/>
          <w:spacing w:val="-1"/>
          <w:sz w:val="24"/>
          <w:szCs w:val="24"/>
          <w:lang w:val="ro-RO"/>
        </w:rPr>
        <w:t>rambursare</w:t>
      </w:r>
      <w:r w:rsidRPr="001E06B8">
        <w:rPr>
          <w:rFonts w:ascii="Cambria" w:eastAsia="Trebuchet MS" w:hAnsi="Cambria" w:cs="Trebuchet MS"/>
          <w:sz w:val="24"/>
          <w:szCs w:val="24"/>
          <w:lang w:val="ro-RO"/>
        </w:rPr>
        <w: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w w:val="103"/>
          <w:sz w:val="24"/>
          <w:szCs w:val="24"/>
          <w:lang w:val="ro-RO"/>
        </w:rPr>
        <w:t xml:space="preserve">plată/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poartelor</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tehnice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00F66A7E" w:rsidRPr="001E06B8">
        <w:rPr>
          <w:rFonts w:ascii="Cambria" w:eastAsia="Trebuchet MS" w:hAnsi="Cambria" w:cs="Trebuchet MS"/>
          <w:spacing w:val="8"/>
          <w:sz w:val="24"/>
          <w:szCs w:val="24"/>
          <w:lang w:val="ro-RO"/>
        </w:rPr>
        <w:t>AMPIDS/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00F66A7E" w:rsidRPr="001E06B8">
        <w:rPr>
          <w:rFonts w:ascii="Cambria" w:eastAsia="Trebuchet MS" w:hAnsi="Cambria" w:cs="Trebuchet MS"/>
          <w:sz w:val="24"/>
          <w:szCs w:val="24"/>
          <w:lang w:val="ro-RO"/>
        </w:rPr>
        <w:t>,</w:t>
      </w:r>
      <w:r w:rsidR="00F66A7E"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confor</w:t>
      </w:r>
      <w:r w:rsidRPr="001E06B8">
        <w:rPr>
          <w:rFonts w:ascii="Cambria" w:eastAsia="Trebuchet MS" w:hAnsi="Cambria" w:cs="Trebuchet MS"/>
          <w:sz w:val="24"/>
          <w:szCs w:val="24"/>
          <w:lang w:val="ro-RO"/>
        </w:rPr>
        <w:t>m</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prevederilor</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2"/>
          <w:sz w:val="24"/>
          <w:szCs w:val="24"/>
          <w:lang w:val="ro-RO"/>
        </w:rPr>
        <w:t>p</w:t>
      </w:r>
      <w:r w:rsidRPr="001E06B8">
        <w:rPr>
          <w:rFonts w:ascii="Cambria" w:eastAsia="Trebuchet MS" w:hAnsi="Cambria" w:cs="Trebuchet MS"/>
          <w:spacing w:val="-4"/>
          <w:sz w:val="24"/>
          <w:szCs w:val="24"/>
          <w:lang w:val="ro-RO"/>
        </w:rPr>
        <w:t>r</w:t>
      </w:r>
      <w:r w:rsidRPr="001E06B8">
        <w:rPr>
          <w:rFonts w:ascii="Cambria" w:eastAsia="Trebuchet MS" w:hAnsi="Cambria" w:cs="Trebuchet MS"/>
          <w:sz w:val="24"/>
          <w:szCs w:val="24"/>
          <w:lang w:val="ro-RO"/>
        </w:rPr>
        <w:t>ezentului</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w w:val="103"/>
          <w:sz w:val="24"/>
          <w:szCs w:val="24"/>
          <w:lang w:val="ro-RO"/>
        </w:rPr>
        <w:t xml:space="preserve">de </w:t>
      </w:r>
      <w:proofErr w:type="spellStart"/>
      <w:r w:rsidRPr="001E06B8">
        <w:rPr>
          <w:rFonts w:ascii="Cambria" w:eastAsia="Trebuchet MS" w:hAnsi="Cambria" w:cs="Trebuchet MS"/>
          <w:spacing w:val="-1"/>
          <w:w w:val="103"/>
          <w:sz w:val="24"/>
          <w:szCs w:val="24"/>
          <w:lang w:val="ro-RO"/>
        </w:rPr>
        <w:t>Finanţare</w:t>
      </w:r>
      <w:proofErr w:type="spellEnd"/>
      <w:r w:rsidRPr="001E06B8">
        <w:rPr>
          <w:rFonts w:ascii="Cambria" w:eastAsia="Trebuchet MS" w:hAnsi="Cambria" w:cs="Trebuchet MS"/>
          <w:spacing w:val="-1"/>
          <w:w w:val="103"/>
          <w:sz w:val="24"/>
          <w:szCs w:val="24"/>
          <w:lang w:val="ro-RO"/>
        </w:rPr>
        <w:t>.</w:t>
      </w:r>
    </w:p>
    <w:p w14:paraId="034387E4" w14:textId="7B726B60" w:rsidR="00090357" w:rsidRPr="001E06B8" w:rsidRDefault="0099349E" w:rsidP="001F548B">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Liderul</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poat</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înlocui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Partenerii</w:t>
      </w:r>
      <w:r w:rsidRPr="001E06B8">
        <w:rPr>
          <w:rFonts w:ascii="Cambria" w:eastAsia="Trebuchet MS" w:hAnsi="Cambria" w:cs="Trebuchet MS"/>
          <w:spacing w:val="30"/>
          <w:sz w:val="24"/>
          <w:szCs w:val="24"/>
          <w:lang w:val="ro-RO"/>
        </w:rPr>
        <w:t xml:space="preserve"> </w:t>
      </w:r>
      <w:proofErr w:type="spellStart"/>
      <w:r w:rsidRPr="001E06B8">
        <w:rPr>
          <w:rFonts w:ascii="Cambria" w:eastAsia="Trebuchet MS" w:hAnsi="Cambria" w:cs="Trebuchet MS"/>
          <w:sz w:val="24"/>
          <w:szCs w:val="24"/>
          <w:lang w:val="ro-RO"/>
        </w:rPr>
        <w:t>aprobaţi</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ad</w:t>
      </w:r>
      <w:r w:rsidRPr="001E06B8">
        <w:rPr>
          <w:rFonts w:ascii="Cambria" w:eastAsia="Trebuchet MS" w:hAnsi="Cambria" w:cs="Trebuchet MS"/>
          <w:spacing w:val="2"/>
          <w:sz w:val="24"/>
          <w:szCs w:val="24"/>
          <w:lang w:val="ro-RO"/>
        </w:rPr>
        <w:t>i</w:t>
      </w:r>
      <w:r w:rsidRPr="001E06B8">
        <w:rPr>
          <w:rFonts w:ascii="Cambria" w:eastAsia="Trebuchet MS" w:hAnsi="Cambria" w:cs="Trebuchet MS"/>
          <w:sz w:val="24"/>
          <w:szCs w:val="24"/>
          <w:lang w:val="ro-RO"/>
        </w:rPr>
        <w:t>țional</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w w:val="103"/>
          <w:sz w:val="24"/>
          <w:szCs w:val="24"/>
          <w:lang w:val="ro-RO"/>
        </w:rPr>
        <w:t xml:space="preserve">Contractul </w:t>
      </w:r>
      <w:r w:rsidRPr="001E06B8">
        <w:rPr>
          <w:rFonts w:ascii="Cambria" w:eastAsia="Trebuchet MS" w:hAnsi="Cambria" w:cs="Trebuchet MS"/>
          <w:sz w:val="24"/>
          <w:szCs w:val="24"/>
          <w:lang w:val="ro-RO"/>
        </w:rPr>
        <w:t>de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Finan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w:t>
      </w:r>
      <w:r w:rsidRPr="001E06B8">
        <w:rPr>
          <w:rFonts w:ascii="Cambria" w:eastAsia="Trebuchet MS" w:hAnsi="Cambria" w:cs="Trebuchet MS"/>
          <w:spacing w:val="59"/>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cazur</w:t>
      </w:r>
      <w:r w:rsidRPr="001E06B8">
        <w:rPr>
          <w:rFonts w:ascii="Cambria" w:eastAsia="Trebuchet MS" w:hAnsi="Cambria" w:cs="Trebuchet MS"/>
          <w:sz w:val="24"/>
          <w:szCs w:val="24"/>
          <w:lang w:val="ro-RO"/>
        </w:rPr>
        <w:t>i</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pacing w:val="-1"/>
          <w:sz w:val="24"/>
          <w:szCs w:val="24"/>
          <w:lang w:val="ro-RO"/>
        </w:rPr>
        <w:t>temeini</w:t>
      </w:r>
      <w:r w:rsidRPr="001E06B8">
        <w:rPr>
          <w:rFonts w:ascii="Cambria" w:eastAsia="Trebuchet MS" w:hAnsi="Cambria" w:cs="Trebuchet MS"/>
          <w:sz w:val="24"/>
          <w:szCs w:val="24"/>
          <w:lang w:val="ro-RO"/>
        </w:rPr>
        <w:t>c</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z w:val="24"/>
          <w:szCs w:val="24"/>
          <w:lang w:val="ro-RO"/>
        </w:rPr>
        <w:t xml:space="preserve">justificate,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aprobare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00F66A7E"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w w:val="103"/>
          <w:sz w:val="24"/>
          <w:szCs w:val="24"/>
          <w:lang w:val="ro-RO"/>
        </w:rPr>
        <w:t xml:space="preserve">cu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 xml:space="preserve">prevederilor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legale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 xml:space="preserve">precum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  a</w:t>
      </w:r>
      <w:r w:rsidRPr="001E06B8">
        <w:rPr>
          <w:rFonts w:ascii="Cambria" w:eastAsia="Trebuchet MS" w:hAnsi="Cambria" w:cs="Trebuchet MS"/>
          <w:spacing w:val="54"/>
          <w:sz w:val="24"/>
          <w:szCs w:val="24"/>
          <w:lang w:val="ro-RO"/>
        </w:rPr>
        <w:t xml:space="preserve"> </w:t>
      </w:r>
      <w:r w:rsidRPr="001E06B8">
        <w:rPr>
          <w:rFonts w:ascii="Cambria" w:eastAsia="Trebuchet MS" w:hAnsi="Cambria" w:cs="Trebuchet MS"/>
          <w:spacing w:val="-1"/>
          <w:sz w:val="24"/>
          <w:szCs w:val="24"/>
          <w:lang w:val="ro-RO"/>
        </w:rPr>
        <w:t>tuturo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 xml:space="preserve">condițiilor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stipulat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9"/>
          <w:sz w:val="24"/>
          <w:szCs w:val="24"/>
          <w:lang w:val="ro-RO"/>
        </w:rPr>
        <w:t xml:space="preserve"> </w:t>
      </w:r>
      <w:r w:rsidRPr="001E06B8">
        <w:rPr>
          <w:rFonts w:ascii="Cambria" w:eastAsia="Trebuchet MS" w:hAnsi="Cambria" w:cs="Trebuchet MS"/>
          <w:spacing w:val="-2"/>
          <w:sz w:val="24"/>
          <w:szCs w:val="24"/>
          <w:lang w:val="ro-RO"/>
        </w:rPr>
        <w:t>A</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ordu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w w:val="103"/>
          <w:sz w:val="24"/>
          <w:szCs w:val="24"/>
          <w:lang w:val="ro-RO"/>
        </w:rPr>
        <w:t xml:space="preserve">de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și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Ghidul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1"/>
          <w:sz w:val="24"/>
          <w:szCs w:val="24"/>
          <w:lang w:val="ro-RO"/>
        </w:rPr>
        <w:t>i</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w w:val="103"/>
          <w:sz w:val="24"/>
          <w:szCs w:val="24"/>
          <w:lang w:val="ro-RO"/>
        </w:rPr>
        <w:t>Specifice.</w:t>
      </w:r>
    </w:p>
    <w:p w14:paraId="14869E38" w14:textId="77777777" w:rsidR="00090357" w:rsidRPr="001E06B8" w:rsidRDefault="00090357" w:rsidP="002A1EE7">
      <w:pPr>
        <w:tabs>
          <w:tab w:val="left" w:pos="8370"/>
        </w:tabs>
        <w:ind w:right="-8"/>
        <w:jc w:val="both"/>
        <w:rPr>
          <w:rFonts w:ascii="Cambria" w:eastAsia="Trebuchet MS" w:hAnsi="Cambria" w:cs="Trebuchet MS"/>
          <w:b/>
          <w:sz w:val="24"/>
          <w:szCs w:val="24"/>
          <w:lang w:val="ro-RO"/>
        </w:rPr>
      </w:pPr>
    </w:p>
    <w:p w14:paraId="6EE129C6" w14:textId="25FF2E4F" w:rsidR="000B3971" w:rsidRPr="001E06B8" w:rsidRDefault="0099349E" w:rsidP="002A1EE7">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146286">
        <w:rPr>
          <w:rFonts w:ascii="Cambria" w:eastAsia="Trebuchet MS" w:hAnsi="Cambria" w:cs="Trebuchet MS"/>
          <w:b/>
          <w:sz w:val="24"/>
          <w:szCs w:val="24"/>
          <w:lang w:val="ro-RO"/>
        </w:rPr>
        <w:t>1</w:t>
      </w:r>
      <w:r w:rsidR="009621C5">
        <w:rPr>
          <w:rFonts w:ascii="Cambria" w:eastAsia="Trebuchet MS" w:hAnsi="Cambria" w:cs="Trebuchet MS"/>
          <w:b/>
          <w:sz w:val="24"/>
          <w:szCs w:val="24"/>
          <w:lang w:val="ro-RO"/>
        </w:rPr>
        <w:t>1</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 xml:space="preserve">Conflictul de interese </w:t>
      </w:r>
      <w:proofErr w:type="spellStart"/>
      <w:r w:rsidRPr="001E06B8">
        <w:rPr>
          <w:rFonts w:ascii="Cambria" w:eastAsia="Trebuchet MS" w:hAnsi="Cambria" w:cs="Trebuchet MS"/>
          <w:b/>
          <w:sz w:val="24"/>
          <w:szCs w:val="24"/>
          <w:lang w:val="ro-RO"/>
        </w:rPr>
        <w:t>şi</w:t>
      </w:r>
      <w:proofErr w:type="spellEnd"/>
      <w:r w:rsidRPr="001E06B8">
        <w:rPr>
          <w:rFonts w:ascii="Cambria" w:eastAsia="Trebuchet MS" w:hAnsi="Cambria" w:cs="Trebuchet MS"/>
          <w:b/>
          <w:sz w:val="24"/>
          <w:szCs w:val="24"/>
          <w:lang w:val="ro-RO"/>
        </w:rPr>
        <w:t xml:space="preserve"> regimul </w:t>
      </w:r>
      <w:proofErr w:type="spellStart"/>
      <w:r w:rsidRPr="001E06B8">
        <w:rPr>
          <w:rFonts w:ascii="Cambria" w:eastAsia="Trebuchet MS" w:hAnsi="Cambria" w:cs="Trebuchet MS"/>
          <w:b/>
          <w:sz w:val="24"/>
          <w:szCs w:val="24"/>
          <w:lang w:val="ro-RO"/>
        </w:rPr>
        <w:t>incompatibilităţilor</w:t>
      </w:r>
      <w:proofErr w:type="spellEnd"/>
    </w:p>
    <w:p w14:paraId="4F0C93D4" w14:textId="77777777" w:rsidR="000B3971" w:rsidRPr="001E06B8" w:rsidRDefault="000B3971">
      <w:pPr>
        <w:spacing w:before="8" w:line="240" w:lineRule="exact"/>
        <w:rPr>
          <w:rFonts w:ascii="Cambria" w:hAnsi="Cambria"/>
          <w:sz w:val="24"/>
          <w:szCs w:val="24"/>
          <w:lang w:val="ro-RO"/>
        </w:rPr>
      </w:pPr>
    </w:p>
    <w:p w14:paraId="5AEA5F46" w14:textId="446B2698" w:rsidR="000B3971" w:rsidRPr="001E06B8" w:rsidRDefault="0099349E"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Reprezint</w:t>
      </w:r>
      <w:r w:rsidRPr="001E06B8">
        <w:rPr>
          <w:rFonts w:ascii="Cambria" w:eastAsia="Trebuchet MS" w:hAnsi="Cambria" w:cs="Trebuchet MS"/>
          <w:sz w:val="24"/>
          <w:szCs w:val="24"/>
          <w:lang w:val="ro-RO"/>
        </w:rPr>
        <w:t>ă</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conflic</w:t>
      </w:r>
      <w:r w:rsidRPr="001E06B8">
        <w:rPr>
          <w:rFonts w:ascii="Cambria" w:eastAsia="Trebuchet MS" w:hAnsi="Cambria" w:cs="Trebuchet MS"/>
          <w:sz w:val="24"/>
          <w:szCs w:val="24"/>
          <w:lang w:val="ro-RO"/>
        </w:rPr>
        <w:t>t</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interese</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incompat</w:t>
      </w:r>
      <w:r w:rsidRPr="001E06B8">
        <w:rPr>
          <w:rFonts w:ascii="Cambria" w:eastAsia="Trebuchet MS" w:hAnsi="Cambria" w:cs="Trebuchet MS"/>
          <w:spacing w:val="1"/>
          <w:sz w:val="24"/>
          <w:szCs w:val="24"/>
          <w:lang w:val="ro-RO"/>
        </w:rPr>
        <w:t>ibi</w:t>
      </w:r>
      <w:r w:rsidRPr="001E06B8">
        <w:rPr>
          <w:rFonts w:ascii="Cambria" w:eastAsia="Trebuchet MS" w:hAnsi="Cambria" w:cs="Trebuchet MS"/>
          <w:spacing w:val="-4"/>
          <w:sz w:val="24"/>
          <w:szCs w:val="24"/>
          <w:lang w:val="ro-RO"/>
        </w:rPr>
        <w:t>l</w:t>
      </w:r>
      <w:r w:rsidRPr="001E06B8">
        <w:rPr>
          <w:rFonts w:ascii="Cambria" w:eastAsia="Trebuchet MS" w:hAnsi="Cambria" w:cs="Trebuchet MS"/>
          <w:sz w:val="24"/>
          <w:szCs w:val="24"/>
          <w:lang w:val="ro-RO"/>
        </w:rPr>
        <w:t xml:space="preserve">itate  </w:t>
      </w:r>
      <w:r w:rsidRPr="001E06B8">
        <w:rPr>
          <w:rFonts w:ascii="Cambria" w:eastAsia="Trebuchet MS" w:hAnsi="Cambria" w:cs="Trebuchet MS"/>
          <w:spacing w:val="-1"/>
          <w:sz w:val="24"/>
          <w:szCs w:val="24"/>
          <w:lang w:val="ro-RO"/>
        </w:rPr>
        <w:t>oric</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1"/>
          <w:sz w:val="24"/>
          <w:szCs w:val="24"/>
          <w:lang w:val="ro-RO"/>
        </w:rPr>
        <w:t>situaţi</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definită</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ca</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atar</w:t>
      </w:r>
      <w:r w:rsidRPr="001E06B8">
        <w:rPr>
          <w:rFonts w:ascii="Cambria" w:eastAsia="Trebuchet MS" w:hAnsi="Cambria" w:cs="Trebuchet MS"/>
          <w:sz w:val="24"/>
          <w:szCs w:val="24"/>
          <w:lang w:val="ro-RO"/>
        </w:rPr>
        <w: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3"/>
          <w:w w:val="103"/>
          <w:sz w:val="24"/>
          <w:szCs w:val="24"/>
          <w:lang w:val="ro-RO"/>
        </w:rPr>
        <w:t>î</w:t>
      </w:r>
      <w:r w:rsidRPr="001E06B8">
        <w:rPr>
          <w:rFonts w:ascii="Cambria" w:eastAsia="Trebuchet MS" w:hAnsi="Cambria" w:cs="Trebuchet MS"/>
          <w:w w:val="103"/>
          <w:sz w:val="24"/>
          <w:szCs w:val="24"/>
          <w:lang w:val="ro-RO"/>
        </w:rPr>
        <w:t xml:space="preserve">n </w:t>
      </w:r>
      <w:proofErr w:type="spellStart"/>
      <w:r w:rsidRPr="001E06B8">
        <w:rPr>
          <w:rFonts w:ascii="Cambria" w:eastAsia="Trebuchet MS" w:hAnsi="Cambria" w:cs="Trebuchet MS"/>
          <w:sz w:val="24"/>
          <w:szCs w:val="24"/>
          <w:lang w:val="ro-RO"/>
        </w:rPr>
        <w:t>legisl</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ţia</w:t>
      </w:r>
      <w:proofErr w:type="spellEnd"/>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comunitară</w:t>
      </w:r>
      <w:r w:rsidR="0053169C">
        <w:rPr>
          <w:rFonts w:ascii="Cambria" w:eastAsia="Trebuchet MS" w:hAnsi="Cambria" w:cs="Trebuchet MS"/>
          <w:sz w:val="24"/>
          <w:szCs w:val="24"/>
          <w:lang w:val="ro-RO"/>
        </w:rPr>
        <w:t xml:space="preserve">, </w:t>
      </w:r>
      <w:r w:rsidR="0053169C" w:rsidRPr="00E258EF">
        <w:rPr>
          <w:rFonts w:ascii="Trebuchet MS" w:eastAsia="Trebuchet MS" w:hAnsi="Trebuchet MS" w:cs="Trebuchet MS"/>
          <w:sz w:val="22"/>
          <w:szCs w:val="22"/>
          <w:lang w:val="ro-RO"/>
        </w:rPr>
        <w:t>națională precum și în Ghidul Solicitantului – Condiții Generale și în Ghidul Solicitantului – Condiții Specifice</w:t>
      </w:r>
      <w:r w:rsidRPr="001E06B8">
        <w:rPr>
          <w:rFonts w:ascii="Cambria" w:eastAsia="Trebuchet MS" w:hAnsi="Cambria" w:cs="Trebuchet MS"/>
          <w:sz w:val="24"/>
          <w:szCs w:val="24"/>
          <w:lang w:val="ro-RO"/>
        </w:rPr>
        <w:t>.</w:t>
      </w:r>
      <w:r w:rsidRPr="001E06B8">
        <w:rPr>
          <w:rFonts w:ascii="Cambria" w:eastAsia="Trebuchet MS" w:hAnsi="Cambria" w:cs="Trebuchet MS"/>
          <w:spacing w:val="29"/>
          <w:sz w:val="24"/>
          <w:szCs w:val="24"/>
          <w:lang w:val="ro-RO"/>
        </w:rPr>
        <w:t xml:space="preserve"> </w:t>
      </w:r>
      <w:proofErr w:type="spellStart"/>
      <w:r w:rsidRPr="001E06B8">
        <w:rPr>
          <w:rFonts w:ascii="Cambria" w:eastAsia="Trebuchet MS" w:hAnsi="Cambria" w:cs="Trebuchet MS"/>
          <w:sz w:val="24"/>
          <w:szCs w:val="24"/>
          <w:lang w:val="ro-RO"/>
        </w:rPr>
        <w:t>Părţile</w:t>
      </w:r>
      <w:proofErr w:type="spellEnd"/>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3"/>
          <w:sz w:val="24"/>
          <w:szCs w:val="24"/>
          <w:lang w:val="ro-RO"/>
        </w:rPr>
        <w:t>o</w:t>
      </w:r>
      <w:r w:rsidRPr="001E06B8">
        <w:rPr>
          <w:rFonts w:ascii="Cambria" w:eastAsia="Trebuchet MS" w:hAnsi="Cambria" w:cs="Trebuchet MS"/>
          <w:sz w:val="24"/>
          <w:szCs w:val="24"/>
          <w:lang w:val="ro-RO"/>
        </w:rPr>
        <w:t>ntractante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obligă</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întreprind</w:t>
      </w:r>
      <w:r w:rsidRPr="001E06B8">
        <w:rPr>
          <w:rFonts w:ascii="Cambria" w:eastAsia="Trebuchet MS" w:hAnsi="Cambria" w:cs="Trebuchet MS"/>
          <w:sz w:val="24"/>
          <w:szCs w:val="24"/>
          <w:lang w:val="ro-RO"/>
        </w:rPr>
        <w:t>ă</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w w:val="103"/>
          <w:sz w:val="24"/>
          <w:szCs w:val="24"/>
          <w:lang w:val="ro-RO"/>
        </w:rPr>
        <w:t xml:space="preserve">toate </w:t>
      </w:r>
      <w:proofErr w:type="spellStart"/>
      <w:r w:rsidRPr="001E06B8">
        <w:rPr>
          <w:rFonts w:ascii="Cambria" w:eastAsia="Trebuchet MS" w:hAnsi="Cambria" w:cs="Trebuchet MS"/>
          <w:sz w:val="24"/>
          <w:szCs w:val="24"/>
          <w:lang w:val="ro-RO"/>
        </w:rPr>
        <w:t>diligenţele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 xml:space="preserve">necesare  </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 xml:space="preserve">u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 xml:space="preserve">a   identifica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i   evita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oric</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conflic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 xml:space="preserve">de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 xml:space="preserve">interese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w w:val="103"/>
          <w:sz w:val="24"/>
          <w:szCs w:val="24"/>
          <w:lang w:val="ro-RO"/>
        </w:rPr>
        <w:t xml:space="preserve">sau </w:t>
      </w:r>
      <w:r w:rsidRPr="001E06B8">
        <w:rPr>
          <w:rFonts w:ascii="Cambria" w:eastAsia="Trebuchet MS" w:hAnsi="Cambria" w:cs="Trebuchet MS"/>
          <w:sz w:val="24"/>
          <w:szCs w:val="24"/>
          <w:lang w:val="ro-RO"/>
        </w:rPr>
        <w:t>incompatibilitate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definită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proofErr w:type="spellStart"/>
      <w:r w:rsidRPr="001E06B8">
        <w:rPr>
          <w:rFonts w:ascii="Cambria" w:eastAsia="Trebuchet MS" w:hAnsi="Cambria" w:cs="Trebuchet MS"/>
          <w:sz w:val="24"/>
          <w:szCs w:val="24"/>
          <w:lang w:val="ro-RO"/>
        </w:rPr>
        <w:t>le</w:t>
      </w:r>
      <w:r w:rsidRPr="001E06B8">
        <w:rPr>
          <w:rFonts w:ascii="Cambria" w:eastAsia="Trebuchet MS" w:hAnsi="Cambria" w:cs="Trebuchet MS"/>
          <w:spacing w:val="-1"/>
          <w:sz w:val="24"/>
          <w:szCs w:val="24"/>
          <w:lang w:val="ro-RO"/>
        </w:rPr>
        <w:t>g</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laţia</w:t>
      </w:r>
      <w:proofErr w:type="spellEnd"/>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comunitara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 xml:space="preserve">si </w:t>
      </w:r>
      <w:proofErr w:type="spellStart"/>
      <w:r w:rsidRPr="001E06B8">
        <w:rPr>
          <w:rFonts w:ascii="Cambria" w:eastAsia="Trebuchet MS" w:hAnsi="Cambria" w:cs="Trebuchet MS"/>
          <w:sz w:val="24"/>
          <w:szCs w:val="24"/>
          <w:lang w:val="ro-RO"/>
        </w:rPr>
        <w:t>naţională</w:t>
      </w:r>
      <w:proofErr w:type="spellEnd"/>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vigoare</w:t>
      </w:r>
      <w:r w:rsidRPr="001E06B8">
        <w:rPr>
          <w:rFonts w:ascii="Cambria" w:eastAsia="Trebuchet MS" w:hAnsi="Cambria" w:cs="Trebuchet MS"/>
          <w:spacing w:val="15"/>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să</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w w:val="103"/>
          <w:sz w:val="24"/>
          <w:szCs w:val="24"/>
          <w:lang w:val="ro-RO"/>
        </w:rPr>
        <w:t xml:space="preserve">informeze </w:t>
      </w:r>
      <w:r w:rsidRPr="001E06B8">
        <w:rPr>
          <w:rFonts w:ascii="Cambria" w:eastAsia="Trebuchet MS" w:hAnsi="Cambria" w:cs="Trebuchet MS"/>
          <w:spacing w:val="-2"/>
          <w:sz w:val="24"/>
          <w:szCs w:val="24"/>
          <w:lang w:val="ro-RO"/>
        </w:rPr>
        <w:t>re</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iproc</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 xml:space="preserve">celeritate, </w:t>
      </w:r>
      <w:r w:rsidRPr="001E06B8">
        <w:rPr>
          <w:rFonts w:ascii="Cambria" w:eastAsia="Trebuchet MS" w:hAnsi="Cambria" w:cs="Trebuchet MS"/>
          <w:spacing w:val="5"/>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eventualelo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2"/>
          <w:sz w:val="24"/>
          <w:szCs w:val="24"/>
          <w:lang w:val="ro-RO"/>
        </w:rPr>
        <w:t>e</w:t>
      </w:r>
      <w:r w:rsidRPr="001E06B8">
        <w:rPr>
          <w:rFonts w:ascii="Cambria" w:eastAsia="Trebuchet MS" w:hAnsi="Cambria" w:cs="Trebuchet MS"/>
          <w:sz w:val="24"/>
          <w:szCs w:val="24"/>
          <w:lang w:val="ro-RO"/>
        </w:rPr>
        <w:t>rmene</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prevăzute</w:t>
      </w:r>
      <w:r w:rsidRPr="001E06B8">
        <w:rPr>
          <w:rFonts w:ascii="Cambria" w:eastAsia="Trebuchet MS" w:hAnsi="Cambria" w:cs="Trebuchet MS"/>
          <w:spacing w:val="59"/>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59"/>
          <w:sz w:val="24"/>
          <w:szCs w:val="24"/>
          <w:lang w:val="ro-RO"/>
        </w:rPr>
        <w:t xml:space="preserve"> </w:t>
      </w:r>
      <w:proofErr w:type="spellStart"/>
      <w:r w:rsidRPr="001E06B8">
        <w:rPr>
          <w:rFonts w:ascii="Cambria" w:eastAsia="Trebuchet MS" w:hAnsi="Cambria" w:cs="Trebuchet MS"/>
          <w:spacing w:val="-1"/>
          <w:w w:val="103"/>
          <w:sz w:val="24"/>
          <w:szCs w:val="24"/>
          <w:lang w:val="ro-RO"/>
        </w:rPr>
        <w:t>şi</w:t>
      </w:r>
      <w:proofErr w:type="spellEnd"/>
      <w:r w:rsidRPr="001E06B8">
        <w:rPr>
          <w:rFonts w:ascii="Cambria" w:eastAsia="Trebuchet MS" w:hAnsi="Cambria" w:cs="Trebuchet MS"/>
          <w:spacing w:val="-1"/>
          <w:w w:val="103"/>
          <w:sz w:val="24"/>
          <w:szCs w:val="24"/>
          <w:lang w:val="ro-RO"/>
        </w:rPr>
        <w:t xml:space="preserve"> </w:t>
      </w:r>
      <w:r w:rsidRPr="001E06B8">
        <w:rPr>
          <w:rFonts w:ascii="Cambria" w:eastAsia="Trebuchet MS" w:hAnsi="Cambria" w:cs="Trebuchet MS"/>
          <w:spacing w:val="-1"/>
          <w:sz w:val="24"/>
          <w:szCs w:val="24"/>
          <w:lang w:val="ro-RO"/>
        </w:rPr>
        <w:t>anexel</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sale,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legătur</w:t>
      </w:r>
      <w:r w:rsidRPr="001E06B8">
        <w:rPr>
          <w:rFonts w:ascii="Cambria" w:eastAsia="Trebuchet MS" w:hAnsi="Cambria" w:cs="Trebuchet MS"/>
          <w:sz w:val="24"/>
          <w:szCs w:val="24"/>
          <w:lang w:val="ro-RO"/>
        </w:rPr>
        <w:t>ă</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orice</w:t>
      </w:r>
      <w:r w:rsidRPr="001E06B8">
        <w:rPr>
          <w:rFonts w:ascii="Cambria" w:eastAsia="Trebuchet MS" w:hAnsi="Cambria" w:cs="Trebuchet MS"/>
          <w:spacing w:val="8"/>
          <w:sz w:val="24"/>
          <w:szCs w:val="24"/>
          <w:lang w:val="ro-RO"/>
        </w:rPr>
        <w:t xml:space="preserve"> </w:t>
      </w:r>
      <w:proofErr w:type="spellStart"/>
      <w:r w:rsidRPr="001E06B8">
        <w:rPr>
          <w:rFonts w:ascii="Cambria" w:eastAsia="Trebuchet MS" w:hAnsi="Cambria" w:cs="Trebuchet MS"/>
          <w:sz w:val="24"/>
          <w:szCs w:val="24"/>
          <w:lang w:val="ro-RO"/>
        </w:rPr>
        <w:t>situaţie</w:t>
      </w:r>
      <w:proofErr w:type="spellEnd"/>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conflict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interese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w w:val="103"/>
          <w:sz w:val="24"/>
          <w:szCs w:val="24"/>
          <w:lang w:val="ro-RO"/>
        </w:rPr>
        <w:t xml:space="preserve">incompatibilitate, </w:t>
      </w:r>
      <w:proofErr w:type="spellStart"/>
      <w:r w:rsidRPr="001E06B8">
        <w:rPr>
          <w:rFonts w:ascii="Cambria" w:eastAsia="Trebuchet MS" w:hAnsi="Cambria" w:cs="Trebuchet MS"/>
          <w:spacing w:val="-1"/>
          <w:sz w:val="24"/>
          <w:szCs w:val="24"/>
          <w:lang w:val="ro-RO"/>
        </w:rPr>
        <w:t>potenţiala</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actual</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w w:val="103"/>
          <w:sz w:val="24"/>
          <w:szCs w:val="24"/>
          <w:lang w:val="ro-RO"/>
        </w:rPr>
        <w:t>consumat</w:t>
      </w:r>
      <w:r w:rsidRPr="001E06B8">
        <w:rPr>
          <w:rFonts w:ascii="Cambria" w:eastAsia="Trebuchet MS" w:hAnsi="Cambria" w:cs="Trebuchet MS"/>
          <w:spacing w:val="2"/>
          <w:w w:val="103"/>
          <w:sz w:val="24"/>
          <w:szCs w:val="24"/>
          <w:lang w:val="ro-RO"/>
        </w:rPr>
        <w:t>ă</w:t>
      </w:r>
      <w:r w:rsidRPr="001E06B8">
        <w:rPr>
          <w:rFonts w:ascii="Cambria" w:eastAsia="Trebuchet MS" w:hAnsi="Cambria" w:cs="Trebuchet MS"/>
          <w:w w:val="103"/>
          <w:sz w:val="24"/>
          <w:szCs w:val="24"/>
          <w:lang w:val="ro-RO"/>
        </w:rPr>
        <w:t>.</w:t>
      </w:r>
    </w:p>
    <w:p w14:paraId="22205E81" w14:textId="51776D15" w:rsidR="000B3971" w:rsidRPr="001E06B8" w:rsidRDefault="0099349E"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sz w:val="24"/>
          <w:szCs w:val="24"/>
          <w:lang w:val="ro-RO"/>
        </w:rPr>
        <w:t>Dispoziţiile</w:t>
      </w:r>
      <w:proofErr w:type="spellEnd"/>
      <w:r w:rsidRPr="001E06B8">
        <w:rPr>
          <w:rFonts w:ascii="Cambria" w:eastAsia="Trebuchet MS" w:hAnsi="Cambria" w:cs="Trebuchet MS"/>
          <w:spacing w:val="32"/>
          <w:sz w:val="24"/>
          <w:szCs w:val="24"/>
          <w:lang w:val="ro-RO"/>
        </w:rPr>
        <w:t xml:space="preserve"> </w:t>
      </w:r>
      <w:proofErr w:type="spellStart"/>
      <w:r w:rsidRPr="001E06B8">
        <w:rPr>
          <w:rFonts w:ascii="Cambria" w:eastAsia="Trebuchet MS" w:hAnsi="Cambria" w:cs="Trebuchet MS"/>
          <w:sz w:val="24"/>
          <w:szCs w:val="24"/>
          <w:lang w:val="ro-RO"/>
        </w:rPr>
        <w:t>menţionate</w:t>
      </w:r>
      <w:proofErr w:type="spellEnd"/>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alin.</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(1)</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aplică</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partenerilor,</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subcontractorilor,</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w w:val="103"/>
          <w:sz w:val="24"/>
          <w:szCs w:val="24"/>
          <w:lang w:val="ro-RO"/>
        </w:rPr>
        <w:t xml:space="preserve">furnizorilor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37"/>
          <w:sz w:val="24"/>
          <w:szCs w:val="24"/>
          <w:lang w:val="ro-RO"/>
        </w:rPr>
        <w:t xml:space="preserve"> </w:t>
      </w:r>
      <w:proofErr w:type="spellStart"/>
      <w:r w:rsidRPr="001E06B8">
        <w:rPr>
          <w:rFonts w:ascii="Cambria" w:eastAsia="Trebuchet MS" w:hAnsi="Cambria" w:cs="Trebuchet MS"/>
          <w:spacing w:val="-1"/>
          <w:sz w:val="24"/>
          <w:szCs w:val="24"/>
          <w:lang w:val="ro-RO"/>
        </w:rPr>
        <w:t>angajaţilo</w:t>
      </w:r>
      <w:r w:rsidRPr="001E06B8">
        <w:rPr>
          <w:rFonts w:ascii="Cambria" w:eastAsia="Trebuchet MS" w:hAnsi="Cambria" w:cs="Trebuchet MS"/>
          <w:sz w:val="24"/>
          <w:szCs w:val="24"/>
          <w:lang w:val="ro-RO"/>
        </w:rPr>
        <w:t>r</w:t>
      </w:r>
      <w:proofErr w:type="spellEnd"/>
      <w:r w:rsidRPr="001E06B8">
        <w:rPr>
          <w:rFonts w:ascii="Cambria" w:eastAsia="Trebuchet MS" w:hAnsi="Cambria" w:cs="Trebuchet MS"/>
          <w:sz w:val="24"/>
          <w:szCs w:val="24"/>
          <w:lang w:val="ro-RO"/>
        </w:rPr>
        <w:t xml:space="preserve">  Benefici</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rului</w:t>
      </w:r>
      <w:r w:rsidR="00D64A55">
        <w:rPr>
          <w:rFonts w:ascii="Cambria" w:eastAsia="Trebuchet MS" w:hAnsi="Cambria" w:cs="Trebuchet MS"/>
          <w:sz w:val="24"/>
          <w:szCs w:val="24"/>
          <w:lang w:val="ro-RO"/>
        </w:rPr>
        <w:t xml:space="preserve"> </w:t>
      </w:r>
      <w:r w:rsidR="00D64A55" w:rsidRPr="00444C01">
        <w:rPr>
          <w:rFonts w:ascii="Cambria" w:eastAsia="Trebuchet MS" w:hAnsi="Cambria" w:cs="Trebuchet MS"/>
          <w:sz w:val="24"/>
          <w:szCs w:val="24"/>
          <w:lang w:val="ro-RO"/>
        </w:rPr>
        <w:t>si partenerului</w:t>
      </w:r>
      <w:r w:rsidR="00F26E7D" w:rsidRPr="00444C01">
        <w:rPr>
          <w:rFonts w:ascii="Cambria" w:eastAsia="Trebuchet MS" w:hAnsi="Cambria" w:cs="Trebuchet MS"/>
          <w:sz w:val="24"/>
          <w:szCs w:val="24"/>
          <w:lang w:val="ro-RO"/>
        </w:rPr>
        <w:t xml:space="preserve"> (dacă proiectele se implementează în parteneriat)</w:t>
      </w:r>
      <w:r w:rsidRPr="001E06B8">
        <w:rPr>
          <w:rFonts w:ascii="Cambria" w:eastAsia="Trebuchet MS" w:hAnsi="Cambria" w:cs="Trebuchet MS"/>
          <w:sz w:val="24"/>
          <w:szCs w:val="24"/>
          <w:lang w:val="ro-RO"/>
        </w:rPr>
        <w:t xml:space="preserve">, </w:t>
      </w:r>
      <w:r w:rsidRPr="00444C01">
        <w:rPr>
          <w:rFonts w:ascii="Cambria" w:eastAsia="Trebuchet MS" w:hAnsi="Cambria" w:cs="Trebuchet MS"/>
          <w:sz w:val="24"/>
          <w:szCs w:val="24"/>
          <w:lang w:val="ro-RO"/>
        </w:rPr>
        <w:t xml:space="preserve"> </w:t>
      </w:r>
      <w:r w:rsidR="003A3638" w:rsidRPr="00444C01">
        <w:rPr>
          <w:rFonts w:ascii="Cambria" w:eastAsia="Trebuchet MS" w:hAnsi="Cambria" w:cs="Trebuchet MS"/>
          <w:sz w:val="24"/>
          <w:szCs w:val="24"/>
          <w:lang w:val="ro-RO"/>
        </w:rPr>
        <w:t>angajați</w:t>
      </w:r>
      <w:r w:rsidRPr="001E06B8">
        <w:rPr>
          <w:rFonts w:ascii="Cambria" w:eastAsia="Trebuchet MS" w:hAnsi="Cambria" w:cs="Trebuchet MS"/>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444C01">
        <w:rPr>
          <w:rFonts w:ascii="Cambria" w:eastAsia="Trebuchet MS" w:hAnsi="Cambria" w:cs="Trebuchet MS"/>
          <w:sz w:val="24"/>
          <w:szCs w:val="24"/>
          <w:lang w:val="ro-RO"/>
        </w:rPr>
        <w:t xml:space="preserve"> ș</w:t>
      </w:r>
      <w:r w:rsidRPr="001E06B8">
        <w:rPr>
          <w:rFonts w:ascii="Cambria" w:eastAsia="Trebuchet MS" w:hAnsi="Cambria" w:cs="Trebuchet MS"/>
          <w:sz w:val="24"/>
          <w:szCs w:val="24"/>
          <w:lang w:val="ro-RO"/>
        </w:rPr>
        <w:t>i</w:t>
      </w:r>
      <w:r w:rsidRPr="00444C01">
        <w:rPr>
          <w:rFonts w:ascii="Cambria" w:eastAsia="Trebuchet MS" w:hAnsi="Cambria" w:cs="Trebuchet MS"/>
          <w:sz w:val="24"/>
          <w:szCs w:val="24"/>
          <w:lang w:val="ro-RO"/>
        </w:rPr>
        <w:t xml:space="preserve"> O</w:t>
      </w:r>
      <w:r w:rsidRPr="001E06B8">
        <w:rPr>
          <w:rFonts w:ascii="Cambria" w:eastAsia="Trebuchet MS" w:hAnsi="Cambria" w:cs="Trebuchet MS"/>
          <w:sz w:val="24"/>
          <w:szCs w:val="24"/>
          <w:lang w:val="ro-RO"/>
        </w:rPr>
        <w:t>I</w:t>
      </w:r>
      <w:r w:rsidRPr="00444C01">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implicaţi</w:t>
      </w:r>
      <w:proofErr w:type="spellEnd"/>
      <w:r w:rsidRPr="00444C01">
        <w:rPr>
          <w:rFonts w:ascii="Cambria" w:eastAsia="Trebuchet MS" w:hAnsi="Cambria" w:cs="Trebuchet MS"/>
          <w:sz w:val="24"/>
          <w:szCs w:val="24"/>
          <w:lang w:val="ro-RO"/>
        </w:rPr>
        <w:t xml:space="preserve"> în </w:t>
      </w:r>
      <w:r w:rsidRPr="001E06B8">
        <w:rPr>
          <w:rFonts w:ascii="Cambria" w:eastAsia="Trebuchet MS" w:hAnsi="Cambria" w:cs="Trebuchet MS"/>
          <w:sz w:val="24"/>
          <w:szCs w:val="24"/>
          <w:lang w:val="ro-RO"/>
        </w:rPr>
        <w:t>realizarea</w:t>
      </w:r>
      <w:r w:rsidRPr="00444C01">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prevederilor</w:t>
      </w:r>
      <w:r w:rsidRPr="00444C01">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prezentului</w:t>
      </w:r>
      <w:r w:rsidRPr="00444C01">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contract</w:t>
      </w:r>
      <w:r w:rsidRPr="00444C01">
        <w:rPr>
          <w:rFonts w:ascii="Cambria" w:eastAsia="Trebuchet MS" w:hAnsi="Cambria" w:cs="Trebuchet MS"/>
          <w:sz w:val="24"/>
          <w:szCs w:val="24"/>
          <w:lang w:val="ro-RO"/>
        </w:rPr>
        <w:t xml:space="preserve"> d</w:t>
      </w:r>
      <w:r w:rsidRPr="001E06B8">
        <w:rPr>
          <w:rFonts w:ascii="Cambria" w:eastAsia="Trebuchet MS" w:hAnsi="Cambria" w:cs="Trebuchet MS"/>
          <w:sz w:val="24"/>
          <w:szCs w:val="24"/>
          <w:lang w:val="ro-RO"/>
        </w:rPr>
        <w:t>e</w:t>
      </w:r>
      <w:r w:rsidRPr="00444C01">
        <w:rPr>
          <w:rFonts w:ascii="Cambria" w:eastAsia="Trebuchet MS" w:hAnsi="Cambria" w:cs="Trebuchet MS"/>
          <w:sz w:val="24"/>
          <w:szCs w:val="24"/>
          <w:lang w:val="ro-RO"/>
        </w:rPr>
        <w:t xml:space="preserve"> </w:t>
      </w:r>
      <w:proofErr w:type="spellStart"/>
      <w:r w:rsidRPr="00444C01">
        <w:rPr>
          <w:rFonts w:ascii="Cambria" w:eastAsia="Trebuchet MS" w:hAnsi="Cambria" w:cs="Trebuchet MS"/>
          <w:sz w:val="24"/>
          <w:szCs w:val="24"/>
          <w:lang w:val="ro-RO"/>
        </w:rPr>
        <w:t>finanţare</w:t>
      </w:r>
      <w:proofErr w:type="spellEnd"/>
      <w:r w:rsidR="00F26E7D" w:rsidRPr="00444C01">
        <w:rPr>
          <w:rFonts w:ascii="Cambria" w:eastAsia="Trebuchet MS" w:hAnsi="Cambria" w:cs="Trebuchet MS"/>
          <w:sz w:val="24"/>
          <w:szCs w:val="24"/>
          <w:lang w:val="ro-RO"/>
        </w:rPr>
        <w:t>,</w:t>
      </w:r>
      <w:r w:rsidR="00D9160E" w:rsidRPr="00444C01">
        <w:rPr>
          <w:rFonts w:ascii="Cambria" w:eastAsia="Trebuchet MS" w:hAnsi="Cambria" w:cs="Trebuchet MS"/>
          <w:sz w:val="24"/>
          <w:szCs w:val="24"/>
          <w:lang w:val="ro-RO"/>
        </w:rPr>
        <w:t xml:space="preserve"> precum și persoanelor care au calitatea de </w:t>
      </w:r>
      <w:proofErr w:type="spellStart"/>
      <w:r w:rsidR="00D9160E" w:rsidRPr="00444C01">
        <w:rPr>
          <w:rFonts w:ascii="Cambria" w:eastAsia="Trebuchet MS" w:hAnsi="Cambria" w:cs="Trebuchet MS"/>
          <w:sz w:val="24"/>
          <w:szCs w:val="24"/>
          <w:lang w:val="ro-RO"/>
        </w:rPr>
        <w:t>soţ</w:t>
      </w:r>
      <w:proofErr w:type="spellEnd"/>
      <w:r w:rsidR="00D9160E" w:rsidRPr="00444C01">
        <w:rPr>
          <w:rFonts w:ascii="Cambria" w:eastAsia="Trebuchet MS" w:hAnsi="Cambria" w:cs="Trebuchet MS"/>
          <w:sz w:val="24"/>
          <w:szCs w:val="24"/>
          <w:lang w:val="ro-RO"/>
        </w:rPr>
        <w:t>/</w:t>
      </w:r>
      <w:proofErr w:type="spellStart"/>
      <w:r w:rsidR="00D9160E" w:rsidRPr="00444C01">
        <w:rPr>
          <w:rFonts w:ascii="Cambria" w:eastAsia="Trebuchet MS" w:hAnsi="Cambria" w:cs="Trebuchet MS"/>
          <w:sz w:val="24"/>
          <w:szCs w:val="24"/>
          <w:lang w:val="ro-RO"/>
        </w:rPr>
        <w:t>soţie</w:t>
      </w:r>
      <w:proofErr w:type="spellEnd"/>
      <w:r w:rsidR="00D9160E" w:rsidRPr="00444C01">
        <w:rPr>
          <w:rFonts w:ascii="Cambria" w:eastAsia="Trebuchet MS" w:hAnsi="Cambria" w:cs="Trebuchet MS"/>
          <w:sz w:val="24"/>
          <w:szCs w:val="24"/>
          <w:lang w:val="ro-RO"/>
        </w:rPr>
        <w:t xml:space="preserve">, rudă sau afin până la gradul al doilea cu </w:t>
      </w:r>
      <w:proofErr w:type="spellStart"/>
      <w:r w:rsidR="00D9160E" w:rsidRPr="00444C01">
        <w:rPr>
          <w:rFonts w:ascii="Cambria" w:eastAsia="Trebuchet MS" w:hAnsi="Cambria" w:cs="Trebuchet MS"/>
          <w:sz w:val="24"/>
          <w:szCs w:val="24"/>
          <w:lang w:val="ro-RO"/>
        </w:rPr>
        <w:t>angajaţi</w:t>
      </w:r>
      <w:proofErr w:type="spellEnd"/>
      <w:r w:rsidR="00D9160E" w:rsidRPr="00444C01">
        <w:rPr>
          <w:rFonts w:ascii="Cambria" w:eastAsia="Trebuchet MS" w:hAnsi="Cambria" w:cs="Trebuchet MS"/>
          <w:sz w:val="24"/>
          <w:szCs w:val="24"/>
          <w:lang w:val="ro-RO"/>
        </w:rPr>
        <w:t xml:space="preserve"> ai  AMP</w:t>
      </w:r>
      <w:r w:rsidR="000A1CF0" w:rsidRPr="00444C01">
        <w:rPr>
          <w:rFonts w:ascii="Cambria" w:eastAsia="Trebuchet MS" w:hAnsi="Cambria" w:cs="Trebuchet MS"/>
          <w:sz w:val="24"/>
          <w:szCs w:val="24"/>
          <w:lang w:val="ro-RO"/>
        </w:rPr>
        <w:t>IDS</w:t>
      </w:r>
      <w:r w:rsidR="00D9160E" w:rsidRPr="00444C01">
        <w:rPr>
          <w:rFonts w:ascii="Cambria" w:eastAsia="Trebuchet MS" w:hAnsi="Cambria" w:cs="Trebuchet MS"/>
          <w:sz w:val="24"/>
          <w:szCs w:val="24"/>
          <w:lang w:val="ro-RO"/>
        </w:rPr>
        <w:t xml:space="preserve"> și OI</w:t>
      </w:r>
      <w:r w:rsidRPr="00444C01">
        <w:rPr>
          <w:rFonts w:ascii="Cambria" w:eastAsia="Trebuchet MS" w:hAnsi="Cambria" w:cs="Trebuchet MS"/>
          <w:sz w:val="24"/>
          <w:szCs w:val="24"/>
          <w:lang w:val="ro-RO"/>
        </w:rPr>
        <w:t>.</w:t>
      </w:r>
    </w:p>
    <w:p w14:paraId="28F3A2CA" w14:textId="7B966451" w:rsidR="002A1EE7" w:rsidRPr="001E06B8" w:rsidRDefault="003D6835"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O</w:t>
      </w:r>
      <w:r w:rsidR="0099349E" w:rsidRPr="001E06B8">
        <w:rPr>
          <w:rFonts w:ascii="Cambria" w:eastAsia="Trebuchet MS" w:hAnsi="Cambria" w:cs="Trebuchet MS"/>
          <w:sz w:val="24"/>
          <w:szCs w:val="24"/>
          <w:lang w:val="ro-RO"/>
        </w:rPr>
        <w:t xml:space="preserve">I </w:t>
      </w:r>
      <w:r w:rsidR="0099349E" w:rsidRPr="001E06B8">
        <w:rPr>
          <w:rFonts w:ascii="Cambria" w:eastAsia="Trebuchet MS" w:hAnsi="Cambria" w:cs="Trebuchet MS"/>
          <w:spacing w:val="24"/>
          <w:sz w:val="24"/>
          <w:szCs w:val="24"/>
          <w:lang w:val="ro-RO"/>
        </w:rPr>
        <w:t xml:space="preserve"> </w:t>
      </w:r>
      <w:proofErr w:type="spellStart"/>
      <w:r w:rsidR="0099349E" w:rsidRPr="001E06B8">
        <w:rPr>
          <w:rFonts w:ascii="Cambria" w:eastAsia="Trebuchet MS" w:hAnsi="Cambria" w:cs="Trebuchet MS"/>
          <w:spacing w:val="1"/>
          <w:sz w:val="24"/>
          <w:szCs w:val="24"/>
          <w:lang w:val="ro-RO"/>
        </w:rPr>
        <w:t>îş</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 xml:space="preserve">rezervă </w:t>
      </w:r>
      <w:r w:rsidR="0099349E" w:rsidRPr="001E06B8">
        <w:rPr>
          <w:rFonts w:ascii="Cambria" w:eastAsia="Trebuchet MS" w:hAnsi="Cambria" w:cs="Trebuchet MS"/>
          <w:spacing w:val="18"/>
          <w:sz w:val="24"/>
          <w:szCs w:val="24"/>
          <w:lang w:val="ro-RO"/>
        </w:rPr>
        <w:t xml:space="preserve"> </w:t>
      </w:r>
      <w:r w:rsidR="0099349E" w:rsidRPr="001E06B8">
        <w:rPr>
          <w:rFonts w:ascii="Cambria" w:eastAsia="Trebuchet MS" w:hAnsi="Cambria" w:cs="Trebuchet MS"/>
          <w:spacing w:val="-1"/>
          <w:sz w:val="24"/>
          <w:szCs w:val="24"/>
          <w:lang w:val="ro-RO"/>
        </w:rPr>
        <w:t>dreptu</w:t>
      </w:r>
      <w:r w:rsidR="0099349E" w:rsidRPr="001E06B8">
        <w:rPr>
          <w:rFonts w:ascii="Cambria" w:eastAsia="Trebuchet MS" w:hAnsi="Cambria" w:cs="Trebuchet MS"/>
          <w:sz w:val="24"/>
          <w:szCs w:val="24"/>
          <w:lang w:val="ro-RO"/>
        </w:rPr>
        <w:t xml:space="preserve">l </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sz w:val="24"/>
          <w:szCs w:val="24"/>
          <w:lang w:val="ro-RO"/>
        </w:rPr>
        <w:t xml:space="preserve">de </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
          <w:sz w:val="24"/>
          <w:szCs w:val="24"/>
          <w:lang w:val="ro-RO"/>
        </w:rPr>
        <w:t>verific</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dac</w:t>
      </w:r>
      <w:r w:rsidR="0099349E" w:rsidRPr="001E06B8">
        <w:rPr>
          <w:rFonts w:ascii="Cambria" w:eastAsia="Trebuchet MS" w:hAnsi="Cambria" w:cs="Trebuchet MS"/>
          <w:sz w:val="24"/>
          <w:szCs w:val="24"/>
          <w:lang w:val="ro-RO"/>
        </w:rPr>
        <w:t xml:space="preserve">ă </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z w:val="24"/>
          <w:szCs w:val="24"/>
          <w:lang w:val="ro-RO"/>
        </w:rPr>
        <w:t xml:space="preserve">măsurile </w:t>
      </w:r>
      <w:r w:rsidR="0099349E" w:rsidRPr="001E06B8">
        <w:rPr>
          <w:rFonts w:ascii="Cambria" w:eastAsia="Trebuchet MS" w:hAnsi="Cambria" w:cs="Trebuchet MS"/>
          <w:spacing w:val="21"/>
          <w:sz w:val="24"/>
          <w:szCs w:val="24"/>
          <w:lang w:val="ro-RO"/>
        </w:rPr>
        <w:t xml:space="preserve"> </w:t>
      </w:r>
      <w:r w:rsidR="0099349E" w:rsidRPr="001E06B8">
        <w:rPr>
          <w:rFonts w:ascii="Cambria" w:eastAsia="Trebuchet MS" w:hAnsi="Cambria" w:cs="Trebuchet MS"/>
          <w:spacing w:val="-1"/>
          <w:sz w:val="24"/>
          <w:szCs w:val="24"/>
          <w:lang w:val="ro-RO"/>
        </w:rPr>
        <w:t>luat</w:t>
      </w:r>
      <w:r w:rsidR="0099349E" w:rsidRPr="001E06B8">
        <w:rPr>
          <w:rFonts w:ascii="Cambria" w:eastAsia="Trebuchet MS" w:hAnsi="Cambria" w:cs="Trebuchet MS"/>
          <w:sz w:val="24"/>
          <w:szCs w:val="24"/>
          <w:lang w:val="ro-RO"/>
        </w:rPr>
        <w:t xml:space="preserve">e </w:t>
      </w:r>
      <w:r w:rsidR="0099349E" w:rsidRPr="001E06B8">
        <w:rPr>
          <w:rFonts w:ascii="Cambria" w:eastAsia="Trebuchet MS" w:hAnsi="Cambria" w:cs="Trebuchet MS"/>
          <w:spacing w:val="12"/>
          <w:sz w:val="24"/>
          <w:szCs w:val="24"/>
          <w:lang w:val="ro-RO"/>
        </w:rPr>
        <w:t xml:space="preserve"> </w:t>
      </w:r>
      <w:r w:rsidR="0099349E" w:rsidRPr="001E06B8">
        <w:rPr>
          <w:rFonts w:ascii="Cambria" w:eastAsia="Trebuchet MS" w:hAnsi="Cambria" w:cs="Trebuchet MS"/>
          <w:spacing w:val="-2"/>
          <w:w w:val="103"/>
          <w:sz w:val="24"/>
          <w:szCs w:val="24"/>
          <w:lang w:val="ro-RO"/>
        </w:rPr>
        <w:t xml:space="preserve">de </w:t>
      </w:r>
      <w:r w:rsidR="0099349E" w:rsidRPr="001E06B8">
        <w:rPr>
          <w:rFonts w:ascii="Cambria" w:eastAsia="Trebuchet MS" w:hAnsi="Cambria" w:cs="Trebuchet MS"/>
          <w:sz w:val="24"/>
          <w:szCs w:val="24"/>
          <w:lang w:val="ro-RO"/>
        </w:rPr>
        <w:t>Beneficiar</w:t>
      </w:r>
      <w:r w:rsidR="0099349E" w:rsidRPr="001E06B8">
        <w:rPr>
          <w:rFonts w:ascii="Cambria" w:eastAsia="Trebuchet MS" w:hAnsi="Cambria" w:cs="Trebuchet MS"/>
          <w:spacing w:val="28"/>
          <w:sz w:val="24"/>
          <w:szCs w:val="24"/>
          <w:lang w:val="ro-RO"/>
        </w:rPr>
        <w:t xml:space="preserve"> </w:t>
      </w:r>
      <w:r w:rsidR="0099349E" w:rsidRPr="001E06B8">
        <w:rPr>
          <w:rFonts w:ascii="Cambria" w:eastAsia="Trebuchet MS" w:hAnsi="Cambria" w:cs="Trebuchet MS"/>
          <w:spacing w:val="-1"/>
          <w:sz w:val="24"/>
          <w:szCs w:val="24"/>
          <w:lang w:val="ro-RO"/>
        </w:rPr>
        <w:t>sun</w:t>
      </w:r>
      <w:r w:rsidR="0099349E" w:rsidRPr="001E06B8">
        <w:rPr>
          <w:rFonts w:ascii="Cambria" w:eastAsia="Trebuchet MS" w:hAnsi="Cambria" w:cs="Trebuchet MS"/>
          <w:sz w:val="24"/>
          <w:szCs w:val="24"/>
          <w:lang w:val="ro-RO"/>
        </w:rPr>
        <w:t>t</w:t>
      </w:r>
      <w:r w:rsidR="0099349E" w:rsidRPr="001E06B8">
        <w:rPr>
          <w:rFonts w:ascii="Cambria" w:eastAsia="Trebuchet MS" w:hAnsi="Cambria" w:cs="Trebuchet MS"/>
          <w:spacing w:val="13"/>
          <w:sz w:val="24"/>
          <w:szCs w:val="24"/>
          <w:lang w:val="ro-RO"/>
        </w:rPr>
        <w:t xml:space="preserve"> </w:t>
      </w:r>
      <w:r w:rsidR="0099349E" w:rsidRPr="001E06B8">
        <w:rPr>
          <w:rFonts w:ascii="Cambria" w:eastAsia="Trebuchet MS" w:hAnsi="Cambria" w:cs="Trebuchet MS"/>
          <w:spacing w:val="-1"/>
          <w:sz w:val="24"/>
          <w:szCs w:val="24"/>
          <w:lang w:val="ro-RO"/>
        </w:rPr>
        <w:t>potrivit</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3"/>
          <w:sz w:val="24"/>
          <w:szCs w:val="24"/>
          <w:lang w:val="ro-RO"/>
        </w:rPr>
        <w:t xml:space="preserve"> </w:t>
      </w:r>
      <w:proofErr w:type="spellStart"/>
      <w:r w:rsidR="0099349E" w:rsidRPr="001E06B8">
        <w:rPr>
          <w:rFonts w:ascii="Cambria" w:eastAsia="Trebuchet MS" w:hAnsi="Cambria" w:cs="Trebuchet MS"/>
          <w:sz w:val="24"/>
          <w:szCs w:val="24"/>
          <w:lang w:val="ro-RO"/>
        </w:rPr>
        <w:t>şi</w:t>
      </w:r>
      <w:proofErr w:type="spellEnd"/>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a solicita</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z w:val="24"/>
          <w:szCs w:val="24"/>
          <w:lang w:val="ro-RO"/>
        </w:rPr>
        <w:t>Beneficiarului</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z w:val="24"/>
          <w:szCs w:val="24"/>
          <w:lang w:val="ro-RO"/>
        </w:rPr>
        <w:t>să</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z w:val="24"/>
          <w:szCs w:val="24"/>
          <w:lang w:val="ro-RO"/>
        </w:rPr>
        <w:t>ia</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z w:val="24"/>
          <w:szCs w:val="24"/>
          <w:lang w:val="ro-RO"/>
        </w:rPr>
        <w:t>măsuri</w:t>
      </w:r>
      <w:r w:rsidR="0099349E" w:rsidRPr="001E06B8">
        <w:rPr>
          <w:rFonts w:ascii="Cambria" w:eastAsia="Trebuchet MS" w:hAnsi="Cambria" w:cs="Trebuchet MS"/>
          <w:spacing w:val="23"/>
          <w:sz w:val="24"/>
          <w:szCs w:val="24"/>
          <w:lang w:val="ro-RO"/>
        </w:rPr>
        <w:t xml:space="preserve"> </w:t>
      </w:r>
      <w:r w:rsidR="0099349E" w:rsidRPr="001E06B8">
        <w:rPr>
          <w:rFonts w:ascii="Cambria" w:eastAsia="Trebuchet MS" w:hAnsi="Cambria" w:cs="Trebuchet MS"/>
          <w:spacing w:val="-1"/>
          <w:sz w:val="24"/>
          <w:szCs w:val="24"/>
          <w:lang w:val="ro-RO"/>
        </w:rPr>
        <w:t>suplimentare</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40"/>
          <w:sz w:val="24"/>
          <w:szCs w:val="24"/>
          <w:lang w:val="ro-RO"/>
        </w:rPr>
        <w:t xml:space="preserve"> </w:t>
      </w:r>
      <w:r w:rsidR="0099349E" w:rsidRPr="001E06B8">
        <w:rPr>
          <w:rFonts w:ascii="Cambria" w:eastAsia="Trebuchet MS" w:hAnsi="Cambria" w:cs="Trebuchet MS"/>
          <w:spacing w:val="-1"/>
          <w:sz w:val="24"/>
          <w:szCs w:val="24"/>
          <w:lang w:val="ro-RO"/>
        </w:rPr>
        <w:t>dac</w:t>
      </w:r>
      <w:r w:rsidR="0099349E" w:rsidRPr="001E06B8">
        <w:rPr>
          <w:rFonts w:ascii="Cambria" w:eastAsia="Trebuchet MS" w:hAnsi="Cambria" w:cs="Trebuchet MS"/>
          <w:sz w:val="24"/>
          <w:szCs w:val="24"/>
          <w:lang w:val="ro-RO"/>
        </w:rPr>
        <w:t>ă</w:t>
      </w:r>
      <w:r w:rsidR="0099349E" w:rsidRPr="001E06B8">
        <w:rPr>
          <w:rFonts w:ascii="Cambria" w:eastAsia="Trebuchet MS" w:hAnsi="Cambria" w:cs="Trebuchet MS"/>
          <w:spacing w:val="13"/>
          <w:sz w:val="24"/>
          <w:szCs w:val="24"/>
          <w:lang w:val="ro-RO"/>
        </w:rPr>
        <w:t xml:space="preserve"> </w:t>
      </w:r>
      <w:r w:rsidR="0099349E" w:rsidRPr="001E06B8">
        <w:rPr>
          <w:rFonts w:ascii="Cambria" w:eastAsia="Trebuchet MS" w:hAnsi="Cambria" w:cs="Trebuchet MS"/>
          <w:w w:val="103"/>
          <w:sz w:val="24"/>
          <w:szCs w:val="24"/>
          <w:lang w:val="ro-RO"/>
        </w:rPr>
        <w:t xml:space="preserve">este </w:t>
      </w:r>
      <w:r w:rsidR="0099349E" w:rsidRPr="001E06B8">
        <w:rPr>
          <w:rFonts w:ascii="Cambria" w:eastAsia="Trebuchet MS" w:hAnsi="Cambria" w:cs="Trebuchet MS"/>
          <w:sz w:val="24"/>
          <w:szCs w:val="24"/>
          <w:lang w:val="ro-RO"/>
        </w:rPr>
        <w:t xml:space="preserve">necesar,  </w:t>
      </w:r>
      <w:r w:rsidR="0099349E" w:rsidRPr="001E06B8">
        <w:rPr>
          <w:rFonts w:ascii="Cambria" w:eastAsia="Trebuchet MS" w:hAnsi="Cambria" w:cs="Trebuchet MS"/>
          <w:spacing w:val="-1"/>
          <w:sz w:val="24"/>
          <w:szCs w:val="24"/>
          <w:lang w:val="ro-RO"/>
        </w:rPr>
        <w:t>pentr</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55"/>
          <w:sz w:val="24"/>
          <w:szCs w:val="24"/>
          <w:lang w:val="ro-RO"/>
        </w:rPr>
        <w:t xml:space="preserve"> </w:t>
      </w:r>
      <w:r w:rsidR="0099349E" w:rsidRPr="001E06B8">
        <w:rPr>
          <w:rFonts w:ascii="Cambria" w:eastAsia="Trebuchet MS" w:hAnsi="Cambria" w:cs="Trebuchet MS"/>
          <w:sz w:val="24"/>
          <w:szCs w:val="24"/>
          <w:lang w:val="ro-RO"/>
        </w:rPr>
        <w:t xml:space="preserve">evitarea </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z w:val="24"/>
          <w:szCs w:val="24"/>
          <w:lang w:val="ro-RO"/>
        </w:rPr>
        <w:t xml:space="preserve">conflictului </w:t>
      </w:r>
      <w:r w:rsidR="0099349E" w:rsidRPr="001E06B8">
        <w:rPr>
          <w:rFonts w:ascii="Cambria" w:eastAsia="Trebuchet MS" w:hAnsi="Cambria" w:cs="Trebuchet MS"/>
          <w:spacing w:val="8"/>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42"/>
          <w:sz w:val="24"/>
          <w:szCs w:val="24"/>
          <w:lang w:val="ro-RO"/>
        </w:rPr>
        <w:t xml:space="preserve"> </w:t>
      </w:r>
      <w:r w:rsidR="0099349E" w:rsidRPr="001E06B8">
        <w:rPr>
          <w:rFonts w:ascii="Cambria" w:eastAsia="Trebuchet MS" w:hAnsi="Cambria" w:cs="Trebuchet MS"/>
          <w:sz w:val="24"/>
          <w:szCs w:val="24"/>
          <w:lang w:val="ro-RO"/>
        </w:rPr>
        <w:t xml:space="preserve">interese </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1"/>
          <w:sz w:val="24"/>
          <w:szCs w:val="24"/>
          <w:lang w:val="ro-RO"/>
        </w:rPr>
        <w:t>sa</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47"/>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9"/>
          <w:sz w:val="24"/>
          <w:szCs w:val="24"/>
          <w:lang w:val="ro-RO"/>
        </w:rPr>
        <w:t xml:space="preserve"> </w:t>
      </w:r>
      <w:r w:rsidR="0099349E" w:rsidRPr="001E06B8">
        <w:rPr>
          <w:rFonts w:ascii="Cambria" w:eastAsia="Trebuchet MS" w:hAnsi="Cambria" w:cs="Trebuchet MS"/>
          <w:sz w:val="24"/>
          <w:szCs w:val="24"/>
          <w:lang w:val="ro-RO"/>
        </w:rPr>
        <w:t>unei</w:t>
      </w:r>
      <w:r w:rsidR="0099349E" w:rsidRPr="001E06B8">
        <w:rPr>
          <w:rFonts w:ascii="Cambria" w:eastAsia="Trebuchet MS" w:hAnsi="Cambria" w:cs="Trebuchet MS"/>
          <w:spacing w:val="48"/>
          <w:sz w:val="24"/>
          <w:szCs w:val="24"/>
          <w:lang w:val="ro-RO"/>
        </w:rPr>
        <w:t xml:space="preserve"> </w:t>
      </w:r>
      <w:proofErr w:type="spellStart"/>
      <w:r w:rsidR="0099349E" w:rsidRPr="001E06B8">
        <w:rPr>
          <w:rFonts w:ascii="Cambria" w:eastAsia="Trebuchet MS" w:hAnsi="Cambria" w:cs="Trebuchet MS"/>
          <w:spacing w:val="1"/>
          <w:sz w:val="24"/>
          <w:szCs w:val="24"/>
          <w:lang w:val="ro-RO"/>
        </w:rPr>
        <w:t>i</w:t>
      </w:r>
      <w:r w:rsidR="0099349E" w:rsidRPr="001E06B8">
        <w:rPr>
          <w:rFonts w:ascii="Cambria" w:eastAsia="Trebuchet MS" w:hAnsi="Cambria" w:cs="Trebuchet MS"/>
          <w:spacing w:val="-3"/>
          <w:sz w:val="24"/>
          <w:szCs w:val="24"/>
          <w:lang w:val="ro-RO"/>
        </w:rPr>
        <w:t>n</w:t>
      </w:r>
      <w:r w:rsidR="0099349E" w:rsidRPr="001E06B8">
        <w:rPr>
          <w:rFonts w:ascii="Cambria" w:eastAsia="Trebuchet MS" w:hAnsi="Cambria" w:cs="Trebuchet MS"/>
          <w:sz w:val="24"/>
          <w:szCs w:val="24"/>
          <w:lang w:val="ro-RO"/>
        </w:rPr>
        <w:t>compatibilităţi</w:t>
      </w:r>
      <w:proofErr w:type="spellEnd"/>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43"/>
          <w:sz w:val="24"/>
          <w:szCs w:val="24"/>
          <w:lang w:val="ro-RO"/>
        </w:rPr>
        <w:t xml:space="preserve"> </w:t>
      </w:r>
      <w:r w:rsidR="0099349E" w:rsidRPr="001E06B8">
        <w:rPr>
          <w:rFonts w:ascii="Cambria" w:eastAsia="Trebuchet MS" w:hAnsi="Cambria" w:cs="Trebuchet MS"/>
          <w:w w:val="103"/>
          <w:sz w:val="24"/>
          <w:szCs w:val="24"/>
          <w:lang w:val="ro-RO"/>
        </w:rPr>
        <w:t xml:space="preserve">aceste </w:t>
      </w:r>
      <w:proofErr w:type="spellStart"/>
      <w:r w:rsidR="0099349E" w:rsidRPr="001E06B8">
        <w:rPr>
          <w:rFonts w:ascii="Cambria" w:eastAsia="Trebuchet MS" w:hAnsi="Cambria" w:cs="Trebuchet MS"/>
          <w:spacing w:val="-2"/>
          <w:sz w:val="24"/>
          <w:szCs w:val="24"/>
          <w:lang w:val="ro-RO"/>
        </w:rPr>
        <w:t>s</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z w:val="24"/>
          <w:szCs w:val="24"/>
          <w:lang w:val="ro-RO"/>
        </w:rPr>
        <w:t>tuaţii</w:t>
      </w:r>
      <w:proofErr w:type="spellEnd"/>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2"/>
          <w:sz w:val="24"/>
          <w:szCs w:val="24"/>
          <w:lang w:val="ro-RO"/>
        </w:rPr>
        <w:t>AM</w:t>
      </w:r>
      <w:r w:rsidR="00694B6B" w:rsidRPr="001E06B8">
        <w:rPr>
          <w:rFonts w:ascii="Cambria" w:eastAsia="Trebuchet MS" w:hAnsi="Cambria" w:cs="Trebuchet MS"/>
          <w:spacing w:val="-2"/>
          <w:sz w:val="24"/>
          <w:szCs w:val="24"/>
          <w:lang w:val="ro-RO"/>
        </w:rPr>
        <w:t>POIDS</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12"/>
          <w:sz w:val="24"/>
          <w:szCs w:val="24"/>
          <w:lang w:val="ro-RO"/>
        </w:rPr>
        <w:t xml:space="preserve"> </w:t>
      </w:r>
      <w:r w:rsidR="0099349E" w:rsidRPr="001E06B8">
        <w:rPr>
          <w:rFonts w:ascii="Cambria" w:eastAsia="Trebuchet MS" w:hAnsi="Cambria" w:cs="Trebuchet MS"/>
          <w:spacing w:val="-1"/>
          <w:sz w:val="24"/>
          <w:szCs w:val="24"/>
          <w:lang w:val="ro-RO"/>
        </w:rPr>
        <w:t>O</w:t>
      </w:r>
      <w:r w:rsidR="0099349E" w:rsidRPr="001E06B8">
        <w:rPr>
          <w:rFonts w:ascii="Cambria" w:eastAsia="Trebuchet MS" w:hAnsi="Cambria" w:cs="Trebuchet MS"/>
          <w:sz w:val="24"/>
          <w:szCs w:val="24"/>
          <w:lang w:val="ro-RO"/>
        </w:rPr>
        <w:t xml:space="preserve">I </w:t>
      </w:r>
      <w:r w:rsidR="0099349E" w:rsidRPr="001E06B8">
        <w:rPr>
          <w:rFonts w:ascii="Cambria" w:eastAsia="Trebuchet MS" w:hAnsi="Cambria" w:cs="Trebuchet MS"/>
          <w:spacing w:val="-1"/>
          <w:sz w:val="24"/>
          <w:szCs w:val="24"/>
          <w:lang w:val="ro-RO"/>
        </w:rPr>
        <w:t>responsabi</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pacing w:val="-1"/>
          <w:sz w:val="24"/>
          <w:szCs w:val="24"/>
          <w:lang w:val="ro-RO"/>
        </w:rPr>
        <w:t>poat</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pacing w:val="-1"/>
          <w:sz w:val="24"/>
          <w:szCs w:val="24"/>
          <w:lang w:val="ro-RO"/>
        </w:rPr>
        <w:t>impun</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2"/>
          <w:sz w:val="24"/>
          <w:szCs w:val="24"/>
          <w:lang w:val="ro-RO"/>
        </w:rPr>
        <w:t xml:space="preserve"> </w:t>
      </w:r>
      <w:proofErr w:type="spellStart"/>
      <w:r w:rsidR="0099349E" w:rsidRPr="001E06B8">
        <w:rPr>
          <w:rFonts w:ascii="Cambria" w:eastAsia="Trebuchet MS" w:hAnsi="Cambria" w:cs="Trebuchet MS"/>
          <w:sz w:val="24"/>
          <w:szCs w:val="24"/>
          <w:lang w:val="ro-RO"/>
        </w:rPr>
        <w:t>sancţiuni</w:t>
      </w:r>
      <w:proofErr w:type="spellEnd"/>
      <w:r w:rsidR="0099349E" w:rsidRPr="001E06B8">
        <w:rPr>
          <w:rFonts w:ascii="Cambria" w:eastAsia="Trebuchet MS" w:hAnsi="Cambria" w:cs="Trebuchet MS"/>
          <w:spacing w:val="18"/>
          <w:sz w:val="24"/>
          <w:szCs w:val="24"/>
          <w:lang w:val="ro-RO"/>
        </w:rPr>
        <w:t xml:space="preserve"> </w:t>
      </w:r>
      <w:r w:rsidR="0099349E" w:rsidRPr="001E06B8">
        <w:rPr>
          <w:rFonts w:ascii="Cambria" w:eastAsia="Trebuchet MS" w:hAnsi="Cambria" w:cs="Trebuchet MS"/>
          <w:sz w:val="24"/>
          <w:szCs w:val="24"/>
          <w:lang w:val="ro-RO"/>
        </w:rPr>
        <w:t>administrative</w:t>
      </w:r>
      <w:r w:rsidR="0099349E" w:rsidRPr="001E06B8">
        <w:rPr>
          <w:rFonts w:ascii="Cambria" w:eastAsia="Trebuchet MS" w:hAnsi="Cambria" w:cs="Trebuchet MS"/>
          <w:spacing w:val="33"/>
          <w:sz w:val="24"/>
          <w:szCs w:val="24"/>
          <w:lang w:val="ro-RO"/>
        </w:rPr>
        <w:t xml:space="preserve"> </w:t>
      </w:r>
      <w:r w:rsidR="0099349E" w:rsidRPr="001E06B8">
        <w:rPr>
          <w:rFonts w:ascii="Cambria" w:eastAsia="Trebuchet MS" w:hAnsi="Cambria" w:cs="Trebuchet MS"/>
          <w:sz w:val="24"/>
          <w:szCs w:val="24"/>
          <w:lang w:val="ro-RO"/>
        </w:rPr>
        <w:t>sau/si</w:t>
      </w:r>
      <w:r w:rsidR="0099349E" w:rsidRPr="001E06B8">
        <w:rPr>
          <w:rFonts w:ascii="Cambria" w:eastAsia="Trebuchet MS" w:hAnsi="Cambria" w:cs="Trebuchet MS"/>
          <w:spacing w:val="8"/>
          <w:sz w:val="24"/>
          <w:szCs w:val="24"/>
          <w:lang w:val="ro-RO"/>
        </w:rPr>
        <w:t xml:space="preserve"> </w:t>
      </w:r>
      <w:r w:rsidR="0099349E" w:rsidRPr="001E06B8">
        <w:rPr>
          <w:rFonts w:ascii="Cambria" w:eastAsia="Trebuchet MS" w:hAnsi="Cambria" w:cs="Trebuchet MS"/>
          <w:w w:val="103"/>
          <w:sz w:val="24"/>
          <w:szCs w:val="24"/>
          <w:lang w:val="ro-RO"/>
        </w:rPr>
        <w:lastRenderedPageBreak/>
        <w:t xml:space="preserve">financiare </w:t>
      </w:r>
      <w:proofErr w:type="spellStart"/>
      <w:r w:rsidR="0099349E" w:rsidRPr="001E06B8">
        <w:rPr>
          <w:rFonts w:ascii="Cambria" w:eastAsia="Trebuchet MS" w:hAnsi="Cambria" w:cs="Trebuchet MS"/>
          <w:spacing w:val="-1"/>
          <w:sz w:val="24"/>
          <w:szCs w:val="24"/>
          <w:lang w:val="ro-RO"/>
        </w:rPr>
        <w:t>proporţional</w:t>
      </w:r>
      <w:r w:rsidR="0099349E" w:rsidRPr="001E06B8">
        <w:rPr>
          <w:rFonts w:ascii="Cambria" w:eastAsia="Trebuchet MS" w:hAnsi="Cambria" w:cs="Trebuchet MS"/>
          <w:sz w:val="24"/>
          <w:szCs w:val="24"/>
          <w:lang w:val="ro-RO"/>
        </w:rPr>
        <w:t>e</w:t>
      </w:r>
      <w:proofErr w:type="spellEnd"/>
      <w:r w:rsidR="0099349E" w:rsidRPr="001E06B8">
        <w:rPr>
          <w:rFonts w:ascii="Cambria" w:eastAsia="Trebuchet MS" w:hAnsi="Cambria" w:cs="Trebuchet MS"/>
          <w:spacing w:val="38"/>
          <w:sz w:val="24"/>
          <w:szCs w:val="24"/>
          <w:lang w:val="ro-RO"/>
        </w:rPr>
        <w:t xml:space="preserve"> </w:t>
      </w:r>
      <w:r w:rsidR="0099349E" w:rsidRPr="001E06B8">
        <w:rPr>
          <w:rFonts w:ascii="Cambria" w:eastAsia="Trebuchet MS" w:hAnsi="Cambria" w:cs="Trebuchet MS"/>
          <w:spacing w:val="-1"/>
          <w:sz w:val="24"/>
          <w:szCs w:val="24"/>
          <w:lang w:val="ro-RO"/>
        </w:rPr>
        <w:t>c</w:t>
      </w:r>
      <w:r w:rsidR="0099349E" w:rsidRPr="001E06B8">
        <w:rPr>
          <w:rFonts w:ascii="Cambria" w:eastAsia="Trebuchet MS" w:hAnsi="Cambria" w:cs="Trebuchet MS"/>
          <w:sz w:val="24"/>
          <w:szCs w:val="24"/>
          <w:lang w:val="ro-RO"/>
        </w:rPr>
        <w:t xml:space="preserve">u </w:t>
      </w:r>
      <w:r w:rsidR="0099349E" w:rsidRPr="001E06B8">
        <w:rPr>
          <w:rFonts w:ascii="Cambria" w:eastAsia="Trebuchet MS" w:hAnsi="Cambria" w:cs="Trebuchet MS"/>
          <w:spacing w:val="1"/>
          <w:sz w:val="24"/>
          <w:szCs w:val="24"/>
          <w:lang w:val="ro-RO"/>
        </w:rPr>
        <w:t>g</w:t>
      </w:r>
      <w:r w:rsidR="0099349E" w:rsidRPr="001E06B8">
        <w:rPr>
          <w:rFonts w:ascii="Cambria" w:eastAsia="Trebuchet MS" w:hAnsi="Cambria" w:cs="Trebuchet MS"/>
          <w:spacing w:val="-4"/>
          <w:sz w:val="24"/>
          <w:szCs w:val="24"/>
          <w:lang w:val="ro-RO"/>
        </w:rPr>
        <w:t>r</w:t>
      </w:r>
      <w:r w:rsidR="0099349E" w:rsidRPr="001E06B8">
        <w:rPr>
          <w:rFonts w:ascii="Cambria" w:eastAsia="Trebuchet MS" w:hAnsi="Cambria" w:cs="Trebuchet MS"/>
          <w:spacing w:val="-1"/>
          <w:sz w:val="24"/>
          <w:szCs w:val="24"/>
          <w:lang w:val="ro-RO"/>
        </w:rPr>
        <w:t>avitate</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29"/>
          <w:sz w:val="24"/>
          <w:szCs w:val="24"/>
          <w:lang w:val="ro-RO"/>
        </w:rPr>
        <w:t xml:space="preserve"> </w:t>
      </w:r>
      <w:r w:rsidR="0099349E" w:rsidRPr="001E06B8">
        <w:rPr>
          <w:rFonts w:ascii="Cambria" w:eastAsia="Trebuchet MS" w:hAnsi="Cambria" w:cs="Trebuchet MS"/>
          <w:spacing w:val="-1"/>
          <w:sz w:val="24"/>
          <w:szCs w:val="24"/>
          <w:lang w:val="ro-RO"/>
        </w:rPr>
        <w:t>abateri</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21"/>
          <w:sz w:val="24"/>
          <w:szCs w:val="24"/>
          <w:lang w:val="ro-RO"/>
        </w:rPr>
        <w:t xml:space="preserve"> </w:t>
      </w:r>
      <w:proofErr w:type="spellStart"/>
      <w:r w:rsidR="0099349E" w:rsidRPr="001E06B8">
        <w:rPr>
          <w:rFonts w:ascii="Cambria" w:eastAsia="Trebuchet MS" w:hAnsi="Cambria" w:cs="Trebuchet MS"/>
          <w:spacing w:val="-1"/>
          <w:sz w:val="24"/>
          <w:szCs w:val="24"/>
          <w:lang w:val="ro-RO"/>
        </w:rPr>
        <w:t>ş</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pacing w:val="4"/>
          <w:sz w:val="24"/>
          <w:szCs w:val="24"/>
          <w:lang w:val="ro-RO"/>
        </w:rPr>
        <w:t xml:space="preserve"> </w:t>
      </w:r>
      <w:proofErr w:type="spellStart"/>
      <w:r w:rsidR="0099349E" w:rsidRPr="001E06B8">
        <w:rPr>
          <w:rFonts w:ascii="Cambria" w:eastAsia="Trebuchet MS" w:hAnsi="Cambria" w:cs="Trebuchet MS"/>
          <w:spacing w:val="-1"/>
          <w:sz w:val="24"/>
          <w:szCs w:val="24"/>
          <w:lang w:val="ro-RO"/>
        </w:rPr>
        <w:t>ti</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
          <w:sz w:val="24"/>
          <w:szCs w:val="24"/>
          <w:lang w:val="ro-RO"/>
        </w:rPr>
        <w:t>ân</w:t>
      </w:r>
      <w:r w:rsidR="0099349E" w:rsidRPr="001E06B8">
        <w:rPr>
          <w:rFonts w:ascii="Cambria" w:eastAsia="Trebuchet MS" w:hAnsi="Cambria" w:cs="Trebuchet MS"/>
          <w:sz w:val="24"/>
          <w:szCs w:val="24"/>
          <w:lang w:val="ro-RO"/>
        </w:rPr>
        <w:t>d</w:t>
      </w:r>
      <w:proofErr w:type="spellEnd"/>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pacing w:val="-1"/>
          <w:sz w:val="24"/>
          <w:szCs w:val="24"/>
          <w:lang w:val="ro-RO"/>
        </w:rPr>
        <w:t>con</w:t>
      </w:r>
      <w:r w:rsidR="0099349E" w:rsidRPr="001E06B8">
        <w:rPr>
          <w:rFonts w:ascii="Cambria" w:eastAsia="Trebuchet MS" w:hAnsi="Cambria" w:cs="Trebuchet MS"/>
          <w:sz w:val="24"/>
          <w:szCs w:val="24"/>
          <w:lang w:val="ro-RO"/>
        </w:rPr>
        <w:t>t</w:t>
      </w:r>
      <w:r w:rsidR="0099349E" w:rsidRPr="001E06B8">
        <w:rPr>
          <w:rFonts w:ascii="Cambria" w:eastAsia="Trebuchet MS" w:hAnsi="Cambria" w:cs="Trebuchet MS"/>
          <w:spacing w:val="12"/>
          <w:sz w:val="24"/>
          <w:szCs w:val="24"/>
          <w:lang w:val="ro-RO"/>
        </w:rPr>
        <w:t xml:space="preserve"> </w:t>
      </w:r>
      <w:r w:rsidR="0099349E" w:rsidRPr="001E06B8">
        <w:rPr>
          <w:rFonts w:ascii="Cambria" w:eastAsia="Trebuchet MS" w:hAnsi="Cambria" w:cs="Trebuchet MS"/>
          <w:spacing w:val="-1"/>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3"/>
          <w:sz w:val="24"/>
          <w:szCs w:val="24"/>
          <w:lang w:val="ro-RO"/>
        </w:rPr>
        <w:t>î</w:t>
      </w:r>
      <w:r w:rsidR="0099349E" w:rsidRPr="001E06B8">
        <w:rPr>
          <w:rFonts w:ascii="Cambria" w:eastAsia="Trebuchet MS" w:hAnsi="Cambria" w:cs="Trebuchet MS"/>
          <w:spacing w:val="-1"/>
          <w:sz w:val="24"/>
          <w:szCs w:val="24"/>
          <w:lang w:val="ro-RO"/>
        </w:rPr>
        <w:t>mpreju</w:t>
      </w:r>
      <w:r w:rsidR="0099349E" w:rsidRPr="001E06B8">
        <w:rPr>
          <w:rFonts w:ascii="Cambria" w:eastAsia="Trebuchet MS" w:hAnsi="Cambria" w:cs="Trebuchet MS"/>
          <w:spacing w:val="-2"/>
          <w:sz w:val="24"/>
          <w:szCs w:val="24"/>
          <w:lang w:val="ro-RO"/>
        </w:rPr>
        <w:t>r</w:t>
      </w:r>
      <w:r w:rsidR="0099349E" w:rsidRPr="001E06B8">
        <w:rPr>
          <w:rFonts w:ascii="Cambria" w:eastAsia="Trebuchet MS" w:hAnsi="Cambria" w:cs="Trebuchet MS"/>
          <w:spacing w:val="-1"/>
          <w:sz w:val="24"/>
          <w:szCs w:val="24"/>
          <w:lang w:val="ro-RO"/>
        </w:rPr>
        <w:t>ă</w:t>
      </w:r>
      <w:r w:rsidR="0099349E" w:rsidRPr="001E06B8">
        <w:rPr>
          <w:rFonts w:ascii="Cambria" w:eastAsia="Trebuchet MS" w:hAnsi="Cambria" w:cs="Trebuchet MS"/>
          <w:sz w:val="24"/>
          <w:szCs w:val="24"/>
          <w:lang w:val="ro-RO"/>
        </w:rPr>
        <w:t>rile</w:t>
      </w:r>
      <w:r w:rsidR="0099349E" w:rsidRPr="001E06B8">
        <w:rPr>
          <w:rFonts w:ascii="Cambria" w:eastAsia="Trebuchet MS" w:hAnsi="Cambria" w:cs="Trebuchet MS"/>
          <w:spacing w:val="31"/>
          <w:sz w:val="24"/>
          <w:szCs w:val="24"/>
          <w:lang w:val="ro-RO"/>
        </w:rPr>
        <w:t xml:space="preserve"> </w:t>
      </w:r>
      <w:r w:rsidR="0099349E" w:rsidRPr="001E06B8">
        <w:rPr>
          <w:rFonts w:ascii="Cambria" w:eastAsia="Trebuchet MS" w:hAnsi="Cambria" w:cs="Trebuchet MS"/>
          <w:sz w:val="24"/>
          <w:szCs w:val="24"/>
          <w:lang w:val="ro-RO"/>
        </w:rPr>
        <w:t>și</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pacing w:val="-2"/>
          <w:sz w:val="24"/>
          <w:szCs w:val="24"/>
          <w:lang w:val="ro-RO"/>
        </w:rPr>
        <w:t>c</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pacing w:val="-4"/>
          <w:sz w:val="24"/>
          <w:szCs w:val="24"/>
          <w:lang w:val="ro-RO"/>
        </w:rPr>
        <w:t>r</w:t>
      </w:r>
      <w:r w:rsidR="0099349E" w:rsidRPr="001E06B8">
        <w:rPr>
          <w:rFonts w:ascii="Cambria" w:eastAsia="Trebuchet MS" w:hAnsi="Cambria" w:cs="Trebuchet MS"/>
          <w:spacing w:val="3"/>
          <w:sz w:val="24"/>
          <w:szCs w:val="24"/>
          <w:lang w:val="ro-RO"/>
        </w:rPr>
        <w:t>c</w:t>
      </w:r>
      <w:r w:rsidR="0099349E" w:rsidRPr="001E06B8">
        <w:rPr>
          <w:rFonts w:ascii="Cambria" w:eastAsia="Trebuchet MS" w:hAnsi="Cambria" w:cs="Trebuchet MS"/>
          <w:spacing w:val="-1"/>
          <w:sz w:val="24"/>
          <w:szCs w:val="24"/>
          <w:lang w:val="ro-RO"/>
        </w:rPr>
        <w:t>umsta</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
          <w:sz w:val="24"/>
          <w:szCs w:val="24"/>
          <w:lang w:val="ro-RO"/>
        </w:rPr>
        <w:t>țel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7"/>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5"/>
          <w:sz w:val="24"/>
          <w:szCs w:val="24"/>
          <w:lang w:val="ro-RO"/>
        </w:rPr>
        <w:t xml:space="preserve"> </w:t>
      </w:r>
      <w:r w:rsidR="0099349E" w:rsidRPr="001E06B8">
        <w:rPr>
          <w:rFonts w:ascii="Cambria" w:eastAsia="Trebuchet MS" w:hAnsi="Cambria" w:cs="Trebuchet MS"/>
          <w:spacing w:val="-1"/>
          <w:w w:val="103"/>
          <w:sz w:val="24"/>
          <w:szCs w:val="24"/>
          <w:lang w:val="ro-RO"/>
        </w:rPr>
        <w:t xml:space="preserve">care </w:t>
      </w:r>
      <w:r w:rsidR="0099349E" w:rsidRPr="001E06B8">
        <w:rPr>
          <w:rFonts w:ascii="Cambria" w:eastAsia="Trebuchet MS" w:hAnsi="Cambria" w:cs="Trebuchet MS"/>
          <w:spacing w:val="-2"/>
          <w:sz w:val="24"/>
          <w:szCs w:val="24"/>
          <w:lang w:val="ro-RO"/>
        </w:rPr>
        <w:t>s</w:t>
      </w:r>
      <w:r w:rsidR="0099349E" w:rsidRPr="001E06B8">
        <w:rPr>
          <w:rFonts w:ascii="Cambria" w:eastAsia="Trebuchet MS" w:hAnsi="Cambria" w:cs="Trebuchet MS"/>
          <w:spacing w:val="1"/>
          <w:sz w:val="24"/>
          <w:szCs w:val="24"/>
          <w:lang w:val="ro-RO"/>
        </w:rPr>
        <w:t>-</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z w:val="24"/>
          <w:szCs w:val="24"/>
          <w:lang w:val="ro-RO"/>
        </w:rPr>
        <w:t>constatat</w:t>
      </w:r>
      <w:r w:rsidR="0099349E" w:rsidRPr="001E06B8">
        <w:rPr>
          <w:rFonts w:ascii="Cambria" w:eastAsia="Trebuchet MS" w:hAnsi="Cambria" w:cs="Trebuchet MS"/>
          <w:spacing w:val="26"/>
          <w:sz w:val="24"/>
          <w:szCs w:val="24"/>
          <w:lang w:val="ro-RO"/>
        </w:rPr>
        <w:t xml:space="preserve"> </w:t>
      </w:r>
      <w:r w:rsidR="0099349E" w:rsidRPr="001E06B8">
        <w:rPr>
          <w:rFonts w:ascii="Cambria" w:eastAsia="Trebuchet MS" w:hAnsi="Cambria" w:cs="Trebuchet MS"/>
          <w:w w:val="103"/>
          <w:sz w:val="24"/>
          <w:szCs w:val="24"/>
          <w:lang w:val="ro-RO"/>
        </w:rPr>
        <w:t>abaterea.</w:t>
      </w:r>
    </w:p>
    <w:p w14:paraId="2FF41D09" w14:textId="6C52E9E8" w:rsidR="000B3971" w:rsidRPr="001E06B8" w:rsidRDefault="0099349E"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sz w:val="24"/>
          <w:szCs w:val="24"/>
          <w:lang w:val="ro-RO"/>
        </w:rPr>
        <w:t>Dispozi</w:t>
      </w:r>
      <w:r w:rsidRPr="001E06B8">
        <w:rPr>
          <w:rFonts w:ascii="Cambria" w:eastAsia="Trebuchet MS" w:hAnsi="Cambria" w:cs="Trebuchet MS"/>
          <w:spacing w:val="-5"/>
          <w:sz w:val="24"/>
          <w:szCs w:val="24"/>
          <w:lang w:val="ro-RO"/>
        </w:rPr>
        <w:t>ţ</w:t>
      </w:r>
      <w:r w:rsidRPr="001E06B8">
        <w:rPr>
          <w:rFonts w:ascii="Cambria" w:eastAsia="Trebuchet MS" w:hAnsi="Cambria" w:cs="Trebuchet MS"/>
          <w:spacing w:val="1"/>
          <w:sz w:val="24"/>
          <w:szCs w:val="24"/>
          <w:lang w:val="ro-RO"/>
        </w:rPr>
        <w:t>iil</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prevăzute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alin.</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(1)</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(3)</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completează</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regulile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materia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w w:val="103"/>
          <w:sz w:val="24"/>
          <w:szCs w:val="24"/>
          <w:lang w:val="ro-RO"/>
        </w:rPr>
        <w:t xml:space="preserve">conflictului </w:t>
      </w:r>
      <w:r w:rsidRPr="001E06B8">
        <w:rPr>
          <w:rFonts w:ascii="Cambria" w:eastAsia="Trebuchet MS" w:hAnsi="Cambria" w:cs="Trebuchet MS"/>
          <w:sz w:val="24"/>
          <w:szCs w:val="24"/>
          <w:lang w:val="ro-RO"/>
        </w:rPr>
        <w:t>de</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 xml:space="preserve">interese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prevăzut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7"/>
          <w:sz w:val="24"/>
          <w:szCs w:val="24"/>
          <w:lang w:val="ro-RO"/>
        </w:rPr>
        <w:t xml:space="preserve"> </w:t>
      </w:r>
      <w:proofErr w:type="spellStart"/>
      <w:r w:rsidRPr="001E06B8">
        <w:rPr>
          <w:rFonts w:ascii="Cambria" w:eastAsia="Trebuchet MS" w:hAnsi="Cambria" w:cs="Trebuchet MS"/>
          <w:spacing w:val="-1"/>
          <w:sz w:val="24"/>
          <w:szCs w:val="24"/>
          <w:lang w:val="ro-RO"/>
        </w:rPr>
        <w:t>Ordonanţ</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8"/>
          <w:sz w:val="24"/>
          <w:szCs w:val="24"/>
          <w:lang w:val="ro-RO"/>
        </w:rPr>
        <w:t xml:space="preserve"> </w:t>
      </w:r>
      <w:proofErr w:type="spellStart"/>
      <w:r w:rsidRPr="001E06B8">
        <w:rPr>
          <w:rFonts w:ascii="Cambria" w:eastAsia="Trebuchet MS" w:hAnsi="Cambria" w:cs="Trebuchet MS"/>
          <w:sz w:val="24"/>
          <w:szCs w:val="24"/>
          <w:lang w:val="ro-RO"/>
        </w:rPr>
        <w:t>urgenţă</w:t>
      </w:r>
      <w:proofErr w:type="spellEnd"/>
      <w:r w:rsidRPr="001E06B8">
        <w:rPr>
          <w:rFonts w:ascii="Cambria" w:eastAsia="Trebuchet MS" w:hAnsi="Cambria" w:cs="Trebuchet MS"/>
          <w:sz w:val="24"/>
          <w:szCs w:val="24"/>
          <w:lang w:val="ro-RO"/>
        </w:rPr>
        <w:t xml:space="preserve">  a</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 xml:space="preserve">Guvernului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nr.</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 xml:space="preserve">66/2011,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aprobat</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cu </w:t>
      </w:r>
      <w:r w:rsidRPr="001E06B8">
        <w:rPr>
          <w:rFonts w:ascii="Cambria" w:eastAsia="Trebuchet MS" w:hAnsi="Cambria" w:cs="Trebuchet MS"/>
          <w:spacing w:val="-1"/>
          <w:sz w:val="24"/>
          <w:szCs w:val="24"/>
          <w:lang w:val="ro-RO"/>
        </w:rPr>
        <w:t>modificăr</w:t>
      </w:r>
      <w:r w:rsidRPr="001E06B8">
        <w:rPr>
          <w:rFonts w:ascii="Cambria" w:eastAsia="Trebuchet MS" w:hAnsi="Cambria" w:cs="Trebuchet MS"/>
          <w:sz w:val="24"/>
          <w:szCs w:val="24"/>
          <w:lang w:val="ro-RO"/>
        </w:rPr>
        <w:t>i</w:t>
      </w:r>
      <w:r w:rsidRPr="001E06B8">
        <w:rPr>
          <w:rFonts w:ascii="Cambria" w:eastAsia="Trebuchet MS" w:hAnsi="Cambria" w:cs="Trebuchet MS"/>
          <w:spacing w:val="28"/>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completăr</w:t>
      </w:r>
      <w:r w:rsidRPr="001E06B8">
        <w:rPr>
          <w:rFonts w:ascii="Cambria" w:eastAsia="Trebuchet MS" w:hAnsi="Cambria" w:cs="Trebuchet MS"/>
          <w:sz w:val="24"/>
          <w:szCs w:val="24"/>
          <w:lang w:val="ro-RO"/>
        </w:rPr>
        <w:t>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pri</w:t>
      </w:r>
      <w:r w:rsidRPr="001E06B8">
        <w:rPr>
          <w:rFonts w:ascii="Cambria" w:eastAsia="Trebuchet MS" w:hAnsi="Cambria" w:cs="Trebuchet MS"/>
          <w:sz w:val="24"/>
          <w:szCs w:val="24"/>
          <w:lang w:val="ro-RO"/>
        </w:rPr>
        <w:t>n</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Lege</w:t>
      </w:r>
      <w:r w:rsidRPr="001E06B8">
        <w:rPr>
          <w:rFonts w:ascii="Cambria" w:eastAsia="Trebuchet MS" w:hAnsi="Cambria" w:cs="Trebuchet MS"/>
          <w:sz w:val="24"/>
          <w:szCs w:val="24"/>
          <w:lang w:val="ro-RO"/>
        </w:rPr>
        <w:t>a</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142/2012</w:t>
      </w:r>
      <w:r w:rsidRPr="001E06B8">
        <w:rPr>
          <w:rFonts w:ascii="Cambria" w:eastAsia="Trebuchet MS" w:hAnsi="Cambria" w:cs="Trebuchet MS"/>
          <w:sz w:val="24"/>
          <w:szCs w:val="24"/>
          <w:lang w:val="ro-RO"/>
        </w:rPr>
        <w:t>,</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modificăril</w:t>
      </w:r>
      <w:r w:rsidRPr="001E06B8">
        <w:rPr>
          <w:rFonts w:ascii="Cambria" w:eastAsia="Trebuchet MS" w:hAnsi="Cambria" w:cs="Trebuchet MS"/>
          <w:sz w:val="24"/>
          <w:szCs w:val="24"/>
          <w:lang w:val="ro-RO"/>
        </w:rPr>
        <w:t>e</w:t>
      </w:r>
      <w:r w:rsidRPr="001E06B8">
        <w:rPr>
          <w:rFonts w:ascii="Cambria" w:eastAsia="Trebuchet MS" w:hAnsi="Cambria" w:cs="Trebuchet MS"/>
          <w:spacing w:val="33"/>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completăril</w:t>
      </w:r>
      <w:r w:rsidRPr="001E06B8">
        <w:rPr>
          <w:rFonts w:ascii="Cambria" w:eastAsia="Trebuchet MS" w:hAnsi="Cambria" w:cs="Trebuchet MS"/>
          <w:sz w:val="24"/>
          <w:szCs w:val="24"/>
          <w:lang w:val="ro-RO"/>
        </w:rPr>
        <w:t>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w w:val="103"/>
          <w:sz w:val="24"/>
          <w:szCs w:val="24"/>
          <w:lang w:val="ro-RO"/>
        </w:rPr>
        <w:t>ulterioa</w:t>
      </w:r>
      <w:r w:rsidRPr="001E06B8">
        <w:rPr>
          <w:rFonts w:ascii="Cambria" w:eastAsia="Trebuchet MS" w:hAnsi="Cambria" w:cs="Trebuchet MS"/>
          <w:spacing w:val="-2"/>
          <w:w w:val="103"/>
          <w:sz w:val="24"/>
          <w:szCs w:val="24"/>
          <w:lang w:val="ro-RO"/>
        </w:rPr>
        <w:t>r</w:t>
      </w:r>
      <w:r w:rsidRPr="001E06B8">
        <w:rPr>
          <w:rFonts w:ascii="Cambria" w:eastAsia="Trebuchet MS" w:hAnsi="Cambria" w:cs="Trebuchet MS"/>
          <w:w w:val="103"/>
          <w:sz w:val="24"/>
          <w:szCs w:val="24"/>
          <w:lang w:val="ro-RO"/>
        </w:rPr>
        <w:t xml:space="preserve">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Normele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metodologice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aplicare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prevederilo</w:t>
      </w:r>
      <w:r w:rsidRPr="001E06B8">
        <w:rPr>
          <w:rFonts w:ascii="Cambria" w:eastAsia="Trebuchet MS" w:hAnsi="Cambria" w:cs="Trebuchet MS"/>
          <w:sz w:val="24"/>
          <w:szCs w:val="24"/>
          <w:lang w:val="ro-RO"/>
        </w:rPr>
        <w:t>r</w:t>
      </w:r>
      <w:r w:rsidRPr="001E06B8">
        <w:rPr>
          <w:rFonts w:ascii="Cambria" w:eastAsia="Trebuchet MS" w:hAnsi="Cambria" w:cs="Trebuchet MS"/>
          <w:spacing w:val="44"/>
          <w:sz w:val="24"/>
          <w:szCs w:val="24"/>
          <w:lang w:val="ro-RO"/>
        </w:rPr>
        <w:t xml:space="preserve"> </w:t>
      </w:r>
      <w:proofErr w:type="spellStart"/>
      <w:r w:rsidRPr="001E06B8">
        <w:rPr>
          <w:rFonts w:ascii="Cambria" w:eastAsia="Trebuchet MS" w:hAnsi="Cambria" w:cs="Trebuchet MS"/>
          <w:sz w:val="24"/>
          <w:szCs w:val="24"/>
          <w:lang w:val="ro-RO"/>
        </w:rPr>
        <w:t>Ordonanţei</w:t>
      </w:r>
      <w:proofErr w:type="spellEnd"/>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8"/>
          <w:sz w:val="24"/>
          <w:szCs w:val="24"/>
          <w:lang w:val="ro-RO"/>
        </w:rPr>
        <w:t xml:space="preserve"> </w:t>
      </w:r>
      <w:proofErr w:type="spellStart"/>
      <w:r w:rsidRPr="001E06B8">
        <w:rPr>
          <w:rFonts w:ascii="Cambria" w:eastAsia="Trebuchet MS" w:hAnsi="Cambria" w:cs="Trebuchet MS"/>
          <w:spacing w:val="-1"/>
          <w:sz w:val="24"/>
          <w:szCs w:val="24"/>
          <w:lang w:val="ro-RO"/>
        </w:rPr>
        <w:t>urgenţ</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w w:val="103"/>
          <w:sz w:val="24"/>
          <w:szCs w:val="24"/>
          <w:lang w:val="ro-RO"/>
        </w:rPr>
        <w:t xml:space="preserve">Guvernului </w:t>
      </w:r>
      <w:r w:rsidRPr="001E06B8">
        <w:rPr>
          <w:rFonts w:ascii="Cambria" w:eastAsia="Trebuchet MS" w:hAnsi="Cambria" w:cs="Trebuchet MS"/>
          <w:spacing w:val="-1"/>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66/201</w:t>
      </w:r>
      <w:r w:rsidRPr="001E06B8">
        <w:rPr>
          <w:rFonts w:ascii="Cambria" w:eastAsia="Trebuchet MS" w:hAnsi="Cambria" w:cs="Trebuchet MS"/>
          <w:sz w:val="24"/>
          <w:szCs w:val="24"/>
          <w:lang w:val="ro-RO"/>
        </w:rPr>
        <w:t>1</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privin</w:t>
      </w:r>
      <w:r w:rsidRPr="001E06B8">
        <w:rPr>
          <w:rFonts w:ascii="Cambria" w:eastAsia="Trebuchet MS" w:hAnsi="Cambria" w:cs="Trebuchet MS"/>
          <w:sz w:val="24"/>
          <w:szCs w:val="24"/>
          <w:lang w:val="ro-RO"/>
        </w:rPr>
        <w:t>d</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prevenirea</w:t>
      </w:r>
      <w:r w:rsidRPr="001E06B8">
        <w:rPr>
          <w:rFonts w:ascii="Cambria" w:eastAsia="Trebuchet MS" w:hAnsi="Cambria" w:cs="Trebuchet MS"/>
          <w:sz w:val="24"/>
          <w:szCs w:val="24"/>
          <w:lang w:val="ro-RO"/>
        </w:rPr>
        <w:t>,</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constatare</w:t>
      </w:r>
      <w:r w:rsidRPr="001E06B8">
        <w:rPr>
          <w:rFonts w:ascii="Cambria" w:eastAsia="Trebuchet MS" w:hAnsi="Cambria" w:cs="Trebuchet MS"/>
          <w:sz w:val="24"/>
          <w:szCs w:val="24"/>
          <w:lang w:val="ro-RO"/>
        </w:rPr>
        <w:t>a</w:t>
      </w:r>
      <w:r w:rsidRPr="001E06B8">
        <w:rPr>
          <w:rFonts w:ascii="Cambria" w:eastAsia="Trebuchet MS" w:hAnsi="Cambria" w:cs="Trebuchet MS"/>
          <w:spacing w:val="32"/>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pacing w:val="-1"/>
          <w:sz w:val="24"/>
          <w:szCs w:val="24"/>
          <w:lang w:val="ro-RO"/>
        </w:rPr>
        <w:t>sancţionare</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neregulilo</w:t>
      </w:r>
      <w:r w:rsidRPr="001E06B8">
        <w:rPr>
          <w:rFonts w:ascii="Cambria" w:eastAsia="Trebuchet MS" w:hAnsi="Cambria" w:cs="Trebuchet MS"/>
          <w:sz w:val="24"/>
          <w:szCs w:val="24"/>
          <w:lang w:val="ro-RO"/>
        </w:rPr>
        <w:t>r</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apărut</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proofErr w:type="spellStart"/>
      <w:r w:rsidRPr="001E06B8">
        <w:rPr>
          <w:rFonts w:ascii="Cambria" w:eastAsia="Trebuchet MS" w:hAnsi="Cambria" w:cs="Trebuchet MS"/>
          <w:spacing w:val="-1"/>
          <w:w w:val="103"/>
          <w:sz w:val="24"/>
          <w:szCs w:val="24"/>
          <w:lang w:val="ro-RO"/>
        </w:rPr>
        <w:t>obţinerea</w:t>
      </w:r>
      <w:proofErr w:type="spellEnd"/>
      <w:r w:rsidRPr="001E06B8">
        <w:rPr>
          <w:rFonts w:ascii="Cambria" w:eastAsia="Trebuchet MS" w:hAnsi="Cambria" w:cs="Trebuchet MS"/>
          <w:spacing w:val="-1"/>
          <w:w w:val="103"/>
          <w:sz w:val="24"/>
          <w:szCs w:val="24"/>
          <w:lang w:val="ro-RO"/>
        </w:rPr>
        <w:t xml:space="preserv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lizare</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europen</w:t>
      </w:r>
      <w:r w:rsidRPr="001E06B8">
        <w:rPr>
          <w:rFonts w:ascii="Cambria" w:eastAsia="Trebuchet MS" w:hAnsi="Cambria" w:cs="Trebuchet MS"/>
          <w:sz w:val="24"/>
          <w:szCs w:val="24"/>
          <w:lang w:val="ro-RO"/>
        </w:rPr>
        <w:t>e</w:t>
      </w:r>
      <w:r w:rsidRPr="001E06B8">
        <w:rPr>
          <w:rFonts w:ascii="Cambria" w:eastAsia="Trebuchet MS" w:hAnsi="Cambria" w:cs="Trebuchet MS"/>
          <w:spacing w:val="24"/>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/sau</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a fondurilor</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publice</w:t>
      </w:r>
      <w:r w:rsidRPr="001E06B8">
        <w:rPr>
          <w:rFonts w:ascii="Cambria" w:eastAsia="Trebuchet MS" w:hAnsi="Cambria" w:cs="Trebuchet MS"/>
          <w:spacing w:val="20"/>
          <w:sz w:val="24"/>
          <w:szCs w:val="24"/>
          <w:lang w:val="ro-RO"/>
        </w:rPr>
        <w:t xml:space="preserve"> </w:t>
      </w:r>
      <w:proofErr w:type="spellStart"/>
      <w:r w:rsidRPr="001E06B8">
        <w:rPr>
          <w:rFonts w:ascii="Cambria" w:eastAsia="Trebuchet MS" w:hAnsi="Cambria" w:cs="Trebuchet MS"/>
          <w:sz w:val="24"/>
          <w:szCs w:val="24"/>
          <w:lang w:val="ro-RO"/>
        </w:rPr>
        <w:t>naţionale</w:t>
      </w:r>
      <w:proofErr w:type="spellEnd"/>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aferent</w:t>
      </w:r>
      <w:r w:rsidRPr="001E06B8">
        <w:rPr>
          <w:rFonts w:ascii="Cambria" w:eastAsia="Trebuchet MS" w:hAnsi="Cambria" w:cs="Trebuchet MS"/>
          <w:sz w:val="24"/>
          <w:szCs w:val="24"/>
          <w:lang w:val="ro-RO"/>
        </w:rPr>
        <w: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w w:val="103"/>
          <w:sz w:val="24"/>
          <w:szCs w:val="24"/>
          <w:lang w:val="ro-RO"/>
        </w:rPr>
        <w:t xml:space="preserve">acestora, </w:t>
      </w:r>
      <w:r w:rsidRPr="001E06B8">
        <w:rPr>
          <w:rFonts w:ascii="Cambria" w:eastAsia="Trebuchet MS" w:hAnsi="Cambria" w:cs="Trebuchet MS"/>
          <w:spacing w:val="-1"/>
          <w:sz w:val="24"/>
          <w:szCs w:val="24"/>
          <w:lang w:val="ro-RO"/>
        </w:rPr>
        <w:t>aprobat</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Hotărâre</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Guvernului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875/2011,</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3"/>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m</w:t>
      </w:r>
      <w:r w:rsidRPr="001E06B8">
        <w:rPr>
          <w:rFonts w:ascii="Cambria" w:eastAsia="Trebuchet MS" w:hAnsi="Cambria" w:cs="Trebuchet MS"/>
          <w:sz w:val="24"/>
          <w:szCs w:val="24"/>
          <w:lang w:val="ro-RO"/>
        </w:rPr>
        <w:t>odificările</w:t>
      </w:r>
      <w:r w:rsidRPr="001E06B8">
        <w:rPr>
          <w:rFonts w:ascii="Cambria" w:eastAsia="Trebuchet MS" w:hAnsi="Cambria" w:cs="Trebuchet MS"/>
          <w:spacing w:val="24"/>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completăril</w:t>
      </w:r>
      <w:r w:rsidRPr="001E06B8">
        <w:rPr>
          <w:rFonts w:ascii="Cambria" w:eastAsia="Trebuchet MS" w:hAnsi="Cambria" w:cs="Trebuchet MS"/>
          <w:sz w:val="24"/>
          <w:szCs w:val="24"/>
          <w:lang w:val="ro-RO"/>
        </w:rPr>
        <w:t>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w w:val="103"/>
          <w:sz w:val="24"/>
          <w:szCs w:val="24"/>
          <w:lang w:val="ro-RO"/>
        </w:rPr>
        <w:t>ulterioare</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pacing w:val="-1"/>
          <w:sz w:val="24"/>
          <w:szCs w:val="24"/>
          <w:lang w:val="ro-RO"/>
        </w:rPr>
        <w:t>precu</w:t>
      </w:r>
      <w:r w:rsidRPr="001E06B8">
        <w:rPr>
          <w:rFonts w:ascii="Cambria" w:eastAsia="Trebuchet MS" w:hAnsi="Cambria" w:cs="Trebuchet MS"/>
          <w:sz w:val="24"/>
          <w:szCs w:val="24"/>
          <w:lang w:val="ro-RO"/>
        </w:rPr>
        <w:t>m</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și</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legisl</w:t>
      </w:r>
      <w:r w:rsidRPr="001E06B8">
        <w:rPr>
          <w:rFonts w:ascii="Cambria" w:eastAsia="Trebuchet MS" w:hAnsi="Cambria" w:cs="Trebuchet MS"/>
          <w:spacing w:val="-1"/>
          <w:sz w:val="24"/>
          <w:szCs w:val="24"/>
          <w:lang w:val="ro-RO"/>
        </w:rPr>
        <w:t>aț</w:t>
      </w:r>
      <w:r w:rsidRPr="001E06B8">
        <w:rPr>
          <w:rFonts w:ascii="Cambria" w:eastAsia="Trebuchet MS" w:hAnsi="Cambria" w:cs="Trebuchet MS"/>
          <w:sz w:val="24"/>
          <w:szCs w:val="24"/>
          <w:lang w:val="ro-RO"/>
        </w:rPr>
        <w:t>ia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3"/>
          <w:sz w:val="24"/>
          <w:szCs w:val="24"/>
          <w:lang w:val="ro-RO"/>
        </w:rPr>
        <w:t>ț</w:t>
      </w:r>
      <w:r w:rsidRPr="001E06B8">
        <w:rPr>
          <w:rFonts w:ascii="Cambria" w:eastAsia="Trebuchet MS" w:hAnsi="Cambria" w:cs="Trebuchet MS"/>
          <w:sz w:val="24"/>
          <w:szCs w:val="24"/>
          <w:lang w:val="ro-RO"/>
        </w:rPr>
        <w:t>iona</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ă</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si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comunita</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ă</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w w:val="103"/>
          <w:sz w:val="24"/>
          <w:szCs w:val="24"/>
          <w:lang w:val="ro-RO"/>
        </w:rPr>
        <w:t>vigoare.</w:t>
      </w:r>
    </w:p>
    <w:p w14:paraId="430AA495" w14:textId="77777777" w:rsidR="000B3971" w:rsidRPr="001E06B8" w:rsidRDefault="000B3971">
      <w:pPr>
        <w:spacing w:before="5" w:line="140" w:lineRule="exact"/>
        <w:rPr>
          <w:rFonts w:ascii="Cambria" w:hAnsi="Cambria"/>
          <w:sz w:val="24"/>
          <w:szCs w:val="24"/>
          <w:lang w:val="ro-RO"/>
        </w:rPr>
      </w:pPr>
    </w:p>
    <w:p w14:paraId="0A58B875" w14:textId="77777777" w:rsidR="000B3971" w:rsidRPr="001E06B8" w:rsidRDefault="000B3971">
      <w:pPr>
        <w:spacing w:line="200" w:lineRule="exact"/>
        <w:rPr>
          <w:rFonts w:ascii="Cambria" w:hAnsi="Cambria"/>
          <w:sz w:val="24"/>
          <w:szCs w:val="24"/>
          <w:lang w:val="ro-RO"/>
        </w:rPr>
      </w:pPr>
    </w:p>
    <w:p w14:paraId="08A90932" w14:textId="59CDF244" w:rsidR="000B3971" w:rsidRPr="001E06B8" w:rsidRDefault="0099349E" w:rsidP="002A1EE7">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146286">
        <w:rPr>
          <w:rFonts w:ascii="Cambria" w:eastAsia="Trebuchet MS" w:hAnsi="Cambria" w:cs="Trebuchet MS"/>
          <w:b/>
          <w:sz w:val="24"/>
          <w:szCs w:val="24"/>
          <w:lang w:val="ro-RO"/>
        </w:rPr>
        <w:t>1</w:t>
      </w:r>
      <w:r w:rsidR="009621C5">
        <w:rPr>
          <w:rFonts w:ascii="Cambria" w:eastAsia="Trebuchet MS" w:hAnsi="Cambria" w:cs="Trebuchet MS"/>
          <w:b/>
          <w:sz w:val="24"/>
          <w:szCs w:val="24"/>
          <w:lang w:val="ro-RO"/>
        </w:rPr>
        <w:t>2</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Nereguli si fraude</w:t>
      </w:r>
    </w:p>
    <w:p w14:paraId="57D2687A" w14:textId="77777777" w:rsidR="000B3971" w:rsidRPr="001E06B8" w:rsidRDefault="000B3971">
      <w:pPr>
        <w:spacing w:before="8" w:line="240" w:lineRule="exact"/>
        <w:rPr>
          <w:rFonts w:ascii="Cambria" w:hAnsi="Cambria"/>
          <w:sz w:val="24"/>
          <w:szCs w:val="24"/>
          <w:lang w:val="ro-RO"/>
        </w:rPr>
      </w:pPr>
    </w:p>
    <w:p w14:paraId="70EBE951" w14:textId="77777777" w:rsidR="00551BB5" w:rsidRPr="00611E52" w:rsidRDefault="00551BB5" w:rsidP="00551BB5">
      <w:pPr>
        <w:pStyle w:val="ListParagraph"/>
        <w:numPr>
          <w:ilvl w:val="0"/>
          <w:numId w:val="34"/>
        </w:numPr>
        <w:spacing w:line="247" w:lineRule="auto"/>
        <w:ind w:right="-20"/>
        <w:jc w:val="both"/>
        <w:rPr>
          <w:rFonts w:ascii="Cambria" w:eastAsia="Trebuchet MS" w:hAnsi="Cambria" w:cs="Trebuchet MS"/>
          <w:sz w:val="24"/>
          <w:szCs w:val="24"/>
          <w:lang w:val="ro-RO"/>
        </w:rPr>
      </w:pPr>
      <w:r w:rsidRPr="00611E52">
        <w:rPr>
          <w:rFonts w:ascii="Cambria" w:eastAsia="Trebuchet MS" w:hAnsi="Cambria" w:cs="Trebuchet MS"/>
          <w:sz w:val="24"/>
          <w:szCs w:val="24"/>
          <w:lang w:val="ro-RO"/>
        </w:rPr>
        <w:t xml:space="preserve">Termenii ”neregulă” </w:t>
      </w:r>
      <w:proofErr w:type="spellStart"/>
      <w:r w:rsidRPr="00611E52">
        <w:rPr>
          <w:rFonts w:ascii="Cambria" w:eastAsia="Trebuchet MS" w:hAnsi="Cambria" w:cs="Trebuchet MS"/>
          <w:sz w:val="24"/>
          <w:szCs w:val="24"/>
          <w:lang w:val="ro-RO"/>
        </w:rPr>
        <w:t>şi</w:t>
      </w:r>
      <w:proofErr w:type="spellEnd"/>
      <w:r w:rsidRPr="00611E52">
        <w:rPr>
          <w:rFonts w:ascii="Cambria" w:eastAsia="Trebuchet MS" w:hAnsi="Cambria" w:cs="Trebuchet MS"/>
          <w:sz w:val="24"/>
          <w:szCs w:val="24"/>
          <w:lang w:val="ro-RO"/>
        </w:rPr>
        <w:t xml:space="preserve"> „fraudă” au </w:t>
      </w:r>
      <w:proofErr w:type="spellStart"/>
      <w:r w:rsidRPr="00611E52">
        <w:rPr>
          <w:rFonts w:ascii="Cambria" w:eastAsia="Trebuchet MS" w:hAnsi="Cambria" w:cs="Trebuchet MS"/>
          <w:sz w:val="24"/>
          <w:szCs w:val="24"/>
          <w:lang w:val="ro-RO"/>
        </w:rPr>
        <w:t>înţelesul</w:t>
      </w:r>
      <w:proofErr w:type="spellEnd"/>
      <w:r w:rsidRPr="00611E52">
        <w:rPr>
          <w:rFonts w:ascii="Cambria" w:eastAsia="Trebuchet MS" w:hAnsi="Cambria" w:cs="Trebuchet MS"/>
          <w:sz w:val="24"/>
          <w:szCs w:val="24"/>
          <w:lang w:val="ro-RO"/>
        </w:rPr>
        <w:t xml:space="preserve"> dat și în Regulamentul (UE) 2021/1060 al Parlamentului European si al Consiliului din 01.07.2021.</w:t>
      </w:r>
    </w:p>
    <w:p w14:paraId="2562AE41" w14:textId="7BE95E21" w:rsidR="00551BB5" w:rsidRPr="002971DA" w:rsidRDefault="00551BB5" w:rsidP="00660295">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11E52">
        <w:rPr>
          <w:rFonts w:ascii="Cambria" w:eastAsia="Trebuchet MS" w:hAnsi="Cambria" w:cs="Trebuchet MS"/>
          <w:spacing w:val="-1"/>
          <w:sz w:val="24"/>
          <w:szCs w:val="24"/>
          <w:lang w:val="ro-RO"/>
        </w:rPr>
        <w:t>Pentr</w:t>
      </w:r>
      <w:r w:rsidRPr="00611E52">
        <w:rPr>
          <w:rFonts w:ascii="Cambria" w:eastAsia="Trebuchet MS" w:hAnsi="Cambria" w:cs="Trebuchet MS"/>
          <w:sz w:val="24"/>
          <w:szCs w:val="24"/>
          <w:lang w:val="ro-RO"/>
        </w:rPr>
        <w:t>u</w:t>
      </w:r>
      <w:r w:rsidRPr="00611E52">
        <w:rPr>
          <w:rFonts w:ascii="Cambria" w:eastAsia="Trebuchet MS" w:hAnsi="Cambria" w:cs="Trebuchet MS"/>
          <w:spacing w:val="11"/>
          <w:sz w:val="24"/>
          <w:szCs w:val="24"/>
          <w:lang w:val="ro-RO"/>
        </w:rPr>
        <w:t xml:space="preserve"> </w:t>
      </w:r>
      <w:r w:rsidRPr="00611E52">
        <w:rPr>
          <w:rFonts w:ascii="Cambria" w:eastAsia="Trebuchet MS" w:hAnsi="Cambria" w:cs="Trebuchet MS"/>
          <w:sz w:val="24"/>
          <w:szCs w:val="24"/>
          <w:lang w:val="ro-RO"/>
        </w:rPr>
        <w:t>neregulile</w:t>
      </w:r>
      <w:r w:rsidRPr="00611E52">
        <w:rPr>
          <w:rFonts w:ascii="Cambria" w:eastAsia="Trebuchet MS" w:hAnsi="Cambria" w:cs="Trebuchet MS"/>
          <w:spacing w:val="20"/>
          <w:sz w:val="24"/>
          <w:szCs w:val="24"/>
          <w:lang w:val="ro-RO"/>
        </w:rPr>
        <w:t xml:space="preserve"> </w:t>
      </w:r>
      <w:r w:rsidRPr="00611E52">
        <w:rPr>
          <w:rFonts w:ascii="Cambria" w:eastAsia="Trebuchet MS" w:hAnsi="Cambria" w:cs="Trebuchet MS"/>
          <w:sz w:val="24"/>
          <w:szCs w:val="24"/>
          <w:lang w:val="ro-RO"/>
        </w:rPr>
        <w:t>identificate</w:t>
      </w:r>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z w:val="24"/>
          <w:szCs w:val="24"/>
          <w:lang w:val="ro-RO"/>
        </w:rPr>
        <w:t>în</w:t>
      </w:r>
      <w:r w:rsidRPr="00611E52">
        <w:rPr>
          <w:rFonts w:ascii="Cambria" w:eastAsia="Trebuchet MS" w:hAnsi="Cambria" w:cs="Trebuchet MS"/>
          <w:spacing w:val="1"/>
          <w:sz w:val="24"/>
          <w:szCs w:val="24"/>
          <w:lang w:val="ro-RO"/>
        </w:rPr>
        <w:t xml:space="preserve"> </w:t>
      </w:r>
      <w:r w:rsidRPr="00611E52">
        <w:rPr>
          <w:rFonts w:ascii="Cambria" w:eastAsia="Trebuchet MS" w:hAnsi="Cambria" w:cs="Trebuchet MS"/>
          <w:spacing w:val="-1"/>
          <w:sz w:val="24"/>
          <w:szCs w:val="24"/>
          <w:lang w:val="ro-RO"/>
        </w:rPr>
        <w:t>cadru</w:t>
      </w:r>
      <w:r w:rsidRPr="00611E52">
        <w:rPr>
          <w:rFonts w:ascii="Cambria" w:eastAsia="Trebuchet MS" w:hAnsi="Cambria" w:cs="Trebuchet MS"/>
          <w:sz w:val="24"/>
          <w:szCs w:val="24"/>
          <w:lang w:val="ro-RO"/>
        </w:rPr>
        <w:t>l</w:t>
      </w:r>
      <w:r w:rsidRPr="00611E52">
        <w:rPr>
          <w:rFonts w:ascii="Cambria" w:eastAsia="Trebuchet MS" w:hAnsi="Cambria" w:cs="Trebuchet MS"/>
          <w:spacing w:val="10"/>
          <w:sz w:val="24"/>
          <w:szCs w:val="24"/>
          <w:lang w:val="ro-RO"/>
        </w:rPr>
        <w:t xml:space="preserve"> </w:t>
      </w:r>
      <w:r w:rsidRPr="00611E52">
        <w:rPr>
          <w:rFonts w:ascii="Cambria" w:eastAsia="Trebuchet MS" w:hAnsi="Cambria" w:cs="Trebuchet MS"/>
          <w:spacing w:val="-2"/>
          <w:sz w:val="24"/>
          <w:szCs w:val="24"/>
          <w:lang w:val="ro-RO"/>
        </w:rPr>
        <w:t>pro</w:t>
      </w:r>
      <w:r w:rsidRPr="00611E52">
        <w:rPr>
          <w:rFonts w:ascii="Cambria" w:eastAsia="Trebuchet MS" w:hAnsi="Cambria" w:cs="Trebuchet MS"/>
          <w:spacing w:val="3"/>
          <w:sz w:val="24"/>
          <w:szCs w:val="24"/>
          <w:lang w:val="ro-RO"/>
        </w:rPr>
        <w:t>i</w:t>
      </w:r>
      <w:r w:rsidRPr="00611E52">
        <w:rPr>
          <w:rFonts w:ascii="Cambria" w:eastAsia="Trebuchet MS" w:hAnsi="Cambria" w:cs="Trebuchet MS"/>
          <w:spacing w:val="-1"/>
          <w:sz w:val="24"/>
          <w:szCs w:val="24"/>
          <w:lang w:val="ro-RO"/>
        </w:rPr>
        <w:t>ectelo</w:t>
      </w:r>
      <w:r w:rsidRPr="00611E52">
        <w:rPr>
          <w:rFonts w:ascii="Cambria" w:eastAsia="Trebuchet MS" w:hAnsi="Cambria" w:cs="Trebuchet MS"/>
          <w:sz w:val="24"/>
          <w:szCs w:val="24"/>
          <w:lang w:val="ro-RO"/>
        </w:rPr>
        <w:t>r</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implementate</w:t>
      </w:r>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pacing w:val="1"/>
          <w:sz w:val="24"/>
          <w:szCs w:val="24"/>
          <w:lang w:val="ro-RO"/>
        </w:rPr>
        <w:t>î</w:t>
      </w:r>
      <w:r w:rsidRPr="00611E52">
        <w:rPr>
          <w:rFonts w:ascii="Cambria" w:eastAsia="Trebuchet MS" w:hAnsi="Cambria" w:cs="Trebuchet MS"/>
          <w:sz w:val="24"/>
          <w:szCs w:val="24"/>
          <w:lang w:val="ro-RO"/>
        </w:rPr>
        <w:t xml:space="preserve">n </w:t>
      </w:r>
      <w:r w:rsidRPr="00611E52">
        <w:rPr>
          <w:rFonts w:ascii="Cambria" w:eastAsia="Trebuchet MS" w:hAnsi="Cambria" w:cs="Trebuchet MS"/>
          <w:spacing w:val="-1"/>
          <w:w w:val="103"/>
          <w:sz w:val="24"/>
          <w:szCs w:val="24"/>
          <w:lang w:val="ro-RO"/>
        </w:rPr>
        <w:t xml:space="preserve">parteneriat, </w:t>
      </w:r>
      <w:r w:rsidRPr="00611E52">
        <w:rPr>
          <w:rFonts w:ascii="Cambria" w:eastAsia="Trebuchet MS" w:hAnsi="Cambria" w:cs="Trebuchet MS"/>
          <w:sz w:val="24"/>
          <w:szCs w:val="24"/>
          <w:lang w:val="ro-RO"/>
        </w:rPr>
        <w:t>notificările</w:t>
      </w:r>
      <w:r w:rsidRPr="00611E52">
        <w:rPr>
          <w:rFonts w:ascii="Cambria" w:eastAsia="Trebuchet MS" w:hAnsi="Cambria" w:cs="Trebuchet MS"/>
          <w:spacing w:val="41"/>
          <w:sz w:val="24"/>
          <w:szCs w:val="24"/>
          <w:lang w:val="ro-RO"/>
        </w:rPr>
        <w:t xml:space="preserve"> </w:t>
      </w:r>
      <w:proofErr w:type="spellStart"/>
      <w:r w:rsidRPr="00611E52">
        <w:rPr>
          <w:rFonts w:ascii="Cambria" w:eastAsia="Trebuchet MS" w:hAnsi="Cambria" w:cs="Trebuchet MS"/>
          <w:spacing w:val="-2"/>
          <w:sz w:val="24"/>
          <w:szCs w:val="24"/>
          <w:lang w:val="ro-RO"/>
        </w:rPr>
        <w:t>ş</w:t>
      </w:r>
      <w:r w:rsidRPr="00611E52">
        <w:rPr>
          <w:rFonts w:ascii="Cambria" w:eastAsia="Trebuchet MS" w:hAnsi="Cambria" w:cs="Trebuchet MS"/>
          <w:sz w:val="24"/>
          <w:szCs w:val="24"/>
          <w:lang w:val="ro-RO"/>
        </w:rPr>
        <w:t>i</w:t>
      </w:r>
      <w:proofErr w:type="spellEnd"/>
      <w:r w:rsidRPr="00611E52">
        <w:rPr>
          <w:rFonts w:ascii="Cambria" w:eastAsia="Trebuchet MS" w:hAnsi="Cambria" w:cs="Trebuchet MS"/>
          <w:spacing w:val="19"/>
          <w:sz w:val="24"/>
          <w:szCs w:val="24"/>
          <w:lang w:val="ro-RO"/>
        </w:rPr>
        <w:t xml:space="preserve"> </w:t>
      </w:r>
      <w:r w:rsidRPr="00611E52">
        <w:rPr>
          <w:rFonts w:ascii="Cambria" w:eastAsia="Trebuchet MS" w:hAnsi="Cambria" w:cs="Trebuchet MS"/>
          <w:spacing w:val="-1"/>
          <w:sz w:val="24"/>
          <w:szCs w:val="24"/>
          <w:lang w:val="ro-RO"/>
        </w:rPr>
        <w:t>t</w:t>
      </w:r>
      <w:r w:rsidRPr="00611E52">
        <w:rPr>
          <w:rFonts w:ascii="Cambria" w:eastAsia="Trebuchet MS" w:hAnsi="Cambria" w:cs="Trebuchet MS"/>
          <w:sz w:val="24"/>
          <w:szCs w:val="24"/>
          <w:lang w:val="ro-RO"/>
        </w:rPr>
        <w:t>itlurile</w:t>
      </w:r>
      <w:r w:rsidRPr="00611E52">
        <w:rPr>
          <w:rFonts w:ascii="Cambria" w:eastAsia="Trebuchet MS" w:hAnsi="Cambria" w:cs="Trebuchet MS"/>
          <w:spacing w:val="33"/>
          <w:sz w:val="24"/>
          <w:szCs w:val="24"/>
          <w:lang w:val="ro-RO"/>
        </w:rPr>
        <w:t xml:space="preserve"> </w:t>
      </w:r>
      <w:r w:rsidRPr="00611E52">
        <w:rPr>
          <w:rFonts w:ascii="Cambria" w:eastAsia="Trebuchet MS" w:hAnsi="Cambria" w:cs="Trebuchet MS"/>
          <w:spacing w:val="-2"/>
          <w:sz w:val="24"/>
          <w:szCs w:val="24"/>
          <w:lang w:val="ro-RO"/>
        </w:rPr>
        <w:t>d</w:t>
      </w:r>
      <w:r w:rsidRPr="00611E52">
        <w:rPr>
          <w:rFonts w:ascii="Cambria" w:eastAsia="Trebuchet MS" w:hAnsi="Cambria" w:cs="Trebuchet MS"/>
          <w:sz w:val="24"/>
          <w:szCs w:val="24"/>
          <w:lang w:val="ro-RO"/>
        </w:rPr>
        <w:t>e</w:t>
      </w:r>
      <w:r w:rsidRPr="00611E52">
        <w:rPr>
          <w:rFonts w:ascii="Cambria" w:eastAsia="Trebuchet MS" w:hAnsi="Cambria" w:cs="Trebuchet MS"/>
          <w:spacing w:val="17"/>
          <w:sz w:val="24"/>
          <w:szCs w:val="24"/>
          <w:lang w:val="ro-RO"/>
        </w:rPr>
        <w:t xml:space="preserve"> </w:t>
      </w:r>
      <w:proofErr w:type="spellStart"/>
      <w:r w:rsidRPr="00611E52">
        <w:rPr>
          <w:rFonts w:ascii="Cambria" w:eastAsia="Trebuchet MS" w:hAnsi="Cambria" w:cs="Trebuchet MS"/>
          <w:spacing w:val="-1"/>
          <w:sz w:val="24"/>
          <w:szCs w:val="24"/>
          <w:lang w:val="ro-RO"/>
        </w:rPr>
        <w:t>creanţ</w:t>
      </w:r>
      <w:r w:rsidRPr="00611E52">
        <w:rPr>
          <w:rFonts w:ascii="Cambria" w:eastAsia="Trebuchet MS" w:hAnsi="Cambria" w:cs="Trebuchet MS"/>
          <w:sz w:val="24"/>
          <w:szCs w:val="24"/>
          <w:lang w:val="ro-RO"/>
        </w:rPr>
        <w:t>ă</w:t>
      </w:r>
      <w:proofErr w:type="spellEnd"/>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z w:val="24"/>
          <w:szCs w:val="24"/>
          <w:lang w:val="ro-RO"/>
        </w:rPr>
        <w:t>se</w:t>
      </w:r>
      <w:r w:rsidRPr="00611E52">
        <w:rPr>
          <w:rFonts w:ascii="Cambria" w:eastAsia="Trebuchet MS" w:hAnsi="Cambria" w:cs="Trebuchet MS"/>
          <w:spacing w:val="18"/>
          <w:sz w:val="24"/>
          <w:szCs w:val="24"/>
          <w:lang w:val="ro-RO"/>
        </w:rPr>
        <w:t xml:space="preserve"> </w:t>
      </w:r>
      <w:r w:rsidRPr="00611E52">
        <w:rPr>
          <w:rFonts w:ascii="Cambria" w:eastAsia="Trebuchet MS" w:hAnsi="Cambria" w:cs="Trebuchet MS"/>
          <w:sz w:val="24"/>
          <w:szCs w:val="24"/>
          <w:lang w:val="ro-RO"/>
        </w:rPr>
        <w:t>emit</w:t>
      </w:r>
      <w:r w:rsidRPr="00611E52">
        <w:rPr>
          <w:rFonts w:ascii="Cambria" w:eastAsia="Trebuchet MS" w:hAnsi="Cambria" w:cs="Trebuchet MS"/>
          <w:spacing w:val="24"/>
          <w:sz w:val="24"/>
          <w:szCs w:val="24"/>
          <w:lang w:val="ro-RO"/>
        </w:rPr>
        <w:t xml:space="preserve"> </w:t>
      </w:r>
      <w:r w:rsidRPr="00611E52">
        <w:rPr>
          <w:rFonts w:ascii="Cambria" w:eastAsia="Trebuchet MS" w:hAnsi="Cambria" w:cs="Trebuchet MS"/>
          <w:sz w:val="24"/>
          <w:szCs w:val="24"/>
          <w:lang w:val="ro-RO"/>
        </w:rPr>
        <w:t>pe</w:t>
      </w:r>
      <w:r w:rsidRPr="00611E52">
        <w:rPr>
          <w:rFonts w:ascii="Cambria" w:eastAsia="Trebuchet MS" w:hAnsi="Cambria" w:cs="Trebuchet MS"/>
          <w:spacing w:val="18"/>
          <w:sz w:val="24"/>
          <w:szCs w:val="24"/>
          <w:lang w:val="ro-RO"/>
        </w:rPr>
        <w:t xml:space="preserve"> </w:t>
      </w:r>
      <w:r w:rsidRPr="00611E52">
        <w:rPr>
          <w:rFonts w:ascii="Cambria" w:eastAsia="Trebuchet MS" w:hAnsi="Cambria" w:cs="Trebuchet MS"/>
          <w:sz w:val="24"/>
          <w:szCs w:val="24"/>
          <w:lang w:val="ro-RO"/>
        </w:rPr>
        <w:t>numele</w:t>
      </w:r>
      <w:r w:rsidRPr="00611E52">
        <w:rPr>
          <w:rFonts w:ascii="Cambria" w:eastAsia="Trebuchet MS" w:hAnsi="Cambria" w:cs="Trebuchet MS"/>
          <w:spacing w:val="31"/>
          <w:sz w:val="24"/>
          <w:szCs w:val="24"/>
          <w:lang w:val="ro-RO"/>
        </w:rPr>
        <w:t xml:space="preserve"> </w:t>
      </w:r>
      <w:r w:rsidRPr="00611E52">
        <w:rPr>
          <w:rFonts w:ascii="Cambria" w:eastAsia="Trebuchet MS" w:hAnsi="Cambria" w:cs="Trebuchet MS"/>
          <w:sz w:val="24"/>
          <w:szCs w:val="24"/>
          <w:lang w:val="ro-RO"/>
        </w:rPr>
        <w:t>liderului</w:t>
      </w:r>
      <w:r w:rsidRPr="00611E52">
        <w:rPr>
          <w:rFonts w:ascii="Cambria" w:eastAsia="Trebuchet MS" w:hAnsi="Cambria" w:cs="Trebuchet MS"/>
          <w:spacing w:val="34"/>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18"/>
          <w:sz w:val="24"/>
          <w:szCs w:val="24"/>
          <w:lang w:val="ro-RO"/>
        </w:rPr>
        <w:t xml:space="preserve"> </w:t>
      </w:r>
      <w:r w:rsidRPr="00611E52">
        <w:rPr>
          <w:rFonts w:ascii="Cambria" w:eastAsia="Trebuchet MS" w:hAnsi="Cambria" w:cs="Trebuchet MS"/>
          <w:spacing w:val="-1"/>
          <w:sz w:val="24"/>
          <w:szCs w:val="24"/>
          <w:lang w:val="ro-RO"/>
        </w:rPr>
        <w:t>parteneriat</w:t>
      </w:r>
      <w:r w:rsidRPr="00611E52">
        <w:rPr>
          <w:rFonts w:ascii="Cambria" w:eastAsia="Trebuchet MS" w:hAnsi="Cambria" w:cs="Trebuchet MS"/>
          <w:sz w:val="24"/>
          <w:szCs w:val="24"/>
          <w:lang w:val="ro-RO"/>
        </w:rPr>
        <w:t>/</w:t>
      </w:r>
      <w:r w:rsidRPr="00611E52">
        <w:rPr>
          <w:rFonts w:ascii="Cambria" w:eastAsia="Trebuchet MS" w:hAnsi="Cambria" w:cs="Trebuchet MS"/>
          <w:spacing w:val="45"/>
          <w:sz w:val="24"/>
          <w:szCs w:val="24"/>
          <w:lang w:val="ro-RO"/>
        </w:rPr>
        <w:t xml:space="preserve"> </w:t>
      </w:r>
      <w:r w:rsidRPr="00611E52">
        <w:rPr>
          <w:rFonts w:ascii="Cambria" w:eastAsia="Trebuchet MS" w:hAnsi="Cambria" w:cs="Trebuchet MS"/>
          <w:spacing w:val="-1"/>
          <w:w w:val="103"/>
          <w:sz w:val="24"/>
          <w:szCs w:val="24"/>
          <w:lang w:val="ro-RO"/>
        </w:rPr>
        <w:t xml:space="preserve">partenerului </w:t>
      </w:r>
      <w:r w:rsidRPr="00611E52">
        <w:rPr>
          <w:rFonts w:ascii="Cambria" w:eastAsia="Trebuchet MS" w:hAnsi="Cambria" w:cs="Trebuchet MS"/>
          <w:sz w:val="24"/>
          <w:szCs w:val="24"/>
          <w:lang w:val="ro-RO"/>
        </w:rPr>
        <w:t>care</w:t>
      </w:r>
      <w:r w:rsidRPr="00611E52">
        <w:rPr>
          <w:rFonts w:ascii="Cambria" w:eastAsia="Trebuchet MS" w:hAnsi="Cambria" w:cs="Trebuchet MS"/>
          <w:spacing w:val="14"/>
          <w:sz w:val="24"/>
          <w:szCs w:val="24"/>
          <w:lang w:val="ro-RO"/>
        </w:rPr>
        <w:t xml:space="preserve"> </w:t>
      </w:r>
      <w:r w:rsidRPr="00611E52">
        <w:rPr>
          <w:rFonts w:ascii="Cambria" w:eastAsia="Trebuchet MS" w:hAnsi="Cambria" w:cs="Trebuchet MS"/>
          <w:sz w:val="24"/>
          <w:szCs w:val="24"/>
          <w:lang w:val="ro-RO"/>
        </w:rPr>
        <w:t>a</w:t>
      </w:r>
      <w:r w:rsidRPr="00611E52">
        <w:rPr>
          <w:rFonts w:ascii="Cambria" w:eastAsia="Trebuchet MS" w:hAnsi="Cambria" w:cs="Trebuchet MS"/>
          <w:spacing w:val="5"/>
          <w:sz w:val="24"/>
          <w:szCs w:val="24"/>
          <w:lang w:val="ro-RO"/>
        </w:rPr>
        <w:t xml:space="preserve"> </w:t>
      </w:r>
      <w:r w:rsidRPr="00611E52">
        <w:rPr>
          <w:rFonts w:ascii="Cambria" w:eastAsia="Trebuchet MS" w:hAnsi="Cambria" w:cs="Trebuchet MS"/>
          <w:sz w:val="24"/>
          <w:szCs w:val="24"/>
          <w:lang w:val="ro-RO"/>
        </w:rPr>
        <w:t>efectuat</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cheltuielile</w:t>
      </w:r>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z w:val="24"/>
          <w:szCs w:val="24"/>
          <w:lang w:val="ro-RO"/>
        </w:rPr>
        <w:t>afectate</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9"/>
          <w:sz w:val="24"/>
          <w:szCs w:val="24"/>
          <w:lang w:val="ro-RO"/>
        </w:rPr>
        <w:t xml:space="preserve"> </w:t>
      </w:r>
      <w:r w:rsidRPr="00611E52">
        <w:rPr>
          <w:rFonts w:ascii="Cambria" w:eastAsia="Trebuchet MS" w:hAnsi="Cambria" w:cs="Trebuchet MS"/>
          <w:sz w:val="24"/>
          <w:szCs w:val="24"/>
          <w:lang w:val="ro-RO"/>
        </w:rPr>
        <w:t>nereguli</w:t>
      </w:r>
      <w:r w:rsidR="00660295">
        <w:rPr>
          <w:rFonts w:ascii="Cambria" w:eastAsia="Trebuchet MS" w:hAnsi="Cambria" w:cs="Trebuchet MS"/>
          <w:w w:val="103"/>
          <w:sz w:val="24"/>
          <w:szCs w:val="24"/>
          <w:lang w:val="ro-RO"/>
        </w:rPr>
        <w:t xml:space="preserve"> </w:t>
      </w:r>
      <w:r w:rsidR="00660295" w:rsidRPr="003550AA">
        <w:rPr>
          <w:rFonts w:ascii="Cambria" w:eastAsia="Trebuchet MS" w:hAnsi="Cambria" w:cs="Trebuchet MS"/>
          <w:sz w:val="24"/>
          <w:szCs w:val="24"/>
          <w:lang w:val="ro-RO"/>
        </w:rPr>
        <w:t>și se comunică conform prevederilor legale.</w:t>
      </w:r>
    </w:p>
    <w:p w14:paraId="55C3C7C2" w14:textId="46C39138" w:rsidR="00551BB5" w:rsidRPr="00611E52" w:rsidRDefault="00551BB5" w:rsidP="00551BB5">
      <w:pPr>
        <w:pStyle w:val="ListParagraph"/>
        <w:numPr>
          <w:ilvl w:val="0"/>
          <w:numId w:val="34"/>
        </w:numPr>
        <w:spacing w:line="247" w:lineRule="auto"/>
        <w:ind w:right="-20"/>
        <w:jc w:val="both"/>
        <w:rPr>
          <w:rFonts w:ascii="Cambria" w:eastAsia="Trebuchet MS" w:hAnsi="Cambria" w:cs="Trebuchet MS"/>
          <w:w w:val="103"/>
          <w:sz w:val="24"/>
          <w:szCs w:val="24"/>
          <w:lang w:val="ro-RO"/>
        </w:rPr>
      </w:pPr>
      <w:r w:rsidRPr="00611E52">
        <w:rPr>
          <w:rFonts w:ascii="Cambria" w:eastAsia="Trebuchet MS" w:hAnsi="Cambria" w:cs="Trebuchet MS"/>
          <w:spacing w:val="-1"/>
          <w:sz w:val="24"/>
          <w:szCs w:val="24"/>
          <w:lang w:val="ro-RO"/>
        </w:rPr>
        <w:t>AMP</w:t>
      </w:r>
      <w:r w:rsidR="00453D7B">
        <w:rPr>
          <w:rFonts w:ascii="Cambria" w:eastAsia="Trebuchet MS" w:hAnsi="Cambria" w:cs="Trebuchet MS"/>
          <w:spacing w:val="-1"/>
          <w:sz w:val="24"/>
          <w:szCs w:val="24"/>
          <w:lang w:val="ro-RO"/>
        </w:rPr>
        <w:t>IDS</w:t>
      </w:r>
      <w:r w:rsidRPr="00611E52">
        <w:rPr>
          <w:rFonts w:ascii="Cambria" w:eastAsia="Trebuchet MS" w:hAnsi="Cambria" w:cs="Trebuchet MS"/>
          <w:spacing w:val="-1"/>
          <w:sz w:val="24"/>
          <w:szCs w:val="24"/>
          <w:lang w:val="ro-RO"/>
        </w:rPr>
        <w:t>/O</w:t>
      </w:r>
      <w:r w:rsidRPr="00611E52">
        <w:rPr>
          <w:rFonts w:ascii="Cambria" w:eastAsia="Trebuchet MS" w:hAnsi="Cambria" w:cs="Trebuchet MS"/>
          <w:sz w:val="24"/>
          <w:szCs w:val="24"/>
          <w:lang w:val="ro-RO"/>
        </w:rPr>
        <w:t>I</w:t>
      </w:r>
      <w:r w:rsidRPr="00611E52">
        <w:rPr>
          <w:rFonts w:ascii="Cambria" w:eastAsia="Trebuchet MS" w:hAnsi="Cambria" w:cs="Trebuchet MS"/>
          <w:spacing w:val="31"/>
          <w:sz w:val="24"/>
          <w:szCs w:val="24"/>
          <w:lang w:val="ro-RO"/>
        </w:rPr>
        <w:t xml:space="preserve"> </w:t>
      </w:r>
      <w:r w:rsidRPr="00611E52">
        <w:rPr>
          <w:rFonts w:ascii="Cambria" w:eastAsia="Trebuchet MS" w:hAnsi="Cambria" w:cs="Trebuchet MS"/>
          <w:sz w:val="24"/>
          <w:szCs w:val="24"/>
          <w:lang w:val="ro-RO"/>
        </w:rPr>
        <w:t>va</w:t>
      </w:r>
      <w:r w:rsidRPr="00611E52">
        <w:rPr>
          <w:rFonts w:ascii="Cambria" w:eastAsia="Trebuchet MS" w:hAnsi="Cambria" w:cs="Trebuchet MS"/>
          <w:spacing w:val="16"/>
          <w:sz w:val="24"/>
          <w:szCs w:val="24"/>
          <w:lang w:val="ro-RO"/>
        </w:rPr>
        <w:t xml:space="preserve"> </w:t>
      </w:r>
      <w:r w:rsidRPr="00611E52">
        <w:rPr>
          <w:rFonts w:ascii="Cambria" w:eastAsia="Trebuchet MS" w:hAnsi="Cambria" w:cs="Trebuchet MS"/>
          <w:sz w:val="24"/>
          <w:szCs w:val="24"/>
          <w:lang w:val="ro-RO"/>
        </w:rPr>
        <w:t>suspenda</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aplicarea</w:t>
      </w:r>
      <w:r w:rsidRPr="00611E52">
        <w:rPr>
          <w:rFonts w:ascii="Cambria" w:eastAsia="Trebuchet MS" w:hAnsi="Cambria" w:cs="Trebuchet MS"/>
          <w:spacing w:val="26"/>
          <w:sz w:val="24"/>
          <w:szCs w:val="24"/>
          <w:lang w:val="ro-RO"/>
        </w:rPr>
        <w:t xml:space="preserve"> </w:t>
      </w:r>
      <w:r w:rsidRPr="00611E52">
        <w:rPr>
          <w:rFonts w:ascii="Cambria" w:eastAsia="Trebuchet MS" w:hAnsi="Cambria" w:cs="Trebuchet MS"/>
          <w:sz w:val="24"/>
          <w:szCs w:val="24"/>
          <w:lang w:val="ro-RO"/>
        </w:rPr>
        <w:t>prevederilor</w:t>
      </w:r>
      <w:r w:rsidRPr="00611E52">
        <w:rPr>
          <w:rFonts w:ascii="Cambria" w:eastAsia="Trebuchet MS" w:hAnsi="Cambria" w:cs="Trebuchet MS"/>
          <w:spacing w:val="34"/>
          <w:sz w:val="24"/>
          <w:szCs w:val="24"/>
          <w:lang w:val="ro-RO"/>
        </w:rPr>
        <w:t xml:space="preserve"> </w:t>
      </w:r>
      <w:r w:rsidRPr="00611E52">
        <w:rPr>
          <w:rFonts w:ascii="Cambria" w:eastAsia="Trebuchet MS" w:hAnsi="Cambria" w:cs="Trebuchet MS"/>
          <w:sz w:val="24"/>
          <w:szCs w:val="24"/>
          <w:lang w:val="ro-RO"/>
        </w:rPr>
        <w:t>contractului</w:t>
      </w:r>
      <w:r w:rsidRPr="00611E52">
        <w:rPr>
          <w:rFonts w:ascii="Cambria" w:eastAsia="Trebuchet MS" w:hAnsi="Cambria" w:cs="Trebuchet MS"/>
          <w:spacing w:val="34"/>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8"/>
          <w:sz w:val="24"/>
          <w:szCs w:val="24"/>
          <w:lang w:val="ro-RO"/>
        </w:rPr>
        <w:t xml:space="preserve"> </w:t>
      </w:r>
      <w:proofErr w:type="spellStart"/>
      <w:r w:rsidRPr="00611E52">
        <w:rPr>
          <w:rFonts w:ascii="Cambria" w:eastAsia="Trebuchet MS" w:hAnsi="Cambria" w:cs="Trebuchet MS"/>
          <w:w w:val="103"/>
          <w:sz w:val="24"/>
          <w:szCs w:val="24"/>
          <w:lang w:val="ro-RO"/>
        </w:rPr>
        <w:t>finanţare</w:t>
      </w:r>
      <w:proofErr w:type="spellEnd"/>
      <w:r w:rsidRPr="00611E52">
        <w:rPr>
          <w:rFonts w:ascii="Cambria" w:eastAsia="Trebuchet MS" w:hAnsi="Cambria" w:cs="Trebuchet MS"/>
          <w:w w:val="103"/>
          <w:sz w:val="24"/>
          <w:szCs w:val="24"/>
          <w:lang w:val="ro-RO"/>
        </w:rPr>
        <w:t xml:space="preserve"> </w:t>
      </w:r>
      <w:proofErr w:type="spellStart"/>
      <w:r w:rsidRPr="00611E52">
        <w:rPr>
          <w:rFonts w:ascii="Cambria" w:eastAsia="Trebuchet MS" w:hAnsi="Cambria" w:cs="Trebuchet MS"/>
          <w:spacing w:val="-2"/>
          <w:sz w:val="24"/>
          <w:szCs w:val="24"/>
          <w:lang w:val="ro-RO"/>
        </w:rPr>
        <w:t>ş</w:t>
      </w:r>
      <w:r w:rsidRPr="00611E52">
        <w:rPr>
          <w:rFonts w:ascii="Cambria" w:eastAsia="Trebuchet MS" w:hAnsi="Cambria" w:cs="Trebuchet MS"/>
          <w:spacing w:val="3"/>
          <w:sz w:val="24"/>
          <w:szCs w:val="24"/>
          <w:lang w:val="ro-RO"/>
        </w:rPr>
        <w:t>i</w:t>
      </w:r>
      <w:proofErr w:type="spellEnd"/>
      <w:r w:rsidRPr="00611E52">
        <w:rPr>
          <w:rFonts w:ascii="Cambria" w:eastAsia="Trebuchet MS" w:hAnsi="Cambria" w:cs="Trebuchet MS"/>
          <w:sz w:val="24"/>
          <w:szCs w:val="24"/>
          <w:lang w:val="ro-RO"/>
        </w:rPr>
        <w:t>,</w:t>
      </w:r>
      <w:r w:rsidRPr="00611E52">
        <w:rPr>
          <w:rFonts w:ascii="Cambria" w:eastAsia="Trebuchet MS" w:hAnsi="Cambria" w:cs="Trebuchet MS"/>
          <w:spacing w:val="11"/>
          <w:sz w:val="24"/>
          <w:szCs w:val="24"/>
          <w:lang w:val="ro-RO"/>
        </w:rPr>
        <w:t xml:space="preserve"> </w:t>
      </w:r>
      <w:r w:rsidRPr="00611E52">
        <w:rPr>
          <w:rFonts w:ascii="Cambria" w:eastAsia="Trebuchet MS" w:hAnsi="Cambria" w:cs="Trebuchet MS"/>
          <w:sz w:val="24"/>
          <w:szCs w:val="24"/>
          <w:lang w:val="ro-RO"/>
        </w:rPr>
        <w:t>în</w:t>
      </w:r>
      <w:r w:rsidRPr="00611E52">
        <w:rPr>
          <w:rFonts w:ascii="Cambria" w:eastAsia="Trebuchet MS" w:hAnsi="Cambria" w:cs="Trebuchet MS"/>
          <w:spacing w:val="15"/>
          <w:sz w:val="24"/>
          <w:szCs w:val="24"/>
          <w:lang w:val="ro-RO"/>
        </w:rPr>
        <w:t xml:space="preserve"> </w:t>
      </w:r>
      <w:r w:rsidRPr="00611E52">
        <w:rPr>
          <w:rFonts w:ascii="Cambria" w:eastAsia="Trebuchet MS" w:hAnsi="Cambria" w:cs="Trebuchet MS"/>
          <w:spacing w:val="-1"/>
          <w:sz w:val="24"/>
          <w:szCs w:val="24"/>
          <w:lang w:val="ro-RO"/>
        </w:rPr>
        <w:t>mo</w:t>
      </w:r>
      <w:r w:rsidRPr="00611E52">
        <w:rPr>
          <w:rFonts w:ascii="Cambria" w:eastAsia="Trebuchet MS" w:hAnsi="Cambria" w:cs="Trebuchet MS"/>
          <w:sz w:val="24"/>
          <w:szCs w:val="24"/>
          <w:lang w:val="ro-RO"/>
        </w:rPr>
        <w:t>d</w:t>
      </w:r>
      <w:r w:rsidRPr="00611E52">
        <w:rPr>
          <w:rFonts w:ascii="Cambria" w:eastAsia="Trebuchet MS" w:hAnsi="Cambria" w:cs="Trebuchet MS"/>
          <w:spacing w:val="20"/>
          <w:sz w:val="24"/>
          <w:szCs w:val="24"/>
          <w:lang w:val="ro-RO"/>
        </w:rPr>
        <w:t xml:space="preserve"> </w:t>
      </w:r>
      <w:r w:rsidRPr="00611E52">
        <w:rPr>
          <w:rFonts w:ascii="Cambria" w:eastAsia="Trebuchet MS" w:hAnsi="Cambria" w:cs="Trebuchet MS"/>
          <w:sz w:val="24"/>
          <w:szCs w:val="24"/>
          <w:lang w:val="ro-RO"/>
        </w:rPr>
        <w:t>subsecvent,</w:t>
      </w:r>
      <w:r w:rsidRPr="00611E52">
        <w:rPr>
          <w:rFonts w:ascii="Cambria" w:eastAsia="Trebuchet MS" w:hAnsi="Cambria" w:cs="Trebuchet MS"/>
          <w:spacing w:val="41"/>
          <w:sz w:val="24"/>
          <w:szCs w:val="24"/>
          <w:lang w:val="ro-RO"/>
        </w:rPr>
        <w:t xml:space="preserve"> </w:t>
      </w:r>
      <w:r w:rsidRPr="00611E52">
        <w:rPr>
          <w:rFonts w:ascii="Cambria" w:eastAsia="Trebuchet MS" w:hAnsi="Cambria" w:cs="Trebuchet MS"/>
          <w:spacing w:val="-1"/>
          <w:sz w:val="24"/>
          <w:szCs w:val="24"/>
          <w:lang w:val="ro-RO"/>
        </w:rPr>
        <w:t>va</w:t>
      </w:r>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z w:val="24"/>
          <w:szCs w:val="24"/>
          <w:lang w:val="ro-RO"/>
        </w:rPr>
        <w:t>suspenda</w:t>
      </w:r>
      <w:r w:rsidRPr="00611E52">
        <w:rPr>
          <w:rFonts w:ascii="Cambria" w:eastAsia="Trebuchet MS" w:hAnsi="Cambria" w:cs="Trebuchet MS"/>
          <w:spacing w:val="33"/>
          <w:sz w:val="24"/>
          <w:szCs w:val="24"/>
          <w:lang w:val="ro-RO"/>
        </w:rPr>
        <w:t xml:space="preserve"> </w:t>
      </w:r>
      <w:r w:rsidR="00BA793E" w:rsidRPr="003550AA">
        <w:rPr>
          <w:rFonts w:ascii="Cambria" w:eastAsia="Trebuchet MS" w:hAnsi="Cambria" w:cs="Trebuchet MS"/>
          <w:sz w:val="24"/>
          <w:szCs w:val="24"/>
          <w:lang w:val="ro-RO"/>
        </w:rPr>
        <w:t>verificarea si autorizarea la</w:t>
      </w:r>
      <w:r w:rsidR="00BA793E">
        <w:rPr>
          <w:rFonts w:ascii="Trebuchet MS" w:eastAsia="Trebuchet MS" w:hAnsi="Trebuchet MS" w:cs="Trebuchet MS"/>
          <w:spacing w:val="33"/>
          <w:sz w:val="22"/>
          <w:szCs w:val="22"/>
          <w:lang w:val="ro-RO"/>
        </w:rPr>
        <w:t xml:space="preserve"> </w:t>
      </w:r>
      <w:r w:rsidRPr="00611E52">
        <w:rPr>
          <w:rFonts w:ascii="Cambria" w:eastAsia="Trebuchet MS" w:hAnsi="Cambria" w:cs="Trebuchet MS"/>
          <w:sz w:val="24"/>
          <w:szCs w:val="24"/>
          <w:lang w:val="ro-RO"/>
        </w:rPr>
        <w:t>plata/rambursarea</w:t>
      </w:r>
      <w:r w:rsidRPr="00611E52">
        <w:rPr>
          <w:rFonts w:ascii="Cambria" w:eastAsia="Trebuchet MS" w:hAnsi="Cambria" w:cs="Trebuchet MS"/>
          <w:spacing w:val="60"/>
          <w:sz w:val="24"/>
          <w:szCs w:val="24"/>
          <w:lang w:val="ro-RO"/>
        </w:rPr>
        <w:t xml:space="preserve"> </w:t>
      </w:r>
      <w:r w:rsidRPr="00611E52">
        <w:rPr>
          <w:rFonts w:ascii="Cambria" w:eastAsia="Trebuchet MS" w:hAnsi="Cambria" w:cs="Trebuchet MS"/>
          <w:spacing w:val="-1"/>
          <w:sz w:val="24"/>
          <w:szCs w:val="24"/>
          <w:lang w:val="ro-RO"/>
        </w:rPr>
        <w:t>sumelo</w:t>
      </w:r>
      <w:r w:rsidRPr="00611E52">
        <w:rPr>
          <w:rFonts w:ascii="Cambria" w:eastAsia="Trebuchet MS" w:hAnsi="Cambria" w:cs="Trebuchet MS"/>
          <w:sz w:val="24"/>
          <w:szCs w:val="24"/>
          <w:lang w:val="ro-RO"/>
        </w:rPr>
        <w:t>r</w:t>
      </w:r>
      <w:r w:rsidRPr="00611E52">
        <w:rPr>
          <w:rFonts w:ascii="Cambria" w:eastAsia="Trebuchet MS" w:hAnsi="Cambria" w:cs="Trebuchet MS"/>
          <w:spacing w:val="29"/>
          <w:sz w:val="24"/>
          <w:szCs w:val="24"/>
          <w:lang w:val="ro-RO"/>
        </w:rPr>
        <w:t xml:space="preserve"> </w:t>
      </w:r>
      <w:r>
        <w:rPr>
          <w:rFonts w:ascii="Cambria" w:eastAsia="Trebuchet MS" w:hAnsi="Cambria" w:cs="Trebuchet MS"/>
          <w:spacing w:val="29"/>
          <w:sz w:val="24"/>
          <w:szCs w:val="24"/>
          <w:lang w:val="ro-RO"/>
        </w:rPr>
        <w:t>aferente categoriilor de cheltuială afectate de neregulă/fraudă</w:t>
      </w:r>
      <w:r w:rsidRPr="00611E52">
        <w:rPr>
          <w:rFonts w:ascii="Cambria" w:eastAsia="Trebuchet MS" w:hAnsi="Cambria" w:cs="Trebuchet MS"/>
          <w:spacing w:val="-1"/>
          <w:w w:val="103"/>
          <w:sz w:val="24"/>
          <w:szCs w:val="24"/>
          <w:lang w:val="ro-RO"/>
        </w:rPr>
        <w:t xml:space="preserve">, </w:t>
      </w:r>
      <w:r w:rsidRPr="00611E52">
        <w:rPr>
          <w:rFonts w:ascii="Cambria" w:eastAsia="Trebuchet MS" w:hAnsi="Cambria" w:cs="Trebuchet MS"/>
          <w:sz w:val="24"/>
          <w:szCs w:val="24"/>
          <w:lang w:val="ro-RO"/>
        </w:rPr>
        <w:t xml:space="preserve">în </w:t>
      </w:r>
      <w:proofErr w:type="spellStart"/>
      <w:r w:rsidRPr="00611E52">
        <w:rPr>
          <w:rFonts w:ascii="Cambria" w:eastAsia="Trebuchet MS" w:hAnsi="Cambria" w:cs="Trebuchet MS"/>
          <w:spacing w:val="-1"/>
          <w:sz w:val="24"/>
          <w:szCs w:val="24"/>
          <w:lang w:val="ro-RO"/>
        </w:rPr>
        <w:t>condiţiil</w:t>
      </w:r>
      <w:r w:rsidRPr="00611E52">
        <w:rPr>
          <w:rFonts w:ascii="Cambria" w:eastAsia="Trebuchet MS" w:hAnsi="Cambria" w:cs="Trebuchet MS"/>
          <w:sz w:val="24"/>
          <w:szCs w:val="24"/>
          <w:lang w:val="ro-RO"/>
        </w:rPr>
        <w:t>e</w:t>
      </w:r>
      <w:proofErr w:type="spellEnd"/>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pacing w:val="-1"/>
          <w:sz w:val="24"/>
          <w:szCs w:val="24"/>
          <w:lang w:val="ro-RO"/>
        </w:rPr>
        <w:t>prevăzut</w:t>
      </w:r>
      <w:r w:rsidRPr="00611E52">
        <w:rPr>
          <w:rFonts w:ascii="Cambria" w:eastAsia="Trebuchet MS" w:hAnsi="Cambria" w:cs="Trebuchet MS"/>
          <w:sz w:val="24"/>
          <w:szCs w:val="24"/>
          <w:lang w:val="ro-RO"/>
        </w:rPr>
        <w:t>e</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pacing w:val="-1"/>
          <w:sz w:val="24"/>
          <w:szCs w:val="24"/>
          <w:lang w:val="ro-RO"/>
        </w:rPr>
        <w:t>d</w:t>
      </w:r>
      <w:r w:rsidRPr="00611E52">
        <w:rPr>
          <w:rFonts w:ascii="Cambria" w:eastAsia="Trebuchet MS" w:hAnsi="Cambria" w:cs="Trebuchet MS"/>
          <w:sz w:val="24"/>
          <w:szCs w:val="24"/>
          <w:lang w:val="ro-RO"/>
        </w:rPr>
        <w:t>e</w:t>
      </w:r>
      <w:r w:rsidRPr="00611E52">
        <w:rPr>
          <w:rFonts w:ascii="Cambria" w:eastAsia="Trebuchet MS" w:hAnsi="Cambria" w:cs="Trebuchet MS"/>
          <w:spacing w:val="5"/>
          <w:sz w:val="24"/>
          <w:szCs w:val="24"/>
          <w:lang w:val="ro-RO"/>
        </w:rPr>
        <w:t xml:space="preserve"> </w:t>
      </w:r>
      <w:r w:rsidRPr="00611E52">
        <w:rPr>
          <w:rFonts w:ascii="Cambria" w:eastAsia="Trebuchet MS" w:hAnsi="Cambria" w:cs="Trebuchet MS"/>
          <w:spacing w:val="-1"/>
          <w:sz w:val="24"/>
          <w:szCs w:val="24"/>
          <w:lang w:val="ro-RO"/>
        </w:rPr>
        <w:t>art</w:t>
      </w:r>
      <w:r w:rsidRPr="00611E52">
        <w:rPr>
          <w:rFonts w:ascii="Cambria" w:eastAsia="Trebuchet MS" w:hAnsi="Cambria" w:cs="Trebuchet MS"/>
          <w:sz w:val="24"/>
          <w:szCs w:val="24"/>
          <w:lang w:val="ro-RO"/>
        </w:rPr>
        <w:t>.</w:t>
      </w:r>
      <w:r w:rsidRPr="00611E52">
        <w:rPr>
          <w:rFonts w:ascii="Cambria" w:eastAsia="Trebuchet MS" w:hAnsi="Cambria" w:cs="Trebuchet MS"/>
          <w:spacing w:val="8"/>
          <w:sz w:val="24"/>
          <w:szCs w:val="24"/>
          <w:lang w:val="ro-RO"/>
        </w:rPr>
        <w:t xml:space="preserve"> </w:t>
      </w:r>
      <w:r w:rsidRPr="00611E52">
        <w:rPr>
          <w:rFonts w:ascii="Cambria" w:eastAsia="Trebuchet MS" w:hAnsi="Cambria" w:cs="Trebuchet MS"/>
          <w:sz w:val="24"/>
          <w:szCs w:val="24"/>
          <w:lang w:val="ro-RO"/>
        </w:rPr>
        <w:t>8</w:t>
      </w:r>
      <w:r w:rsidRPr="00611E52">
        <w:rPr>
          <w:rFonts w:ascii="Cambria" w:eastAsia="Trebuchet MS" w:hAnsi="Cambria" w:cs="Trebuchet MS"/>
          <w:spacing w:val="1"/>
          <w:sz w:val="24"/>
          <w:szCs w:val="24"/>
          <w:lang w:val="ro-RO"/>
        </w:rPr>
        <w:t xml:space="preserve"> </w:t>
      </w:r>
      <w:r w:rsidRPr="00611E52">
        <w:rPr>
          <w:rFonts w:ascii="Cambria" w:eastAsia="Trebuchet MS" w:hAnsi="Cambria" w:cs="Trebuchet MS"/>
          <w:spacing w:val="-1"/>
          <w:sz w:val="24"/>
          <w:szCs w:val="24"/>
          <w:lang w:val="ro-RO"/>
        </w:rPr>
        <w:t>alin</w:t>
      </w:r>
      <w:r w:rsidRPr="00611E52">
        <w:rPr>
          <w:rFonts w:ascii="Cambria" w:eastAsia="Trebuchet MS" w:hAnsi="Cambria" w:cs="Trebuchet MS"/>
          <w:sz w:val="24"/>
          <w:szCs w:val="24"/>
          <w:lang w:val="ro-RO"/>
        </w:rPr>
        <w:t>.</w:t>
      </w:r>
      <w:r w:rsidRPr="00611E52">
        <w:rPr>
          <w:rFonts w:ascii="Cambria" w:eastAsia="Trebuchet MS" w:hAnsi="Cambria" w:cs="Trebuchet MS"/>
          <w:spacing w:val="10"/>
          <w:sz w:val="24"/>
          <w:szCs w:val="24"/>
          <w:lang w:val="ro-RO"/>
        </w:rPr>
        <w:t xml:space="preserve"> </w:t>
      </w:r>
      <w:r w:rsidRPr="00611E52">
        <w:rPr>
          <w:rFonts w:ascii="Cambria" w:eastAsia="Trebuchet MS" w:hAnsi="Cambria" w:cs="Trebuchet MS"/>
          <w:spacing w:val="-1"/>
          <w:sz w:val="24"/>
          <w:szCs w:val="24"/>
          <w:lang w:val="ro-RO"/>
        </w:rPr>
        <w:t>(2</w:t>
      </w:r>
      <w:r w:rsidRPr="00611E52">
        <w:rPr>
          <w:rFonts w:ascii="Cambria" w:eastAsia="Trebuchet MS" w:hAnsi="Cambria" w:cs="Trebuchet MS"/>
          <w:sz w:val="24"/>
          <w:szCs w:val="24"/>
          <w:lang w:val="ro-RO"/>
        </w:rPr>
        <w:t xml:space="preserve">) </w:t>
      </w:r>
      <w:r w:rsidRPr="00611E52">
        <w:rPr>
          <w:rFonts w:ascii="Cambria" w:eastAsia="Trebuchet MS" w:hAnsi="Cambria" w:cs="Trebuchet MS"/>
          <w:spacing w:val="-1"/>
          <w:sz w:val="24"/>
          <w:szCs w:val="24"/>
          <w:lang w:val="ro-RO"/>
        </w:rPr>
        <w:t>di</w:t>
      </w:r>
      <w:r w:rsidRPr="00611E52">
        <w:rPr>
          <w:rFonts w:ascii="Cambria" w:eastAsia="Trebuchet MS" w:hAnsi="Cambria" w:cs="Trebuchet MS"/>
          <w:sz w:val="24"/>
          <w:szCs w:val="24"/>
          <w:lang w:val="ro-RO"/>
        </w:rPr>
        <w:t>n</w:t>
      </w:r>
      <w:r w:rsidRPr="00611E52">
        <w:rPr>
          <w:rFonts w:ascii="Cambria" w:eastAsia="Trebuchet MS" w:hAnsi="Cambria" w:cs="Trebuchet MS"/>
          <w:spacing w:val="6"/>
          <w:sz w:val="24"/>
          <w:szCs w:val="24"/>
          <w:lang w:val="ro-RO"/>
        </w:rPr>
        <w:t xml:space="preserve"> </w:t>
      </w:r>
      <w:r w:rsidRPr="00611E52">
        <w:rPr>
          <w:rFonts w:ascii="Cambria" w:eastAsia="Trebuchet MS" w:hAnsi="Cambria" w:cs="Trebuchet MS"/>
          <w:spacing w:val="-1"/>
          <w:sz w:val="24"/>
          <w:szCs w:val="24"/>
          <w:lang w:val="ro-RO"/>
        </w:rPr>
        <w:t>OU</w:t>
      </w:r>
      <w:r w:rsidRPr="00611E52">
        <w:rPr>
          <w:rFonts w:ascii="Cambria" w:eastAsia="Trebuchet MS" w:hAnsi="Cambria" w:cs="Trebuchet MS"/>
          <w:sz w:val="24"/>
          <w:szCs w:val="24"/>
          <w:lang w:val="ro-RO"/>
        </w:rPr>
        <w:t>G</w:t>
      </w:r>
      <w:r w:rsidRPr="00611E52">
        <w:rPr>
          <w:rFonts w:ascii="Cambria" w:eastAsia="Trebuchet MS" w:hAnsi="Cambria" w:cs="Trebuchet MS"/>
          <w:spacing w:val="10"/>
          <w:sz w:val="24"/>
          <w:szCs w:val="24"/>
          <w:lang w:val="ro-RO"/>
        </w:rPr>
        <w:t xml:space="preserve"> </w:t>
      </w:r>
      <w:r w:rsidRPr="00611E52">
        <w:rPr>
          <w:rFonts w:ascii="Cambria" w:eastAsia="Trebuchet MS" w:hAnsi="Cambria" w:cs="Trebuchet MS"/>
          <w:spacing w:val="-1"/>
          <w:sz w:val="24"/>
          <w:szCs w:val="24"/>
          <w:lang w:val="ro-RO"/>
        </w:rPr>
        <w:t>66/2011</w:t>
      </w:r>
      <w:r w:rsidRPr="00611E52">
        <w:rPr>
          <w:rFonts w:ascii="Cambria" w:eastAsia="Trebuchet MS" w:hAnsi="Cambria" w:cs="Trebuchet MS"/>
          <w:sz w:val="24"/>
          <w:szCs w:val="24"/>
          <w:lang w:val="ro-RO"/>
        </w:rPr>
        <w:t>,</w:t>
      </w:r>
      <w:r w:rsidRPr="00611E52">
        <w:rPr>
          <w:rFonts w:ascii="Cambria" w:eastAsia="Trebuchet MS" w:hAnsi="Cambria" w:cs="Trebuchet MS"/>
          <w:spacing w:val="22"/>
          <w:sz w:val="24"/>
          <w:szCs w:val="24"/>
          <w:lang w:val="ro-RO"/>
        </w:rPr>
        <w:t xml:space="preserve"> </w:t>
      </w:r>
      <w:r w:rsidRPr="00611E52">
        <w:rPr>
          <w:rFonts w:ascii="Cambria" w:eastAsia="Trebuchet MS" w:hAnsi="Cambria" w:cs="Trebuchet MS"/>
          <w:spacing w:val="-1"/>
          <w:sz w:val="24"/>
          <w:szCs w:val="24"/>
          <w:lang w:val="ro-RO"/>
        </w:rPr>
        <w:t>respecti</w:t>
      </w:r>
      <w:r w:rsidRPr="00611E52">
        <w:rPr>
          <w:rFonts w:ascii="Cambria" w:eastAsia="Trebuchet MS" w:hAnsi="Cambria" w:cs="Trebuchet MS"/>
          <w:sz w:val="24"/>
          <w:szCs w:val="24"/>
          <w:lang w:val="ro-RO"/>
        </w:rPr>
        <w:t>v</w:t>
      </w:r>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pacing w:val="-1"/>
          <w:sz w:val="24"/>
          <w:szCs w:val="24"/>
          <w:lang w:val="ro-RO"/>
        </w:rPr>
        <w:t>î</w:t>
      </w:r>
      <w:r w:rsidRPr="00611E52">
        <w:rPr>
          <w:rFonts w:ascii="Cambria" w:eastAsia="Trebuchet MS" w:hAnsi="Cambria" w:cs="Trebuchet MS"/>
          <w:sz w:val="24"/>
          <w:szCs w:val="24"/>
          <w:lang w:val="ro-RO"/>
        </w:rPr>
        <w:t>n</w:t>
      </w:r>
      <w:r w:rsidRPr="00611E52">
        <w:rPr>
          <w:rFonts w:ascii="Cambria" w:eastAsia="Trebuchet MS" w:hAnsi="Cambria" w:cs="Trebuchet MS"/>
          <w:spacing w:val="3"/>
          <w:sz w:val="24"/>
          <w:szCs w:val="24"/>
          <w:lang w:val="ro-RO"/>
        </w:rPr>
        <w:t xml:space="preserve"> </w:t>
      </w:r>
      <w:proofErr w:type="spellStart"/>
      <w:r w:rsidRPr="00611E52">
        <w:rPr>
          <w:rFonts w:ascii="Cambria" w:eastAsia="Trebuchet MS" w:hAnsi="Cambria" w:cs="Trebuchet MS"/>
          <w:spacing w:val="-1"/>
          <w:sz w:val="24"/>
          <w:szCs w:val="24"/>
          <w:lang w:val="ro-RO"/>
        </w:rPr>
        <w:t>situaţi</w:t>
      </w:r>
      <w:r w:rsidRPr="00611E52">
        <w:rPr>
          <w:rFonts w:ascii="Cambria" w:eastAsia="Trebuchet MS" w:hAnsi="Cambria" w:cs="Trebuchet MS"/>
          <w:sz w:val="24"/>
          <w:szCs w:val="24"/>
          <w:lang w:val="ro-RO"/>
        </w:rPr>
        <w:t>a</w:t>
      </w:r>
      <w:proofErr w:type="spellEnd"/>
      <w:r w:rsidRPr="00611E52">
        <w:rPr>
          <w:rFonts w:ascii="Cambria" w:eastAsia="Trebuchet MS" w:hAnsi="Cambria" w:cs="Trebuchet MS"/>
          <w:spacing w:val="18"/>
          <w:sz w:val="24"/>
          <w:szCs w:val="24"/>
          <w:lang w:val="ro-RO"/>
        </w:rPr>
        <w:t xml:space="preserve"> </w:t>
      </w:r>
      <w:r w:rsidRPr="00611E52">
        <w:rPr>
          <w:rFonts w:ascii="Cambria" w:eastAsia="Trebuchet MS" w:hAnsi="Cambria" w:cs="Trebuchet MS"/>
          <w:spacing w:val="-1"/>
          <w:sz w:val="24"/>
          <w:szCs w:val="24"/>
          <w:lang w:val="ro-RO"/>
        </w:rPr>
        <w:t>î</w:t>
      </w:r>
      <w:r w:rsidRPr="00611E52">
        <w:rPr>
          <w:rFonts w:ascii="Cambria" w:eastAsia="Trebuchet MS" w:hAnsi="Cambria" w:cs="Trebuchet MS"/>
          <w:sz w:val="24"/>
          <w:szCs w:val="24"/>
          <w:lang w:val="ro-RO"/>
        </w:rPr>
        <w:t>n</w:t>
      </w:r>
      <w:r w:rsidRPr="00611E52">
        <w:rPr>
          <w:rFonts w:ascii="Cambria" w:eastAsia="Trebuchet MS" w:hAnsi="Cambria" w:cs="Trebuchet MS"/>
          <w:spacing w:val="3"/>
          <w:sz w:val="24"/>
          <w:szCs w:val="24"/>
          <w:lang w:val="ro-RO"/>
        </w:rPr>
        <w:t xml:space="preserve"> </w:t>
      </w:r>
      <w:r w:rsidRPr="00611E52">
        <w:rPr>
          <w:rFonts w:ascii="Cambria" w:eastAsia="Trebuchet MS" w:hAnsi="Cambria" w:cs="Trebuchet MS"/>
          <w:spacing w:val="-1"/>
          <w:w w:val="103"/>
          <w:sz w:val="24"/>
          <w:szCs w:val="24"/>
          <w:lang w:val="ro-RO"/>
        </w:rPr>
        <w:t xml:space="preserve">care </w:t>
      </w:r>
      <w:r w:rsidRPr="00611E52">
        <w:rPr>
          <w:rFonts w:ascii="Cambria" w:eastAsia="Trebuchet MS" w:hAnsi="Cambria" w:cs="Trebuchet MS"/>
          <w:sz w:val="24"/>
          <w:szCs w:val="24"/>
          <w:lang w:val="ro-RO"/>
        </w:rPr>
        <w:t>organul</w:t>
      </w:r>
      <w:r w:rsidRPr="00611E52">
        <w:rPr>
          <w:rFonts w:ascii="Cambria" w:eastAsia="Trebuchet MS" w:hAnsi="Cambria" w:cs="Trebuchet MS"/>
          <w:spacing w:val="22"/>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9"/>
          <w:sz w:val="24"/>
          <w:szCs w:val="24"/>
          <w:lang w:val="ro-RO"/>
        </w:rPr>
        <w:t xml:space="preserve"> </w:t>
      </w:r>
      <w:r w:rsidRPr="00611E52">
        <w:rPr>
          <w:rFonts w:ascii="Cambria" w:eastAsia="Trebuchet MS" w:hAnsi="Cambria" w:cs="Trebuchet MS"/>
          <w:sz w:val="24"/>
          <w:szCs w:val="24"/>
          <w:lang w:val="ro-RO"/>
        </w:rPr>
        <w:t>urmărire</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penală</w:t>
      </w:r>
      <w:r w:rsidRPr="00611E52">
        <w:rPr>
          <w:rFonts w:ascii="Cambria" w:eastAsia="Trebuchet MS" w:hAnsi="Cambria" w:cs="Trebuchet MS"/>
          <w:spacing w:val="22"/>
          <w:sz w:val="24"/>
          <w:szCs w:val="24"/>
          <w:lang w:val="ro-RO"/>
        </w:rPr>
        <w:t xml:space="preserve"> </w:t>
      </w:r>
      <w:r w:rsidRPr="00611E52">
        <w:rPr>
          <w:rFonts w:ascii="Cambria" w:eastAsia="Trebuchet MS" w:hAnsi="Cambria" w:cs="Trebuchet MS"/>
          <w:sz w:val="24"/>
          <w:szCs w:val="24"/>
          <w:lang w:val="ro-RO"/>
        </w:rPr>
        <w:t>transmite</w:t>
      </w:r>
      <w:r w:rsidRPr="00611E52">
        <w:rPr>
          <w:rFonts w:ascii="Cambria" w:eastAsia="Trebuchet MS" w:hAnsi="Cambria" w:cs="Trebuchet MS"/>
          <w:spacing w:val="28"/>
          <w:sz w:val="24"/>
          <w:szCs w:val="24"/>
          <w:lang w:val="ro-RO"/>
        </w:rPr>
        <w:t xml:space="preserve"> </w:t>
      </w:r>
      <w:r w:rsidRPr="00611E52">
        <w:rPr>
          <w:rFonts w:ascii="Cambria" w:eastAsia="Trebuchet MS" w:hAnsi="Cambria" w:cs="Trebuchet MS"/>
          <w:sz w:val="24"/>
          <w:szCs w:val="24"/>
          <w:lang w:val="ro-RO"/>
        </w:rPr>
        <w:t>cazul</w:t>
      </w:r>
      <w:r w:rsidRPr="00611E52">
        <w:rPr>
          <w:rFonts w:ascii="Cambria" w:eastAsia="Trebuchet MS" w:hAnsi="Cambria" w:cs="Trebuchet MS"/>
          <w:spacing w:val="16"/>
          <w:sz w:val="24"/>
          <w:szCs w:val="24"/>
          <w:lang w:val="ro-RO"/>
        </w:rPr>
        <w:t xml:space="preserve"> </w:t>
      </w:r>
      <w:r w:rsidRPr="00611E52">
        <w:rPr>
          <w:rFonts w:ascii="Cambria" w:eastAsia="Trebuchet MS" w:hAnsi="Cambria" w:cs="Trebuchet MS"/>
          <w:sz w:val="24"/>
          <w:szCs w:val="24"/>
          <w:lang w:val="ro-RO"/>
        </w:rPr>
        <w:t>spre</w:t>
      </w:r>
      <w:r w:rsidRPr="00611E52">
        <w:rPr>
          <w:rFonts w:ascii="Cambria" w:eastAsia="Trebuchet MS" w:hAnsi="Cambria" w:cs="Trebuchet MS"/>
          <w:spacing w:val="13"/>
          <w:sz w:val="24"/>
          <w:szCs w:val="24"/>
          <w:lang w:val="ro-RO"/>
        </w:rPr>
        <w:t xml:space="preserve"> </w:t>
      </w:r>
      <w:proofErr w:type="spellStart"/>
      <w:r w:rsidRPr="00611E52">
        <w:rPr>
          <w:rFonts w:ascii="Cambria" w:eastAsia="Trebuchet MS" w:hAnsi="Cambria" w:cs="Trebuchet MS"/>
          <w:sz w:val="24"/>
          <w:szCs w:val="24"/>
          <w:lang w:val="ro-RO"/>
        </w:rPr>
        <w:t>soluţionare</w:t>
      </w:r>
      <w:proofErr w:type="spellEnd"/>
      <w:r w:rsidRPr="00611E52">
        <w:rPr>
          <w:rFonts w:ascii="Cambria" w:eastAsia="Trebuchet MS" w:hAnsi="Cambria" w:cs="Trebuchet MS"/>
          <w:spacing w:val="32"/>
          <w:sz w:val="24"/>
          <w:szCs w:val="24"/>
          <w:lang w:val="ro-RO"/>
        </w:rPr>
        <w:t xml:space="preserve"> </w:t>
      </w:r>
      <w:proofErr w:type="spellStart"/>
      <w:r w:rsidRPr="00611E52">
        <w:rPr>
          <w:rFonts w:ascii="Cambria" w:eastAsia="Trebuchet MS" w:hAnsi="Cambria" w:cs="Trebuchet MS"/>
          <w:sz w:val="24"/>
          <w:szCs w:val="24"/>
          <w:lang w:val="ro-RO"/>
        </w:rPr>
        <w:t>instanţelor</w:t>
      </w:r>
      <w:proofErr w:type="spellEnd"/>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pacing w:val="-1"/>
          <w:sz w:val="24"/>
          <w:szCs w:val="24"/>
          <w:lang w:val="ro-RO"/>
        </w:rPr>
        <w:t>d</w:t>
      </w:r>
      <w:r w:rsidRPr="00611E52">
        <w:rPr>
          <w:rFonts w:ascii="Cambria" w:eastAsia="Trebuchet MS" w:hAnsi="Cambria" w:cs="Trebuchet MS"/>
          <w:sz w:val="24"/>
          <w:szCs w:val="24"/>
          <w:lang w:val="ro-RO"/>
        </w:rPr>
        <w:t>e</w:t>
      </w:r>
      <w:r w:rsidRPr="00611E52">
        <w:rPr>
          <w:rFonts w:ascii="Cambria" w:eastAsia="Trebuchet MS" w:hAnsi="Cambria" w:cs="Trebuchet MS"/>
          <w:spacing w:val="8"/>
          <w:sz w:val="24"/>
          <w:szCs w:val="24"/>
          <w:lang w:val="ro-RO"/>
        </w:rPr>
        <w:t xml:space="preserve"> </w:t>
      </w:r>
      <w:r w:rsidRPr="00611E52">
        <w:rPr>
          <w:rFonts w:ascii="Cambria" w:eastAsia="Trebuchet MS" w:hAnsi="Cambria" w:cs="Trebuchet MS"/>
          <w:spacing w:val="-1"/>
          <w:w w:val="103"/>
          <w:sz w:val="24"/>
          <w:szCs w:val="24"/>
          <w:lang w:val="ro-RO"/>
        </w:rPr>
        <w:t>judecată.</w:t>
      </w:r>
    </w:p>
    <w:p w14:paraId="52D336A4" w14:textId="77777777" w:rsidR="00551BB5" w:rsidRPr="00611E52" w:rsidRDefault="00551BB5" w:rsidP="00551BB5">
      <w:pPr>
        <w:spacing w:before="9" w:line="140" w:lineRule="exact"/>
        <w:rPr>
          <w:rFonts w:ascii="Cambria" w:hAnsi="Cambria"/>
          <w:sz w:val="24"/>
          <w:szCs w:val="24"/>
          <w:lang w:val="ro-RO"/>
        </w:rPr>
      </w:pPr>
    </w:p>
    <w:p w14:paraId="0BE41144" w14:textId="3DC80ECD" w:rsidR="00551BB5" w:rsidRPr="0053346A" w:rsidRDefault="00551BB5" w:rsidP="00551BB5">
      <w:pPr>
        <w:pStyle w:val="ListParagraph"/>
        <w:numPr>
          <w:ilvl w:val="0"/>
          <w:numId w:val="34"/>
        </w:numPr>
        <w:spacing w:line="247" w:lineRule="auto"/>
        <w:ind w:right="-20"/>
        <w:jc w:val="both"/>
      </w:pPr>
      <w:r w:rsidRPr="00792639">
        <w:rPr>
          <w:rFonts w:ascii="Cambria" w:eastAsia="Trebuchet MS" w:hAnsi="Cambria" w:cs="Trebuchet MS"/>
          <w:spacing w:val="-1"/>
          <w:sz w:val="24"/>
          <w:szCs w:val="24"/>
          <w:lang w:val="ro-RO"/>
        </w:rPr>
        <w:t>În aplicarea art. 8 alin. (3) din OUG nr. 66/2011, AMP</w:t>
      </w:r>
      <w:r w:rsidR="00453D7B">
        <w:rPr>
          <w:rFonts w:ascii="Cambria" w:eastAsia="Trebuchet MS" w:hAnsi="Cambria" w:cs="Trebuchet MS"/>
          <w:spacing w:val="-1"/>
          <w:sz w:val="24"/>
          <w:szCs w:val="24"/>
          <w:lang w:val="ro-RO"/>
        </w:rPr>
        <w:t>IDS</w:t>
      </w:r>
      <w:r w:rsidRPr="00792639">
        <w:rPr>
          <w:rFonts w:ascii="Cambria" w:eastAsia="Trebuchet MS" w:hAnsi="Cambria" w:cs="Trebuchet MS"/>
          <w:spacing w:val="-1"/>
          <w:sz w:val="24"/>
          <w:szCs w:val="24"/>
          <w:lang w:val="ro-RO"/>
        </w:rPr>
        <w:t xml:space="preserve"> va suspenda </w:t>
      </w:r>
      <w:r w:rsidR="009F2B2F" w:rsidRPr="00445DCD">
        <w:rPr>
          <w:rFonts w:ascii="Cambria" w:eastAsia="Trebuchet MS" w:hAnsi="Cambria" w:cs="Trebuchet MS"/>
          <w:sz w:val="24"/>
          <w:szCs w:val="24"/>
          <w:lang w:val="ro-RO"/>
        </w:rPr>
        <w:t>verificarea si autorizarea la</w:t>
      </w:r>
      <w:r w:rsidR="009F2B2F" w:rsidRPr="00323729">
        <w:rPr>
          <w:rFonts w:ascii="Trebuchet MS" w:eastAsia="Trebuchet MS" w:hAnsi="Trebuchet MS" w:cs="Trebuchet MS"/>
          <w:spacing w:val="-1"/>
          <w:sz w:val="22"/>
          <w:szCs w:val="22"/>
          <w:lang w:val="ro-RO"/>
        </w:rPr>
        <w:t xml:space="preserve"> </w:t>
      </w:r>
      <w:r w:rsidRPr="00792639">
        <w:rPr>
          <w:rFonts w:ascii="Cambria" w:eastAsia="Trebuchet MS" w:hAnsi="Cambria" w:cs="Trebuchet MS"/>
          <w:spacing w:val="-1"/>
          <w:sz w:val="24"/>
          <w:szCs w:val="24"/>
          <w:lang w:val="ro-RO"/>
        </w:rPr>
        <w:t xml:space="preserve">plata/rambursarea sumelor </w:t>
      </w:r>
      <w:r w:rsidRPr="00792639">
        <w:rPr>
          <w:rFonts w:ascii="Cambria" w:eastAsia="Trebuchet MS" w:hAnsi="Cambria" w:cs="Trebuchet MS"/>
          <w:spacing w:val="29"/>
          <w:sz w:val="24"/>
          <w:szCs w:val="24"/>
          <w:lang w:val="ro-RO"/>
        </w:rPr>
        <w:t>aferente categoriilor de cheltuială afectate de fraudă,</w:t>
      </w:r>
      <w:r w:rsidRPr="00792639">
        <w:rPr>
          <w:rFonts w:ascii="Cambria" w:eastAsia="Trebuchet MS" w:hAnsi="Cambria" w:cs="Trebuchet MS"/>
          <w:spacing w:val="-1"/>
          <w:sz w:val="24"/>
          <w:szCs w:val="24"/>
          <w:lang w:val="ro-RO"/>
        </w:rPr>
        <w:t xml:space="preserve"> solicitate de </w:t>
      </w:r>
      <w:proofErr w:type="spellStart"/>
      <w:r w:rsidRPr="00792639">
        <w:rPr>
          <w:rFonts w:ascii="Cambria" w:eastAsia="Trebuchet MS" w:hAnsi="Cambria" w:cs="Trebuchet MS"/>
          <w:spacing w:val="-1"/>
          <w:sz w:val="24"/>
          <w:szCs w:val="24"/>
          <w:lang w:val="ro-RO"/>
        </w:rPr>
        <w:t>catre</w:t>
      </w:r>
      <w:proofErr w:type="spellEnd"/>
      <w:r w:rsidRPr="00792639">
        <w:rPr>
          <w:rFonts w:ascii="Cambria" w:eastAsia="Trebuchet MS" w:hAnsi="Cambria" w:cs="Trebuchet MS"/>
          <w:spacing w:val="-1"/>
          <w:sz w:val="24"/>
          <w:szCs w:val="24"/>
          <w:lang w:val="ro-RO"/>
        </w:rPr>
        <w:t xml:space="preserve"> beneficiar, în situația în care, în urma </w:t>
      </w:r>
      <w:r w:rsidR="0096112C">
        <w:rPr>
          <w:rFonts w:ascii="Cambria" w:eastAsia="Trebuchet MS" w:hAnsi="Cambria" w:cs="Trebuchet MS"/>
          <w:spacing w:val="-1"/>
          <w:sz w:val="24"/>
          <w:szCs w:val="24"/>
          <w:lang w:val="ro-RO"/>
        </w:rPr>
        <w:t>constatărilor</w:t>
      </w:r>
      <w:r w:rsidRPr="00792639">
        <w:rPr>
          <w:rFonts w:ascii="Cambria" w:eastAsia="Trebuchet MS" w:hAnsi="Cambria" w:cs="Trebuchet MS"/>
          <w:spacing w:val="-1"/>
          <w:sz w:val="24"/>
          <w:szCs w:val="24"/>
          <w:lang w:val="ro-RO"/>
        </w:rPr>
        <w:t xml:space="preserve"> la nivelul structurii de control din cadrul autorității de management</w:t>
      </w:r>
      <w:r w:rsidR="00D95274">
        <w:rPr>
          <w:rFonts w:ascii="Cambria" w:eastAsia="Trebuchet MS" w:hAnsi="Cambria" w:cs="Trebuchet MS"/>
          <w:spacing w:val="-1"/>
          <w:sz w:val="24"/>
          <w:szCs w:val="24"/>
          <w:lang w:val="ro-RO"/>
        </w:rPr>
        <w:t xml:space="preserve"> </w:t>
      </w:r>
      <w:r w:rsidR="00D95274" w:rsidRPr="006B5B44">
        <w:rPr>
          <w:rFonts w:ascii="Cambria" w:eastAsia="Trebuchet MS" w:hAnsi="Cambria" w:cs="Trebuchet MS"/>
          <w:spacing w:val="29"/>
          <w:sz w:val="24"/>
          <w:szCs w:val="24"/>
          <w:lang w:val="ro-RO"/>
        </w:rPr>
        <w:t>și/sau OI delegat</w:t>
      </w:r>
      <w:r w:rsidR="002A34DB" w:rsidRPr="006B5B44">
        <w:rPr>
          <w:rFonts w:ascii="Cambria" w:eastAsia="Trebuchet MS" w:hAnsi="Cambria" w:cs="Trebuchet MS"/>
          <w:spacing w:val="29"/>
          <w:sz w:val="24"/>
          <w:szCs w:val="24"/>
          <w:lang w:val="ro-RO"/>
        </w:rPr>
        <w:t>,</w:t>
      </w:r>
      <w:r w:rsidR="00D95274" w:rsidRPr="006B5B44">
        <w:rPr>
          <w:rFonts w:ascii="Cambria" w:eastAsia="Trebuchet MS" w:hAnsi="Cambria" w:cs="Trebuchet MS"/>
          <w:spacing w:val="29"/>
          <w:sz w:val="24"/>
          <w:szCs w:val="24"/>
          <w:lang w:val="ro-RO"/>
        </w:rPr>
        <w:t xml:space="preserve"> au fost identificate indicii de fraudă si implicit</w:t>
      </w:r>
      <w:r w:rsidRPr="006B5B44">
        <w:rPr>
          <w:rFonts w:ascii="Cambria" w:eastAsia="Trebuchet MS" w:hAnsi="Cambria" w:cs="Trebuchet MS"/>
          <w:spacing w:val="29"/>
          <w:sz w:val="24"/>
          <w:szCs w:val="24"/>
          <w:lang w:val="ro-RO"/>
        </w:rPr>
        <w:t xml:space="preserve"> a fost sesizat DLAF /organel</w:t>
      </w:r>
      <w:r w:rsidRPr="00792639">
        <w:rPr>
          <w:rFonts w:ascii="Cambria" w:eastAsia="Trebuchet MS" w:hAnsi="Cambria" w:cs="Trebuchet MS"/>
          <w:spacing w:val="-1"/>
          <w:sz w:val="24"/>
          <w:szCs w:val="24"/>
          <w:lang w:val="ro-RO"/>
        </w:rPr>
        <w:t xml:space="preserve">e de cercetare penală. Suspendarea sumelor se va aplica pana la finalizarea </w:t>
      </w:r>
      <w:proofErr w:type="spellStart"/>
      <w:r w:rsidRPr="00792639">
        <w:rPr>
          <w:rFonts w:ascii="Cambria" w:eastAsia="Trebuchet MS" w:hAnsi="Cambria" w:cs="Trebuchet MS"/>
          <w:spacing w:val="-1"/>
          <w:sz w:val="24"/>
          <w:szCs w:val="24"/>
          <w:lang w:val="ro-RO"/>
        </w:rPr>
        <w:t>verificarilor</w:t>
      </w:r>
      <w:proofErr w:type="spellEnd"/>
      <w:r w:rsidRPr="00792639">
        <w:rPr>
          <w:rFonts w:ascii="Cambria" w:eastAsia="Trebuchet MS" w:hAnsi="Cambria" w:cs="Trebuchet MS"/>
          <w:spacing w:val="-1"/>
          <w:sz w:val="24"/>
          <w:szCs w:val="24"/>
          <w:lang w:val="ro-RO"/>
        </w:rPr>
        <w:t xml:space="preserve"> efectuate de către instituțiile competente ( în cazul neconfirmării potențialei fapte penale) sau până la decizia finală a instanței (în cazul trimiterilor în judecată).</w:t>
      </w:r>
      <w:r w:rsidR="00BB710C">
        <w:rPr>
          <w:rFonts w:ascii="Cambria" w:eastAsia="Trebuchet MS" w:hAnsi="Cambria" w:cs="Trebuchet MS"/>
          <w:spacing w:val="-1"/>
          <w:sz w:val="24"/>
          <w:szCs w:val="24"/>
          <w:lang w:val="ro-RO"/>
        </w:rPr>
        <w:t xml:space="preserve"> </w:t>
      </w:r>
      <w:r w:rsidRPr="00792639">
        <w:rPr>
          <w:rFonts w:ascii="Cambria" w:eastAsia="Trebuchet MS" w:hAnsi="Cambria" w:cs="Trebuchet MS"/>
          <w:spacing w:val="-1"/>
          <w:sz w:val="24"/>
          <w:szCs w:val="24"/>
          <w:lang w:val="ro-RO"/>
        </w:rPr>
        <w:t xml:space="preserve">În acest caz, la solicitarea beneficiarului, se poate aplica drept măsură subsecventă </w:t>
      </w:r>
      <w:proofErr w:type="spellStart"/>
      <w:r w:rsidRPr="00792639">
        <w:rPr>
          <w:rFonts w:ascii="Cambria" w:eastAsia="Trebuchet MS" w:hAnsi="Cambria" w:cs="Trebuchet MS"/>
          <w:spacing w:val="-1"/>
          <w:sz w:val="24"/>
          <w:szCs w:val="24"/>
          <w:lang w:val="ro-RO"/>
        </w:rPr>
        <w:t>şi</w:t>
      </w:r>
      <w:proofErr w:type="spellEnd"/>
      <w:r w:rsidRPr="00792639">
        <w:rPr>
          <w:rFonts w:ascii="Cambria" w:eastAsia="Trebuchet MS" w:hAnsi="Cambria" w:cs="Trebuchet MS"/>
          <w:spacing w:val="-1"/>
          <w:sz w:val="24"/>
          <w:szCs w:val="24"/>
          <w:lang w:val="ro-RO"/>
        </w:rPr>
        <w:t xml:space="preserve"> suspendarea aplicării prevederilor contractului de </w:t>
      </w:r>
      <w:proofErr w:type="spellStart"/>
      <w:r w:rsidRPr="00792639">
        <w:rPr>
          <w:rFonts w:ascii="Cambria" w:eastAsia="Trebuchet MS" w:hAnsi="Cambria" w:cs="Trebuchet MS"/>
          <w:spacing w:val="-1"/>
          <w:sz w:val="24"/>
          <w:szCs w:val="24"/>
          <w:lang w:val="ro-RO"/>
        </w:rPr>
        <w:t>finanţare</w:t>
      </w:r>
      <w:proofErr w:type="spellEnd"/>
      <w:r w:rsidRPr="00792639">
        <w:rPr>
          <w:rFonts w:ascii="Cambria" w:eastAsia="Trebuchet MS" w:hAnsi="Cambria" w:cs="Trebuchet MS"/>
          <w:spacing w:val="-1"/>
          <w:sz w:val="24"/>
          <w:szCs w:val="24"/>
          <w:lang w:val="ro-RO"/>
        </w:rPr>
        <w:t xml:space="preserve"> în vederea prelungirii perioadei de implementare a acestora, cu încadrarea în perioada de eligibilitate a cheltuielilor conform prevederilor art. 63 alin (2) din Regulamentul UE 2021/1060.</w:t>
      </w:r>
    </w:p>
    <w:p w14:paraId="47770F75" w14:textId="77777777" w:rsidR="00551BB5" w:rsidRDefault="00551BB5" w:rsidP="00551BB5">
      <w:pPr>
        <w:pStyle w:val="ListParagraph"/>
      </w:pPr>
    </w:p>
    <w:p w14:paraId="3D98C65C" w14:textId="7106082A" w:rsidR="00551BB5" w:rsidRPr="00FE0E3E" w:rsidRDefault="00551BB5" w:rsidP="00551BB5">
      <w:pPr>
        <w:pStyle w:val="ListParagraph"/>
        <w:numPr>
          <w:ilvl w:val="0"/>
          <w:numId w:val="34"/>
        </w:numPr>
        <w:spacing w:line="247" w:lineRule="auto"/>
        <w:ind w:right="-20"/>
        <w:jc w:val="both"/>
      </w:pPr>
      <w:r w:rsidRPr="00213252">
        <w:rPr>
          <w:rFonts w:ascii="Cambria" w:eastAsia="Trebuchet MS" w:hAnsi="Cambria" w:cs="Trebuchet MS"/>
          <w:sz w:val="24"/>
          <w:szCs w:val="24"/>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6F2B3F">
        <w:rPr>
          <w:rFonts w:ascii="Cambria" w:eastAsia="Trebuchet MS" w:hAnsi="Cambria" w:cs="Trebuchet MS"/>
          <w:sz w:val="24"/>
          <w:szCs w:val="24"/>
          <w:lang w:val="ro-RO"/>
        </w:rPr>
        <w:t>”</w:t>
      </w:r>
      <w:r w:rsidRPr="00213252">
        <w:rPr>
          <w:rFonts w:ascii="Cambria" w:eastAsia="Trebuchet MS" w:hAnsi="Cambria" w:cs="Trebuchet MS"/>
          <w:sz w:val="24"/>
          <w:szCs w:val="24"/>
          <w:lang w:val="ro-RO"/>
        </w:rPr>
        <w:t xml:space="preserve"> stabilită în suspiciune.</w:t>
      </w:r>
    </w:p>
    <w:p w14:paraId="5B5BCF91" w14:textId="77777777" w:rsidR="00FE0E3E" w:rsidRDefault="00FE0E3E" w:rsidP="00FE0E3E">
      <w:pPr>
        <w:pStyle w:val="ListParagraph"/>
      </w:pPr>
    </w:p>
    <w:p w14:paraId="32DCCAC6" w14:textId="2A4F33FA" w:rsidR="00FE0E3E" w:rsidRPr="00FE0E3E" w:rsidRDefault="00FE0E3E" w:rsidP="00551BB5">
      <w:pPr>
        <w:pStyle w:val="ListParagraph"/>
        <w:numPr>
          <w:ilvl w:val="0"/>
          <w:numId w:val="34"/>
        </w:numPr>
        <w:spacing w:line="247" w:lineRule="auto"/>
        <w:ind w:right="-20"/>
        <w:jc w:val="both"/>
        <w:rPr>
          <w:rFonts w:ascii="Cambria" w:eastAsia="Trebuchet MS" w:hAnsi="Cambria" w:cs="Trebuchet MS"/>
          <w:sz w:val="24"/>
          <w:szCs w:val="24"/>
          <w:lang w:val="ro-RO"/>
        </w:rPr>
      </w:pPr>
      <w:r w:rsidRPr="00FE0E3E">
        <w:rPr>
          <w:rFonts w:ascii="Cambria" w:eastAsia="Trebuchet MS" w:hAnsi="Cambria" w:cs="Trebuchet MS"/>
          <w:sz w:val="24"/>
          <w:szCs w:val="24"/>
          <w:lang w:val="ro-RO"/>
        </w:rPr>
        <w:t xml:space="preserve">Prin </w:t>
      </w:r>
      <w:proofErr w:type="spellStart"/>
      <w:r w:rsidRPr="00FE0E3E">
        <w:rPr>
          <w:rFonts w:ascii="Cambria" w:eastAsia="Trebuchet MS" w:hAnsi="Cambria" w:cs="Trebuchet MS"/>
          <w:sz w:val="24"/>
          <w:szCs w:val="24"/>
          <w:lang w:val="ro-RO"/>
        </w:rPr>
        <w:t>exceptie</w:t>
      </w:r>
      <w:proofErr w:type="spellEnd"/>
      <w:r w:rsidRPr="00FE0E3E">
        <w:rPr>
          <w:rFonts w:ascii="Cambria" w:eastAsia="Trebuchet MS" w:hAnsi="Cambria" w:cs="Trebuchet MS"/>
          <w:sz w:val="24"/>
          <w:szCs w:val="24"/>
          <w:lang w:val="ro-RO"/>
        </w:rPr>
        <w:t xml:space="preserve"> de la prevederile de la alineatul (4) de la acest articol, pentru aplicarea prevederilor art. 11 alin. (1) lit. j) din OUG nr. 133/2021 privind gestionarea financiară a fondurilor europene pentru perioada de programare 2021-2027 alocate României din </w:t>
      </w:r>
      <w:r w:rsidRPr="00FE0E3E">
        <w:rPr>
          <w:rFonts w:ascii="Cambria" w:eastAsia="Trebuchet MS" w:hAnsi="Cambria" w:cs="Trebuchet MS"/>
          <w:sz w:val="24"/>
          <w:szCs w:val="24"/>
          <w:lang w:val="ro-RO"/>
        </w:rPr>
        <w:lastRenderedPageBreak/>
        <w:t xml:space="preserve">Fondul european de dezvoltare regională, Fondul de coeziune, Fondul social european Plus, Fondul pentru o </w:t>
      </w:r>
      <w:proofErr w:type="spellStart"/>
      <w:r w:rsidRPr="00FE0E3E">
        <w:rPr>
          <w:rFonts w:ascii="Cambria" w:eastAsia="Trebuchet MS" w:hAnsi="Cambria" w:cs="Trebuchet MS"/>
          <w:sz w:val="24"/>
          <w:szCs w:val="24"/>
          <w:lang w:val="ro-RO"/>
        </w:rPr>
        <w:t>tranziţie</w:t>
      </w:r>
      <w:proofErr w:type="spellEnd"/>
      <w:r w:rsidRPr="00FE0E3E">
        <w:rPr>
          <w:rFonts w:ascii="Cambria" w:eastAsia="Trebuchet MS" w:hAnsi="Cambria" w:cs="Trebuchet MS"/>
          <w:sz w:val="24"/>
          <w:szCs w:val="24"/>
          <w:lang w:val="ro-RO"/>
        </w:rPr>
        <w:t xml:space="preserve"> justă, sumele aferente categoriilor de cheltuială afectate de fraudă, solicitate de </w:t>
      </w:r>
      <w:proofErr w:type="spellStart"/>
      <w:r w:rsidRPr="00FE0E3E">
        <w:rPr>
          <w:rFonts w:ascii="Cambria" w:eastAsia="Trebuchet MS" w:hAnsi="Cambria" w:cs="Trebuchet MS"/>
          <w:sz w:val="24"/>
          <w:szCs w:val="24"/>
          <w:lang w:val="ro-RO"/>
        </w:rPr>
        <w:t>catre</w:t>
      </w:r>
      <w:proofErr w:type="spellEnd"/>
      <w:r w:rsidRPr="00FE0E3E">
        <w:rPr>
          <w:rFonts w:ascii="Cambria" w:eastAsia="Trebuchet MS" w:hAnsi="Cambria" w:cs="Trebuchet MS"/>
          <w:sz w:val="24"/>
          <w:szCs w:val="24"/>
          <w:lang w:val="ro-RO"/>
        </w:rPr>
        <w:t xml:space="preserve"> beneficiar prin cereri de rambursare/ de plată, pot fi achitate până la trimiterea in judecată. Plata/rambursarea acestor sume va fi condiționată de prezentarea unui instrument de garantare, emis în </w:t>
      </w:r>
      <w:proofErr w:type="spellStart"/>
      <w:r w:rsidRPr="00FE0E3E">
        <w:rPr>
          <w:rFonts w:ascii="Cambria" w:eastAsia="Trebuchet MS" w:hAnsi="Cambria" w:cs="Trebuchet MS"/>
          <w:sz w:val="24"/>
          <w:szCs w:val="24"/>
          <w:lang w:val="ro-RO"/>
        </w:rPr>
        <w:t>condiţiile</w:t>
      </w:r>
      <w:proofErr w:type="spellEnd"/>
      <w:r w:rsidRPr="00FE0E3E">
        <w:rPr>
          <w:rFonts w:ascii="Cambria" w:eastAsia="Trebuchet MS" w:hAnsi="Cambria" w:cs="Trebuchet MS"/>
          <w:sz w:val="24"/>
          <w:szCs w:val="24"/>
          <w:lang w:val="ro-RO"/>
        </w:rPr>
        <w:t xml:space="preserve"> legii de către o societate bancară sau de către o societate de asigurări, în cuantumul sumei solicitate la rambursare/plată prin cererea curentă.</w:t>
      </w:r>
    </w:p>
    <w:p w14:paraId="2DC88987" w14:textId="77777777" w:rsidR="002A544E" w:rsidRDefault="002A544E" w:rsidP="0029549A">
      <w:pPr>
        <w:pStyle w:val="ListParagraph"/>
        <w:spacing w:line="247" w:lineRule="auto"/>
        <w:ind w:left="435" w:right="-20"/>
        <w:jc w:val="both"/>
        <w:rPr>
          <w:rFonts w:ascii="Cambria" w:eastAsia="Trebuchet MS" w:hAnsi="Cambria" w:cs="Trebuchet MS"/>
          <w:spacing w:val="-1"/>
          <w:sz w:val="24"/>
          <w:szCs w:val="24"/>
          <w:lang w:val="ro-RO"/>
        </w:rPr>
      </w:pPr>
    </w:p>
    <w:p w14:paraId="08503E12" w14:textId="77777777" w:rsidR="00FC689E" w:rsidRPr="0029549A" w:rsidRDefault="00FC689E" w:rsidP="0029549A">
      <w:pPr>
        <w:pStyle w:val="ListParagraph"/>
        <w:spacing w:line="247" w:lineRule="auto"/>
        <w:ind w:left="435" w:right="-20"/>
        <w:jc w:val="both"/>
        <w:rPr>
          <w:rFonts w:ascii="Cambria" w:eastAsia="Trebuchet MS" w:hAnsi="Cambria" w:cs="Trebuchet MS"/>
          <w:spacing w:val="-1"/>
          <w:sz w:val="24"/>
          <w:szCs w:val="24"/>
          <w:lang w:val="ro-RO"/>
        </w:rPr>
      </w:pPr>
    </w:p>
    <w:p w14:paraId="6290F124" w14:textId="0A07B7C0" w:rsidR="000B3971" w:rsidRPr="001E06B8" w:rsidRDefault="0099349E" w:rsidP="002A1EE7">
      <w:pPr>
        <w:tabs>
          <w:tab w:val="left" w:pos="8370"/>
        </w:tabs>
        <w:ind w:right="-8"/>
        <w:jc w:val="both"/>
        <w:rPr>
          <w:rFonts w:ascii="Cambria" w:eastAsia="Trebuchet MS" w:hAnsi="Cambria" w:cs="Trebuchet MS"/>
          <w:b/>
          <w:sz w:val="24"/>
          <w:szCs w:val="24"/>
          <w:lang w:val="ro-RO"/>
        </w:rPr>
      </w:pPr>
      <w:proofErr w:type="spellStart"/>
      <w:r w:rsidRPr="001E06B8">
        <w:rPr>
          <w:rFonts w:ascii="Cambria" w:eastAsia="Trebuchet MS" w:hAnsi="Cambria" w:cs="Trebuchet MS"/>
          <w:b/>
          <w:sz w:val="24"/>
          <w:szCs w:val="24"/>
          <w:lang w:val="ro-RO"/>
        </w:rPr>
        <w:t>Art</w:t>
      </w:r>
      <w:proofErr w:type="spellEnd"/>
      <w:r w:rsidRPr="001E06B8">
        <w:rPr>
          <w:rFonts w:ascii="Cambria" w:eastAsia="Trebuchet MS" w:hAnsi="Cambria" w:cs="Trebuchet MS"/>
          <w:b/>
          <w:sz w:val="24"/>
          <w:szCs w:val="24"/>
          <w:lang w:val="ro-RO"/>
        </w:rPr>
        <w:t xml:space="preserve"> </w:t>
      </w:r>
      <w:r w:rsidR="00D91DBA">
        <w:rPr>
          <w:rFonts w:ascii="Cambria" w:eastAsia="Trebuchet MS" w:hAnsi="Cambria" w:cs="Trebuchet MS"/>
          <w:b/>
          <w:sz w:val="24"/>
          <w:szCs w:val="24"/>
          <w:lang w:val="ro-RO"/>
        </w:rPr>
        <w:t>1</w:t>
      </w:r>
      <w:r w:rsidR="009621C5">
        <w:rPr>
          <w:rFonts w:ascii="Cambria" w:eastAsia="Trebuchet MS" w:hAnsi="Cambria" w:cs="Trebuchet MS"/>
          <w:b/>
          <w:sz w:val="24"/>
          <w:szCs w:val="24"/>
          <w:lang w:val="ro-RO"/>
        </w:rPr>
        <w:t>3</w:t>
      </w:r>
      <w:r w:rsidR="00D91DBA"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 xml:space="preserve">Acordarea </w:t>
      </w:r>
      <w:proofErr w:type="spellStart"/>
      <w:r w:rsidRPr="001E06B8">
        <w:rPr>
          <w:rFonts w:ascii="Cambria" w:eastAsia="Trebuchet MS" w:hAnsi="Cambria" w:cs="Trebuchet MS"/>
          <w:b/>
          <w:sz w:val="24"/>
          <w:szCs w:val="24"/>
          <w:lang w:val="ro-RO"/>
        </w:rPr>
        <w:t>finanţării</w:t>
      </w:r>
      <w:proofErr w:type="spellEnd"/>
      <w:r w:rsidRPr="001E06B8">
        <w:rPr>
          <w:rFonts w:ascii="Cambria" w:eastAsia="Trebuchet MS" w:hAnsi="Cambria" w:cs="Trebuchet MS"/>
          <w:b/>
          <w:sz w:val="24"/>
          <w:szCs w:val="24"/>
          <w:lang w:val="ro-RO"/>
        </w:rPr>
        <w:t xml:space="preserve"> în condiţiile ajutorului de minimis/ ajutorului de stat</w:t>
      </w:r>
      <w:r w:rsidRPr="001E06B8">
        <w:rPr>
          <w:rFonts w:ascii="Cambria" w:eastAsia="Trebuchet MS" w:hAnsi="Cambria" w:cs="Trebuchet MS"/>
          <w:b/>
          <w:sz w:val="24"/>
          <w:szCs w:val="24"/>
          <w:vertAlign w:val="superscript"/>
          <w:lang w:val="ro-RO"/>
        </w:rPr>
        <w:t>3</w:t>
      </w:r>
    </w:p>
    <w:p w14:paraId="6D7FEFCE" w14:textId="77777777" w:rsidR="000B3971" w:rsidRPr="001E06B8" w:rsidRDefault="000B3971">
      <w:pPr>
        <w:spacing w:before="8" w:line="240" w:lineRule="exact"/>
        <w:rPr>
          <w:rFonts w:ascii="Cambria" w:hAnsi="Cambria"/>
          <w:sz w:val="24"/>
          <w:szCs w:val="24"/>
          <w:lang w:val="ro-RO"/>
        </w:rPr>
      </w:pPr>
    </w:p>
    <w:p w14:paraId="601FAA18" w14:textId="4F02A43A" w:rsidR="000B3971" w:rsidRPr="001E06B8" w:rsidRDefault="0099349E" w:rsidP="00DC36DA">
      <w:pPr>
        <w:pStyle w:val="ListParagraph"/>
        <w:numPr>
          <w:ilvl w:val="0"/>
          <w:numId w:val="35"/>
        </w:numPr>
        <w:spacing w:line="247" w:lineRule="auto"/>
        <w:ind w:right="-20"/>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cadru</w:t>
      </w:r>
      <w:r w:rsidRPr="001E06B8">
        <w:rPr>
          <w:rFonts w:ascii="Cambria" w:eastAsia="Trebuchet MS" w:hAnsi="Cambria" w:cs="Trebuchet MS"/>
          <w:sz w:val="24"/>
          <w:szCs w:val="24"/>
          <w:lang w:val="ro-RO"/>
        </w:rPr>
        <w:t>l</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prezentulu</w:t>
      </w:r>
      <w:r w:rsidRPr="001E06B8">
        <w:rPr>
          <w:rFonts w:ascii="Cambria" w:eastAsia="Trebuchet MS" w:hAnsi="Cambria" w:cs="Trebuchet MS"/>
          <w:sz w:val="24"/>
          <w:szCs w:val="24"/>
          <w:lang w:val="ro-RO"/>
        </w:rPr>
        <w:t>i</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contract</w:t>
      </w:r>
      <w:r w:rsidRPr="001E06B8">
        <w:rPr>
          <w:rFonts w:ascii="Cambria" w:eastAsia="Trebuchet MS" w:hAnsi="Cambria" w:cs="Trebuchet MS"/>
          <w:sz w:val="24"/>
          <w:szCs w:val="24"/>
          <w:lang w:val="ro-RO"/>
        </w:rPr>
        <w: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finanțare</w:t>
      </w:r>
      <w:r w:rsidRPr="001E06B8">
        <w:rPr>
          <w:rFonts w:ascii="Cambria" w:eastAsia="Trebuchet MS" w:hAnsi="Cambria" w:cs="Trebuchet MS"/>
          <w:sz w:val="24"/>
          <w:szCs w:val="24"/>
          <w:lang w:val="ro-RO"/>
        </w:rPr>
        <w: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nerambursabil</w:t>
      </w:r>
      <w:r w:rsidRPr="001E06B8">
        <w:rPr>
          <w:rFonts w:ascii="Cambria" w:eastAsia="Trebuchet MS" w:hAnsi="Cambria" w:cs="Trebuchet MS"/>
          <w:sz w:val="24"/>
          <w:szCs w:val="24"/>
          <w:lang w:val="ro-RO"/>
        </w:rPr>
        <w:t>ă</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acord</w:t>
      </w:r>
      <w:r w:rsidRPr="001E06B8">
        <w:rPr>
          <w:rFonts w:ascii="Cambria" w:eastAsia="Trebuchet MS" w:hAnsi="Cambria" w:cs="Trebuchet MS"/>
          <w:sz w:val="24"/>
          <w:szCs w:val="24"/>
          <w:lang w:val="ro-RO"/>
        </w:rPr>
        <w:t>ă</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su</w:t>
      </w:r>
      <w:r w:rsidRPr="001E06B8">
        <w:rPr>
          <w:rFonts w:ascii="Cambria" w:eastAsia="Trebuchet MS" w:hAnsi="Cambria" w:cs="Trebuchet MS"/>
          <w:sz w:val="24"/>
          <w:szCs w:val="24"/>
          <w:lang w:val="ro-RO"/>
        </w:rPr>
        <w:t>b</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form</w:t>
      </w:r>
      <w:r w:rsidRPr="001E06B8">
        <w:rPr>
          <w:rFonts w:ascii="Cambria" w:eastAsia="Trebuchet MS" w:hAnsi="Cambria" w:cs="Trebuchet MS"/>
          <w:sz w:val="24"/>
          <w:szCs w:val="24"/>
          <w:lang w:val="ro-RO"/>
        </w:rPr>
        <w:t>ă</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w w:val="103"/>
          <w:sz w:val="24"/>
          <w:szCs w:val="24"/>
          <w:lang w:val="ro-RO"/>
        </w:rPr>
        <w:t xml:space="preserve">ajutor </w:t>
      </w:r>
      <w:r w:rsidRPr="001E06B8">
        <w:rPr>
          <w:rFonts w:ascii="Cambria" w:eastAsia="Trebuchet MS" w:hAnsi="Cambria" w:cs="Trebuchet MS"/>
          <w:sz w:val="24"/>
          <w:szCs w:val="24"/>
          <w:lang w:val="ro-RO"/>
        </w:rPr>
        <w:t>de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nimi</w:t>
      </w:r>
      <w:r w:rsidRPr="001E06B8">
        <w:rPr>
          <w:rFonts w:ascii="Cambria" w:eastAsia="Trebuchet MS" w:hAnsi="Cambria" w:cs="Trebuchet MS"/>
          <w:sz w:val="24"/>
          <w:szCs w:val="24"/>
          <w:lang w:val="ro-RO"/>
        </w:rPr>
        <w:t>s</w:t>
      </w:r>
      <w:r w:rsidRPr="001E06B8">
        <w:rPr>
          <w:rFonts w:ascii="Cambria" w:eastAsia="Trebuchet MS" w:hAnsi="Cambria" w:cs="Trebuchet MS"/>
          <w:spacing w:val="-1"/>
          <w:sz w:val="24"/>
          <w:szCs w:val="24"/>
          <w:lang w:val="ro-RO"/>
        </w:rPr>
        <w:t>/stat</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baz</w:t>
      </w:r>
      <w:r w:rsidRPr="001E06B8">
        <w:rPr>
          <w:rFonts w:ascii="Cambria" w:eastAsia="Trebuchet MS" w:hAnsi="Cambria" w:cs="Trebuchet MS"/>
          <w:sz w:val="24"/>
          <w:szCs w:val="24"/>
          <w:lang w:val="ro-RO"/>
        </w:rPr>
        <w:t>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şi</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Regulamentulu</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Comisiei</w:t>
      </w:r>
      <w:r w:rsidRPr="001E06B8">
        <w:rPr>
          <w:rFonts w:ascii="Cambria" w:eastAsia="Trebuchet MS" w:hAnsi="Cambria" w:cs="Trebuchet MS"/>
          <w:spacing w:val="52"/>
          <w:sz w:val="24"/>
          <w:szCs w:val="24"/>
          <w:lang w:val="ro-RO"/>
        </w:rPr>
        <w:t xml:space="preserve"> </w:t>
      </w:r>
      <w:r w:rsidR="001F548B" w:rsidRPr="001E06B8">
        <w:rPr>
          <w:rFonts w:ascii="Cambria" w:eastAsia="Trebuchet MS" w:hAnsi="Cambria" w:cs="Trebuchet MS"/>
          <w:spacing w:val="-1"/>
          <w:sz w:val="24"/>
          <w:szCs w:val="24"/>
          <w:lang w:val="ro-RO"/>
        </w:rPr>
        <w:t>..........</w:t>
      </w:r>
      <w:r w:rsidRPr="001E06B8">
        <w:rPr>
          <w:rFonts w:ascii="Cambria" w:eastAsia="Trebuchet MS" w:hAnsi="Cambria" w:cs="Trebuchet MS"/>
          <w:spacing w:val="-1"/>
          <w:sz w:val="24"/>
          <w:szCs w:val="24"/>
          <w:lang w:val="ro-RO"/>
        </w:rPr>
        <w:t xml:space="preserve"> și a </w:t>
      </w:r>
      <w:r w:rsidR="009135EE" w:rsidRPr="001E06B8">
        <w:rPr>
          <w:rFonts w:ascii="Cambria" w:eastAsia="Trebuchet MS" w:hAnsi="Cambria" w:cs="Trebuchet MS"/>
          <w:spacing w:val="-1"/>
          <w:sz w:val="24"/>
          <w:szCs w:val="24"/>
          <w:lang w:val="ro-RO"/>
        </w:rPr>
        <w:t>......</w:t>
      </w:r>
      <w:r w:rsidRPr="001E06B8">
        <w:rPr>
          <w:rFonts w:ascii="Cambria" w:eastAsia="Trebuchet MS" w:hAnsi="Cambria" w:cs="Trebuchet MS"/>
          <w:spacing w:val="-1"/>
          <w:sz w:val="24"/>
          <w:szCs w:val="24"/>
          <w:lang w:val="ro-RO"/>
        </w:rPr>
        <w:t>……</w:t>
      </w:r>
    </w:p>
    <w:p w14:paraId="1379C030" w14:textId="28B94BFF" w:rsidR="000B3971" w:rsidRPr="001E06B8" w:rsidRDefault="0099349E" w:rsidP="00DC36DA">
      <w:pPr>
        <w:pStyle w:val="ListParagraph"/>
        <w:numPr>
          <w:ilvl w:val="0"/>
          <w:numId w:val="35"/>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3"/>
          <w:sz w:val="24"/>
          <w:szCs w:val="24"/>
          <w:lang w:val="ro-RO"/>
        </w:rPr>
        <w:t>a</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ordări</w:t>
      </w:r>
      <w:r w:rsidRPr="001E06B8">
        <w:rPr>
          <w:rFonts w:ascii="Cambria" w:eastAsia="Trebuchet MS" w:hAnsi="Cambria" w:cs="Trebuchet MS"/>
          <w:sz w:val="24"/>
          <w:szCs w:val="24"/>
          <w:lang w:val="ro-RO"/>
        </w:rPr>
        <w:t>i</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z w:val="24"/>
          <w:szCs w:val="24"/>
          <w:lang w:val="ro-RO"/>
        </w:rPr>
        <w:t>ajutorului</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minimis</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este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intră</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3"/>
          <w:sz w:val="24"/>
          <w:szCs w:val="24"/>
          <w:lang w:val="ro-RO"/>
        </w:rPr>
        <w:t>v</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g</w:t>
      </w:r>
      <w:r w:rsidRPr="001E06B8">
        <w:rPr>
          <w:rFonts w:ascii="Cambria" w:eastAsia="Trebuchet MS" w:hAnsi="Cambria" w:cs="Trebuchet MS"/>
          <w:spacing w:val="-1"/>
          <w:sz w:val="24"/>
          <w:szCs w:val="24"/>
          <w:lang w:val="ro-RO"/>
        </w:rPr>
        <w:t>oar</w:t>
      </w:r>
      <w:r w:rsidRPr="001E06B8">
        <w:rPr>
          <w:rFonts w:ascii="Cambria" w:eastAsia="Trebuchet MS" w:hAnsi="Cambria" w:cs="Trebuchet MS"/>
          <w:sz w:val="24"/>
          <w:szCs w:val="24"/>
          <w:lang w:val="ro-RO"/>
        </w:rPr>
        <w:t>e</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contractu</w:t>
      </w:r>
      <w:r w:rsidRPr="001E06B8">
        <w:rPr>
          <w:rFonts w:ascii="Cambria" w:eastAsia="Trebuchet MS" w:hAnsi="Cambria" w:cs="Trebuchet MS"/>
          <w:sz w:val="24"/>
          <w:szCs w:val="24"/>
          <w:lang w:val="ro-RO"/>
        </w:rPr>
        <w:t xml:space="preserve">l  </w:t>
      </w:r>
      <w:r w:rsidRPr="001E06B8">
        <w:rPr>
          <w:rFonts w:ascii="Cambria" w:eastAsia="Trebuchet MS" w:hAnsi="Cambria" w:cs="Trebuchet MS"/>
          <w:w w:val="103"/>
          <w:sz w:val="24"/>
          <w:szCs w:val="24"/>
          <w:lang w:val="ro-RO"/>
        </w:rPr>
        <w:t xml:space="preserve">de </w:t>
      </w:r>
      <w:r w:rsidRPr="001E06B8">
        <w:rPr>
          <w:rFonts w:ascii="Cambria" w:eastAsia="Trebuchet MS" w:hAnsi="Cambria" w:cs="Trebuchet MS"/>
          <w:sz w:val="24"/>
          <w:szCs w:val="24"/>
          <w:lang w:val="ro-RO"/>
        </w:rPr>
        <w:t>fina</w:t>
      </w:r>
      <w:r w:rsidRPr="001E06B8">
        <w:rPr>
          <w:rFonts w:ascii="Cambria" w:eastAsia="Trebuchet MS" w:hAnsi="Cambria" w:cs="Trebuchet MS"/>
          <w:spacing w:val="-1"/>
          <w:sz w:val="24"/>
          <w:szCs w:val="24"/>
          <w:lang w:val="ro-RO"/>
        </w:rPr>
        <w:t>nțare</w:t>
      </w:r>
      <w:r w:rsidRPr="001E06B8">
        <w:rPr>
          <w:rFonts w:ascii="Cambria" w:eastAsia="Trebuchet MS" w:hAnsi="Cambria" w:cs="Trebuchet MS"/>
          <w:sz w:val="24"/>
          <w:szCs w:val="24"/>
          <w:lang w:val="ro-RO"/>
        </w:rPr>
        <w: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indiferen</w:t>
      </w:r>
      <w:r w:rsidRPr="001E06B8">
        <w:rPr>
          <w:rFonts w:ascii="Cambria" w:eastAsia="Trebuchet MS" w:hAnsi="Cambria" w:cs="Trebuchet MS"/>
          <w:sz w:val="24"/>
          <w:szCs w:val="24"/>
          <w:lang w:val="ro-RO"/>
        </w:rPr>
        <w:t>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momentu</w:t>
      </w:r>
      <w:r w:rsidRPr="001E06B8">
        <w:rPr>
          <w:rFonts w:ascii="Cambria" w:eastAsia="Trebuchet MS" w:hAnsi="Cambria" w:cs="Trebuchet MS"/>
          <w:sz w:val="24"/>
          <w:szCs w:val="24"/>
          <w:lang w:val="ro-RO"/>
        </w:rPr>
        <w:t>l</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efectuării</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plăților</w:t>
      </w:r>
      <w:r w:rsidRPr="001E06B8">
        <w:rPr>
          <w:rFonts w:ascii="Cambria" w:eastAsia="Trebuchet MS" w:hAnsi="Cambria" w:cs="Trebuchet MS"/>
          <w:sz w:val="24"/>
          <w:szCs w:val="24"/>
          <w:lang w:val="ro-RO"/>
        </w:rPr>
        <w: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rambursărilo</w:t>
      </w:r>
      <w:r w:rsidRPr="001E06B8">
        <w:rPr>
          <w:rFonts w:ascii="Cambria" w:eastAsia="Trebuchet MS" w:hAnsi="Cambria" w:cs="Trebuchet MS"/>
          <w:sz w:val="24"/>
          <w:szCs w:val="24"/>
          <w:lang w:val="ro-RO"/>
        </w:rPr>
        <w:t>r</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efective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w w:val="103"/>
          <w:sz w:val="24"/>
          <w:szCs w:val="24"/>
          <w:lang w:val="ro-RO"/>
        </w:rPr>
        <w:t xml:space="preserve">cadrul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spacing w:val="-1"/>
          <w:w w:val="103"/>
          <w:sz w:val="24"/>
          <w:szCs w:val="24"/>
          <w:lang w:val="ro-RO"/>
        </w:rPr>
        <w:t>ectului</w:t>
      </w:r>
    </w:p>
    <w:p w14:paraId="55C9D1F3" w14:textId="41AE879E" w:rsidR="000B3971" w:rsidRPr="001E06B8" w:rsidRDefault="006F4D50" w:rsidP="00DC36DA">
      <w:pPr>
        <w:pStyle w:val="ListParagraph"/>
        <w:numPr>
          <w:ilvl w:val="0"/>
          <w:numId w:val="35"/>
        </w:numPr>
        <w:spacing w:line="247" w:lineRule="auto"/>
        <w:ind w:right="-20"/>
        <w:jc w:val="both"/>
        <w:rPr>
          <w:rFonts w:ascii="Cambria" w:eastAsia="Trebuchet MS" w:hAnsi="Cambria" w:cs="Trebuchet MS"/>
          <w:sz w:val="24"/>
          <w:szCs w:val="24"/>
          <w:lang w:val="ro-RO"/>
        </w:rPr>
      </w:pPr>
      <w:r w:rsidRPr="001E06B8">
        <w:rPr>
          <w:noProof/>
          <w:lang w:val="ro-RO"/>
        </w:rPr>
        <mc:AlternateContent>
          <mc:Choice Requires="wpg">
            <w:drawing>
              <wp:anchor distT="0" distB="0" distL="114300" distR="114300" simplePos="0" relativeHeight="251658752" behindDoc="1" locked="0" layoutInCell="1" allowOverlap="1" wp14:anchorId="492FED1F" wp14:editId="4EA88B5D">
                <wp:simplePos x="0" y="0"/>
                <wp:positionH relativeFrom="page">
                  <wp:posOffset>1176655</wp:posOffset>
                </wp:positionH>
                <wp:positionV relativeFrom="page">
                  <wp:posOffset>8990330</wp:posOffset>
                </wp:positionV>
                <wp:extent cx="1718945" cy="0"/>
                <wp:effectExtent l="5080" t="8255" r="9525" b="1079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14158"/>
                          <a:chExt cx="2707" cy="0"/>
                        </a:xfrm>
                      </wpg:grpSpPr>
                      <wps:wsp>
                        <wps:cNvPr id="3" name="Freeform 3"/>
                        <wps:cNvSpPr>
                          <a:spLocks/>
                        </wps:cNvSpPr>
                        <wps:spPr bwMode="auto">
                          <a:xfrm>
                            <a:off x="1853" y="1415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6B7133C" id="Group 2" o:spid="_x0000_s1026" style="position:absolute;margin-left:92.65pt;margin-top:707.9pt;width:135.35pt;height:0;z-index:-251657728;mso-position-horizontal-relative:page;mso-position-vertical-relative:page" coordorigin="1853,1415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">
                <v:shape id="Freeform 3" o:spid="_x0000_s1027" style="position:absolute;left:1853;top:1415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" path="m,l2707,e" filled="f" strokeweight=".58pt">
                  <v:path arrowok="t" o:connecttype="custom" o:connectlocs="0,0;2707,0" o:connectangles="0,0"/>
                </v:shape>
                <w10:wrap anchorx="page" anchory="page"/>
              </v:group>
            </w:pict>
          </mc:Fallback>
        </mc:AlternateContent>
      </w:r>
      <w:r w:rsidR="0099349E" w:rsidRPr="001E06B8">
        <w:rPr>
          <w:rFonts w:ascii="Cambria" w:eastAsia="Trebuchet MS" w:hAnsi="Cambria" w:cs="Trebuchet MS"/>
          <w:spacing w:val="-2"/>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46"/>
          <w:sz w:val="24"/>
          <w:szCs w:val="24"/>
          <w:lang w:val="ro-RO"/>
        </w:rPr>
        <w:t xml:space="preserve"> </w:t>
      </w:r>
      <w:r w:rsidR="0099349E" w:rsidRPr="001E06B8">
        <w:rPr>
          <w:rFonts w:ascii="Cambria" w:eastAsia="Trebuchet MS" w:hAnsi="Cambria" w:cs="Trebuchet MS"/>
          <w:spacing w:val="-1"/>
          <w:sz w:val="24"/>
          <w:szCs w:val="24"/>
          <w:lang w:val="ro-RO"/>
        </w:rPr>
        <w:t>cazu</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54"/>
          <w:sz w:val="24"/>
          <w:szCs w:val="24"/>
          <w:lang w:val="ro-RO"/>
        </w:rPr>
        <w:t xml:space="preserve"> </w:t>
      </w:r>
      <w:r w:rsidR="0099349E" w:rsidRPr="001E06B8">
        <w:rPr>
          <w:rFonts w:ascii="Cambria" w:eastAsia="Trebuchet MS" w:hAnsi="Cambria" w:cs="Trebuchet MS"/>
          <w:sz w:val="24"/>
          <w:szCs w:val="24"/>
          <w:lang w:val="ro-RO"/>
        </w:rPr>
        <w:t xml:space="preserve">proiectelor </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z w:val="24"/>
          <w:szCs w:val="24"/>
          <w:lang w:val="ro-RO"/>
        </w:rPr>
        <w:t>finan</w:t>
      </w:r>
      <w:r w:rsidR="0099349E" w:rsidRPr="001E06B8">
        <w:rPr>
          <w:rFonts w:ascii="Cambria" w:eastAsia="Trebuchet MS" w:hAnsi="Cambria" w:cs="Trebuchet MS"/>
          <w:spacing w:val="-1"/>
          <w:sz w:val="24"/>
          <w:szCs w:val="24"/>
          <w:lang w:val="ro-RO"/>
        </w:rPr>
        <w:t>țat</w:t>
      </w:r>
      <w:r w:rsidR="0099349E" w:rsidRPr="001E06B8">
        <w:rPr>
          <w:rFonts w:ascii="Cambria" w:eastAsia="Trebuchet MS" w:hAnsi="Cambria" w:cs="Trebuchet MS"/>
          <w:sz w:val="24"/>
          <w:szCs w:val="24"/>
          <w:lang w:val="ro-RO"/>
        </w:rPr>
        <w:t xml:space="preserve">e </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prin</w:t>
      </w:r>
      <w:r w:rsidR="0099349E" w:rsidRPr="001E06B8">
        <w:rPr>
          <w:rFonts w:ascii="Cambria" w:eastAsia="Trebuchet MS" w:hAnsi="Cambria" w:cs="Trebuchet MS"/>
          <w:spacing w:val="51"/>
          <w:sz w:val="24"/>
          <w:szCs w:val="24"/>
          <w:lang w:val="ro-RO"/>
        </w:rPr>
        <w:t xml:space="preserve"> </w:t>
      </w:r>
      <w:r w:rsidR="0099349E" w:rsidRPr="001E06B8">
        <w:rPr>
          <w:rFonts w:ascii="Cambria" w:eastAsia="Trebuchet MS" w:hAnsi="Cambria" w:cs="Trebuchet MS"/>
          <w:sz w:val="24"/>
          <w:szCs w:val="24"/>
          <w:lang w:val="ro-RO"/>
        </w:rPr>
        <w:t>scheme  de</w:t>
      </w:r>
      <w:r w:rsidR="0099349E" w:rsidRPr="001E06B8">
        <w:rPr>
          <w:rFonts w:ascii="Cambria" w:eastAsia="Trebuchet MS" w:hAnsi="Cambria" w:cs="Trebuchet MS"/>
          <w:spacing w:val="47"/>
          <w:sz w:val="24"/>
          <w:szCs w:val="24"/>
          <w:lang w:val="ro-RO"/>
        </w:rPr>
        <w:t xml:space="preserve"> </w:t>
      </w:r>
      <w:r w:rsidR="0099349E" w:rsidRPr="001E06B8">
        <w:rPr>
          <w:rFonts w:ascii="Cambria" w:eastAsia="Trebuchet MS" w:hAnsi="Cambria" w:cs="Trebuchet MS"/>
          <w:spacing w:val="-1"/>
          <w:sz w:val="24"/>
          <w:szCs w:val="24"/>
          <w:lang w:val="ro-RO"/>
        </w:rPr>
        <w:t>ajuto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59"/>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48"/>
          <w:sz w:val="24"/>
          <w:szCs w:val="24"/>
          <w:lang w:val="ro-RO"/>
        </w:rPr>
        <w:t xml:space="preserve"> </w:t>
      </w:r>
      <w:r w:rsidR="0099349E" w:rsidRPr="001E06B8">
        <w:rPr>
          <w:rFonts w:ascii="Cambria" w:eastAsia="Trebuchet MS" w:hAnsi="Cambria" w:cs="Trebuchet MS"/>
          <w:sz w:val="24"/>
          <w:szCs w:val="24"/>
          <w:lang w:val="ro-RO"/>
        </w:rPr>
        <w:t xml:space="preserve">stat/minimis </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pacing w:val="-1"/>
          <w:sz w:val="24"/>
          <w:szCs w:val="24"/>
          <w:lang w:val="ro-RO"/>
        </w:rPr>
        <w:t>s</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47"/>
          <w:sz w:val="24"/>
          <w:szCs w:val="24"/>
          <w:lang w:val="ro-RO"/>
        </w:rPr>
        <w:t xml:space="preserve"> </w:t>
      </w:r>
      <w:r w:rsidR="0099349E" w:rsidRPr="001E06B8">
        <w:rPr>
          <w:rFonts w:ascii="Cambria" w:eastAsia="Trebuchet MS" w:hAnsi="Cambria" w:cs="Trebuchet MS"/>
          <w:spacing w:val="-1"/>
          <w:sz w:val="24"/>
          <w:szCs w:val="24"/>
          <w:lang w:val="ro-RO"/>
        </w:rPr>
        <w:t>vo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50"/>
          <w:sz w:val="24"/>
          <w:szCs w:val="24"/>
          <w:lang w:val="ro-RO"/>
        </w:rPr>
        <w:t xml:space="preserve"> </w:t>
      </w:r>
      <w:r w:rsidR="0099349E" w:rsidRPr="001E06B8">
        <w:rPr>
          <w:rFonts w:ascii="Cambria" w:eastAsia="Trebuchet MS" w:hAnsi="Cambria" w:cs="Trebuchet MS"/>
          <w:w w:val="103"/>
          <w:sz w:val="24"/>
          <w:szCs w:val="24"/>
          <w:lang w:val="ro-RO"/>
        </w:rPr>
        <w:t xml:space="preserve">calcula </w:t>
      </w:r>
      <w:r w:rsidR="0099349E" w:rsidRPr="001E06B8">
        <w:rPr>
          <w:rFonts w:ascii="Cambria" w:eastAsia="Trebuchet MS" w:hAnsi="Cambria" w:cs="Trebuchet MS"/>
          <w:sz w:val="24"/>
          <w:szCs w:val="24"/>
          <w:lang w:val="ro-RO"/>
        </w:rPr>
        <w:t>dobânzi</w:t>
      </w:r>
      <w:r w:rsidR="0099349E" w:rsidRPr="001E06B8">
        <w:rPr>
          <w:rFonts w:ascii="Cambria" w:eastAsia="Trebuchet MS" w:hAnsi="Cambria" w:cs="Trebuchet MS"/>
          <w:spacing w:val="23"/>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z w:val="24"/>
          <w:szCs w:val="24"/>
          <w:lang w:val="ro-RO"/>
        </w:rPr>
        <w:t>întârz</w:t>
      </w:r>
      <w:r w:rsidR="0099349E" w:rsidRPr="001E06B8">
        <w:rPr>
          <w:rFonts w:ascii="Cambria" w:eastAsia="Trebuchet MS" w:hAnsi="Cambria" w:cs="Trebuchet MS"/>
          <w:spacing w:val="1"/>
          <w:sz w:val="24"/>
          <w:szCs w:val="24"/>
          <w:lang w:val="ro-RO"/>
        </w:rPr>
        <w:t>i</w:t>
      </w:r>
      <w:r w:rsidR="0099349E" w:rsidRPr="001E06B8">
        <w:rPr>
          <w:rFonts w:ascii="Cambria" w:eastAsia="Trebuchet MS" w:hAnsi="Cambria" w:cs="Trebuchet MS"/>
          <w:spacing w:val="-1"/>
          <w:sz w:val="24"/>
          <w:szCs w:val="24"/>
          <w:lang w:val="ro-RO"/>
        </w:rPr>
        <w:t>er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sz w:val="24"/>
          <w:szCs w:val="24"/>
          <w:lang w:val="ro-RO"/>
        </w:rPr>
        <w:t>cond</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z w:val="24"/>
          <w:szCs w:val="24"/>
          <w:lang w:val="ro-RO"/>
        </w:rPr>
        <w:t>țiile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z w:val="24"/>
          <w:szCs w:val="24"/>
          <w:lang w:val="ro-RO"/>
        </w:rPr>
        <w:t>prevederilor</w:t>
      </w:r>
      <w:r w:rsidR="0099349E" w:rsidRPr="001E06B8">
        <w:rPr>
          <w:rFonts w:ascii="Cambria" w:eastAsia="Trebuchet MS" w:hAnsi="Cambria" w:cs="Trebuchet MS"/>
          <w:spacing w:val="35"/>
          <w:sz w:val="24"/>
          <w:szCs w:val="24"/>
          <w:lang w:val="ro-RO"/>
        </w:rPr>
        <w:t xml:space="preserve"> </w:t>
      </w:r>
      <w:r w:rsidR="0099349E" w:rsidRPr="001E06B8">
        <w:rPr>
          <w:rFonts w:ascii="Cambria" w:eastAsia="Trebuchet MS" w:hAnsi="Cambria" w:cs="Trebuchet MS"/>
          <w:sz w:val="24"/>
          <w:szCs w:val="24"/>
          <w:lang w:val="ro-RO"/>
        </w:rPr>
        <w:t>legale</w:t>
      </w:r>
      <w:r w:rsidR="0099349E" w:rsidRPr="001E06B8">
        <w:rPr>
          <w:rFonts w:ascii="Cambria" w:eastAsia="Trebuchet MS" w:hAnsi="Cambria" w:cs="Trebuchet MS"/>
          <w:spacing w:val="18"/>
          <w:sz w:val="24"/>
          <w:szCs w:val="24"/>
          <w:lang w:val="ro-RO"/>
        </w:rPr>
        <w:t xml:space="preserve"> </w:t>
      </w:r>
      <w:r w:rsidR="0099349E" w:rsidRPr="001E06B8">
        <w:rPr>
          <w:rFonts w:ascii="Cambria" w:eastAsia="Trebuchet MS" w:hAnsi="Cambria" w:cs="Trebuchet MS"/>
          <w:sz w:val="24"/>
          <w:szCs w:val="24"/>
          <w:lang w:val="ro-RO"/>
        </w:rPr>
        <w:t>privind</w:t>
      </w:r>
      <w:r w:rsidR="0099349E" w:rsidRPr="001E06B8">
        <w:rPr>
          <w:rFonts w:ascii="Cambria" w:eastAsia="Trebuchet MS" w:hAnsi="Cambria" w:cs="Trebuchet MS"/>
          <w:spacing w:val="21"/>
          <w:sz w:val="24"/>
          <w:szCs w:val="24"/>
          <w:lang w:val="ro-RO"/>
        </w:rPr>
        <w:t xml:space="preserve"> </w:t>
      </w:r>
      <w:r w:rsidR="0099349E" w:rsidRPr="001E06B8">
        <w:rPr>
          <w:rFonts w:ascii="Cambria" w:eastAsia="Trebuchet MS" w:hAnsi="Cambria" w:cs="Trebuchet MS"/>
          <w:sz w:val="24"/>
          <w:szCs w:val="24"/>
          <w:lang w:val="ro-RO"/>
        </w:rPr>
        <w:t>ajutoarele</w:t>
      </w:r>
      <w:r w:rsidR="0099349E" w:rsidRPr="001E06B8">
        <w:rPr>
          <w:rFonts w:ascii="Cambria" w:eastAsia="Trebuchet MS" w:hAnsi="Cambria" w:cs="Trebuchet MS"/>
          <w:spacing w:val="30"/>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w w:val="103"/>
          <w:sz w:val="24"/>
          <w:szCs w:val="24"/>
          <w:lang w:val="ro-RO"/>
        </w:rPr>
        <w:t>stat/minimis.</w:t>
      </w:r>
    </w:p>
    <w:p w14:paraId="3A88438D" w14:textId="77777777" w:rsidR="000B3971" w:rsidRPr="001E06B8" w:rsidRDefault="000B3971">
      <w:pPr>
        <w:spacing w:line="200" w:lineRule="exact"/>
        <w:rPr>
          <w:rFonts w:ascii="Cambria" w:hAnsi="Cambria"/>
          <w:sz w:val="24"/>
          <w:szCs w:val="24"/>
          <w:lang w:val="ro-RO"/>
        </w:rPr>
      </w:pPr>
    </w:p>
    <w:p w14:paraId="18943DC2" w14:textId="77777777" w:rsidR="000B3971" w:rsidRPr="001E06B8" w:rsidRDefault="000B3971">
      <w:pPr>
        <w:spacing w:line="200" w:lineRule="exact"/>
        <w:rPr>
          <w:rFonts w:ascii="Cambria" w:hAnsi="Cambria"/>
          <w:sz w:val="24"/>
          <w:szCs w:val="24"/>
          <w:lang w:val="ro-RO"/>
        </w:rPr>
      </w:pPr>
    </w:p>
    <w:p w14:paraId="0A120489" w14:textId="77777777" w:rsidR="000B3971" w:rsidRPr="001E06B8" w:rsidRDefault="000B3971">
      <w:pPr>
        <w:spacing w:line="200" w:lineRule="exact"/>
        <w:rPr>
          <w:rFonts w:ascii="Cambria" w:hAnsi="Cambria"/>
          <w:sz w:val="24"/>
          <w:szCs w:val="24"/>
          <w:lang w:val="ro-RO"/>
        </w:rPr>
      </w:pPr>
    </w:p>
    <w:p w14:paraId="0BB9F730" w14:textId="77777777" w:rsidR="00090357" w:rsidRPr="001E06B8" w:rsidRDefault="00090357">
      <w:pPr>
        <w:spacing w:line="200" w:lineRule="exact"/>
        <w:rPr>
          <w:rFonts w:ascii="Cambria" w:hAnsi="Cambria"/>
          <w:sz w:val="24"/>
          <w:szCs w:val="24"/>
          <w:lang w:val="ro-RO"/>
        </w:rPr>
      </w:pPr>
    </w:p>
    <w:p w14:paraId="4E28C98C" w14:textId="0DC8E790" w:rsidR="009B1F6F" w:rsidRPr="001E06B8" w:rsidRDefault="009B1F6F">
      <w:pPr>
        <w:spacing w:line="200" w:lineRule="exact"/>
        <w:rPr>
          <w:rFonts w:ascii="Cambria" w:hAnsi="Cambria"/>
          <w:sz w:val="24"/>
          <w:szCs w:val="24"/>
          <w:lang w:val="ro-RO"/>
        </w:rPr>
      </w:pPr>
    </w:p>
    <w:p w14:paraId="6F6841C5" w14:textId="0DB02731" w:rsidR="009B1F6F" w:rsidRPr="001E06B8" w:rsidRDefault="009B1F6F">
      <w:pPr>
        <w:spacing w:line="200" w:lineRule="exact"/>
        <w:rPr>
          <w:rFonts w:ascii="Cambria" w:hAnsi="Cambria"/>
          <w:sz w:val="24"/>
          <w:szCs w:val="24"/>
          <w:lang w:val="ro-RO"/>
        </w:rPr>
      </w:pPr>
    </w:p>
    <w:p w14:paraId="39DC49C2" w14:textId="530671D7" w:rsidR="009B1F6F" w:rsidRPr="001E06B8" w:rsidRDefault="009B1F6F">
      <w:pPr>
        <w:spacing w:line="200" w:lineRule="exact"/>
        <w:rPr>
          <w:rFonts w:ascii="Cambria" w:hAnsi="Cambria"/>
          <w:sz w:val="24"/>
          <w:szCs w:val="24"/>
          <w:lang w:val="ro-RO"/>
        </w:rPr>
      </w:pPr>
    </w:p>
    <w:p w14:paraId="394A2131" w14:textId="77777777" w:rsidR="009B1F6F" w:rsidRPr="001E06B8" w:rsidRDefault="009B1F6F">
      <w:pPr>
        <w:spacing w:line="200" w:lineRule="exact"/>
        <w:rPr>
          <w:rFonts w:ascii="Cambria" w:hAnsi="Cambria"/>
          <w:sz w:val="24"/>
          <w:szCs w:val="24"/>
          <w:lang w:val="ro-RO"/>
        </w:rPr>
      </w:pPr>
    </w:p>
    <w:p w14:paraId="6097AAE3" w14:textId="77777777" w:rsidR="000B3971" w:rsidRPr="001E06B8" w:rsidRDefault="000B3971" w:rsidP="002A1EE7">
      <w:pPr>
        <w:spacing w:before="12" w:line="220" w:lineRule="exact"/>
        <w:jc w:val="both"/>
        <w:rPr>
          <w:rFonts w:ascii="Cambria" w:hAnsi="Cambria"/>
          <w:sz w:val="16"/>
          <w:szCs w:val="16"/>
          <w:lang w:val="ro-RO"/>
        </w:rPr>
      </w:pPr>
    </w:p>
    <w:p w14:paraId="3583B79C" w14:textId="77777777" w:rsidR="000B3971" w:rsidRPr="006C55AA" w:rsidRDefault="0099349E" w:rsidP="002A1EE7">
      <w:pPr>
        <w:spacing w:before="53" w:line="180" w:lineRule="exact"/>
        <w:ind w:left="133" w:right="113"/>
        <w:jc w:val="both"/>
        <w:rPr>
          <w:rFonts w:ascii="Cambria" w:eastAsia="Trebuchet MS" w:hAnsi="Cambria" w:cs="Trebuchet MS"/>
          <w:sz w:val="16"/>
          <w:szCs w:val="16"/>
          <w:lang w:val="ro-RO"/>
        </w:rPr>
      </w:pPr>
      <w:r w:rsidRPr="001E06B8">
        <w:rPr>
          <w:rFonts w:ascii="Cambria" w:eastAsia="Trebuchet MS" w:hAnsi="Cambria" w:cs="Trebuchet MS"/>
          <w:position w:val="6"/>
          <w:sz w:val="16"/>
          <w:szCs w:val="16"/>
          <w:lang w:val="ro-RO"/>
        </w:rPr>
        <w:t>3</w:t>
      </w:r>
      <w:r w:rsidRPr="001E06B8">
        <w:rPr>
          <w:rFonts w:ascii="Cambria" w:eastAsia="Trebuchet MS" w:hAnsi="Cambria" w:cs="Trebuchet MS"/>
          <w:spacing w:val="24"/>
          <w:position w:val="6"/>
          <w:sz w:val="16"/>
          <w:szCs w:val="16"/>
          <w:lang w:val="ro-RO"/>
        </w:rPr>
        <w:t xml:space="preserve"> </w:t>
      </w:r>
      <w:r w:rsidRPr="001E06B8">
        <w:rPr>
          <w:rFonts w:ascii="Cambria" w:eastAsia="Trebuchet MS" w:hAnsi="Cambria" w:cs="Trebuchet MS"/>
          <w:sz w:val="16"/>
          <w:szCs w:val="16"/>
          <w:lang w:val="ro-RO"/>
        </w:rPr>
        <w:t>Prevederile</w:t>
      </w:r>
      <w:r w:rsidRPr="001E06B8">
        <w:rPr>
          <w:rFonts w:ascii="Cambria" w:eastAsia="Trebuchet MS" w:hAnsi="Cambria" w:cs="Trebuchet MS"/>
          <w:spacing w:val="-8"/>
          <w:sz w:val="16"/>
          <w:szCs w:val="16"/>
          <w:lang w:val="ro-RO"/>
        </w:rPr>
        <w:t xml:space="preserve"> </w:t>
      </w:r>
      <w:r w:rsidRPr="001E06B8">
        <w:rPr>
          <w:rFonts w:ascii="Cambria" w:eastAsia="Trebuchet MS" w:hAnsi="Cambria" w:cs="Trebuchet MS"/>
          <w:sz w:val="16"/>
          <w:szCs w:val="16"/>
          <w:lang w:val="ro-RO"/>
        </w:rPr>
        <w:t>prezentului</w:t>
      </w:r>
      <w:r w:rsidRPr="001E06B8">
        <w:rPr>
          <w:rFonts w:ascii="Cambria" w:eastAsia="Trebuchet MS" w:hAnsi="Cambria" w:cs="Trebuchet MS"/>
          <w:spacing w:val="-8"/>
          <w:sz w:val="16"/>
          <w:szCs w:val="16"/>
          <w:lang w:val="ro-RO"/>
        </w:rPr>
        <w:t xml:space="preserve"> </w:t>
      </w:r>
      <w:r w:rsidRPr="001E06B8">
        <w:rPr>
          <w:rFonts w:ascii="Cambria" w:eastAsia="Trebuchet MS" w:hAnsi="Cambria" w:cs="Trebuchet MS"/>
          <w:sz w:val="16"/>
          <w:szCs w:val="16"/>
          <w:lang w:val="ro-RO"/>
        </w:rPr>
        <w:t>articol</w:t>
      </w:r>
      <w:r w:rsidRPr="001E06B8">
        <w:rPr>
          <w:rFonts w:ascii="Cambria" w:eastAsia="Trebuchet MS" w:hAnsi="Cambria" w:cs="Trebuchet MS"/>
          <w:spacing w:val="-4"/>
          <w:sz w:val="16"/>
          <w:szCs w:val="16"/>
          <w:lang w:val="ro-RO"/>
        </w:rPr>
        <w:t xml:space="preserve"> </w:t>
      </w:r>
      <w:r w:rsidRPr="001E06B8">
        <w:rPr>
          <w:rFonts w:ascii="Cambria" w:eastAsia="Trebuchet MS" w:hAnsi="Cambria" w:cs="Trebuchet MS"/>
          <w:sz w:val="16"/>
          <w:szCs w:val="16"/>
          <w:lang w:val="ro-RO"/>
        </w:rPr>
        <w:t>se</w:t>
      </w:r>
      <w:r w:rsidRPr="001E06B8">
        <w:rPr>
          <w:rFonts w:ascii="Cambria" w:eastAsia="Trebuchet MS" w:hAnsi="Cambria" w:cs="Trebuchet MS"/>
          <w:spacing w:val="-1"/>
          <w:sz w:val="16"/>
          <w:szCs w:val="16"/>
          <w:lang w:val="ro-RO"/>
        </w:rPr>
        <w:t xml:space="preserve"> </w:t>
      </w:r>
      <w:r w:rsidRPr="001E06B8">
        <w:rPr>
          <w:rFonts w:ascii="Cambria" w:eastAsia="Trebuchet MS" w:hAnsi="Cambria" w:cs="Trebuchet MS"/>
          <w:sz w:val="16"/>
          <w:szCs w:val="16"/>
          <w:lang w:val="ro-RO"/>
        </w:rPr>
        <w:t>apl</w:t>
      </w:r>
      <w:r w:rsidRPr="001E06B8">
        <w:rPr>
          <w:rFonts w:ascii="Cambria" w:eastAsia="Trebuchet MS" w:hAnsi="Cambria" w:cs="Trebuchet MS"/>
          <w:spacing w:val="1"/>
          <w:sz w:val="16"/>
          <w:szCs w:val="16"/>
          <w:lang w:val="ro-RO"/>
        </w:rPr>
        <w:t>i</w:t>
      </w:r>
      <w:r w:rsidRPr="001E06B8">
        <w:rPr>
          <w:rFonts w:ascii="Cambria" w:eastAsia="Trebuchet MS" w:hAnsi="Cambria" w:cs="Trebuchet MS"/>
          <w:spacing w:val="-1"/>
          <w:sz w:val="16"/>
          <w:szCs w:val="16"/>
          <w:lang w:val="ro-RO"/>
        </w:rPr>
        <w:t>c</w:t>
      </w:r>
      <w:r w:rsidRPr="001E06B8">
        <w:rPr>
          <w:rFonts w:ascii="Cambria" w:eastAsia="Trebuchet MS" w:hAnsi="Cambria" w:cs="Trebuchet MS"/>
          <w:sz w:val="16"/>
          <w:szCs w:val="16"/>
          <w:lang w:val="ro-RO"/>
        </w:rPr>
        <w:t>a</w:t>
      </w:r>
      <w:r w:rsidRPr="001E06B8">
        <w:rPr>
          <w:rFonts w:ascii="Cambria" w:eastAsia="Trebuchet MS" w:hAnsi="Cambria" w:cs="Trebuchet MS"/>
          <w:spacing w:val="-2"/>
          <w:sz w:val="16"/>
          <w:szCs w:val="16"/>
          <w:lang w:val="ro-RO"/>
        </w:rPr>
        <w:t xml:space="preserve"> </w:t>
      </w:r>
      <w:r w:rsidRPr="001E06B8">
        <w:rPr>
          <w:rFonts w:ascii="Cambria" w:eastAsia="Trebuchet MS" w:hAnsi="Cambria" w:cs="Trebuchet MS"/>
          <w:sz w:val="16"/>
          <w:szCs w:val="16"/>
          <w:lang w:val="ro-RO"/>
        </w:rPr>
        <w:t>exclusiv</w:t>
      </w:r>
      <w:r w:rsidRPr="001E06B8">
        <w:rPr>
          <w:rFonts w:ascii="Cambria" w:eastAsia="Trebuchet MS" w:hAnsi="Cambria" w:cs="Trebuchet MS"/>
          <w:spacing w:val="-6"/>
          <w:sz w:val="16"/>
          <w:szCs w:val="16"/>
          <w:lang w:val="ro-RO"/>
        </w:rPr>
        <w:t xml:space="preserve"> </w:t>
      </w:r>
      <w:r w:rsidRPr="001E06B8">
        <w:rPr>
          <w:rFonts w:ascii="Cambria" w:eastAsia="Trebuchet MS" w:hAnsi="Cambria" w:cs="Trebuchet MS"/>
          <w:sz w:val="16"/>
          <w:szCs w:val="16"/>
          <w:lang w:val="ro-RO"/>
        </w:rPr>
        <w:t>contractelor</w:t>
      </w:r>
      <w:r w:rsidRPr="001E06B8">
        <w:rPr>
          <w:rFonts w:ascii="Cambria" w:eastAsia="Trebuchet MS" w:hAnsi="Cambria" w:cs="Trebuchet MS"/>
          <w:spacing w:val="-9"/>
          <w:sz w:val="16"/>
          <w:szCs w:val="16"/>
          <w:lang w:val="ro-RO"/>
        </w:rPr>
        <w:t xml:space="preserve"> </w:t>
      </w:r>
      <w:r w:rsidRPr="001E06B8">
        <w:rPr>
          <w:rFonts w:ascii="Cambria" w:eastAsia="Trebuchet MS" w:hAnsi="Cambria" w:cs="Trebuchet MS"/>
          <w:sz w:val="16"/>
          <w:szCs w:val="16"/>
          <w:lang w:val="ro-RO"/>
        </w:rPr>
        <w:t>de</w:t>
      </w:r>
      <w:r w:rsidRPr="001E06B8">
        <w:rPr>
          <w:rFonts w:ascii="Cambria" w:eastAsia="Trebuchet MS" w:hAnsi="Cambria" w:cs="Trebuchet MS"/>
          <w:spacing w:val="-2"/>
          <w:sz w:val="16"/>
          <w:szCs w:val="16"/>
          <w:lang w:val="ro-RO"/>
        </w:rPr>
        <w:t xml:space="preserve"> </w:t>
      </w:r>
      <w:r w:rsidRPr="001E06B8">
        <w:rPr>
          <w:rFonts w:ascii="Cambria" w:eastAsia="Trebuchet MS" w:hAnsi="Cambria" w:cs="Trebuchet MS"/>
          <w:sz w:val="16"/>
          <w:szCs w:val="16"/>
          <w:lang w:val="ro-RO"/>
        </w:rPr>
        <w:t>finantare</w:t>
      </w:r>
      <w:r w:rsidRPr="001E06B8">
        <w:rPr>
          <w:rFonts w:ascii="Cambria" w:eastAsia="Trebuchet MS" w:hAnsi="Cambria" w:cs="Trebuchet MS"/>
          <w:spacing w:val="-7"/>
          <w:sz w:val="16"/>
          <w:szCs w:val="16"/>
          <w:lang w:val="ro-RO"/>
        </w:rPr>
        <w:t xml:space="preserve"> </w:t>
      </w:r>
      <w:r w:rsidRPr="001E06B8">
        <w:rPr>
          <w:rFonts w:ascii="Cambria" w:eastAsia="Trebuchet MS" w:hAnsi="Cambria" w:cs="Trebuchet MS"/>
          <w:sz w:val="16"/>
          <w:szCs w:val="16"/>
          <w:lang w:val="ro-RO"/>
        </w:rPr>
        <w:t>care</w:t>
      </w:r>
      <w:r w:rsidRPr="001E06B8">
        <w:rPr>
          <w:rFonts w:ascii="Cambria" w:eastAsia="Trebuchet MS" w:hAnsi="Cambria" w:cs="Trebuchet MS"/>
          <w:spacing w:val="-3"/>
          <w:sz w:val="16"/>
          <w:szCs w:val="16"/>
          <w:lang w:val="ro-RO"/>
        </w:rPr>
        <w:t xml:space="preserve"> </w:t>
      </w:r>
      <w:r w:rsidRPr="001E06B8">
        <w:rPr>
          <w:rFonts w:ascii="Cambria" w:eastAsia="Trebuchet MS" w:hAnsi="Cambria" w:cs="Trebuchet MS"/>
          <w:sz w:val="16"/>
          <w:szCs w:val="16"/>
          <w:lang w:val="ro-RO"/>
        </w:rPr>
        <w:t>intra</w:t>
      </w:r>
      <w:r w:rsidRPr="001E06B8">
        <w:rPr>
          <w:rFonts w:ascii="Cambria" w:eastAsia="Trebuchet MS" w:hAnsi="Cambria" w:cs="Trebuchet MS"/>
          <w:spacing w:val="-4"/>
          <w:sz w:val="16"/>
          <w:szCs w:val="16"/>
          <w:lang w:val="ro-RO"/>
        </w:rPr>
        <w:t xml:space="preserve"> </w:t>
      </w:r>
      <w:r w:rsidRPr="001E06B8">
        <w:rPr>
          <w:rFonts w:ascii="Cambria" w:eastAsia="Trebuchet MS" w:hAnsi="Cambria" w:cs="Trebuchet MS"/>
          <w:sz w:val="16"/>
          <w:szCs w:val="16"/>
          <w:lang w:val="ro-RO"/>
        </w:rPr>
        <w:t>sub</w:t>
      </w:r>
      <w:r w:rsidRPr="001E06B8">
        <w:rPr>
          <w:rFonts w:ascii="Cambria" w:eastAsia="Trebuchet MS" w:hAnsi="Cambria" w:cs="Trebuchet MS"/>
          <w:spacing w:val="-3"/>
          <w:sz w:val="16"/>
          <w:szCs w:val="16"/>
          <w:lang w:val="ro-RO"/>
        </w:rPr>
        <w:t xml:space="preserve"> </w:t>
      </w:r>
      <w:r w:rsidRPr="001E06B8">
        <w:rPr>
          <w:rFonts w:ascii="Cambria" w:eastAsia="Trebuchet MS" w:hAnsi="Cambria" w:cs="Trebuchet MS"/>
          <w:sz w:val="16"/>
          <w:szCs w:val="16"/>
          <w:lang w:val="ro-RO"/>
        </w:rPr>
        <w:t>incidenta</w:t>
      </w:r>
      <w:r w:rsidRPr="001E06B8">
        <w:rPr>
          <w:rFonts w:ascii="Cambria" w:eastAsia="Trebuchet MS" w:hAnsi="Cambria" w:cs="Trebuchet MS"/>
          <w:spacing w:val="-7"/>
          <w:sz w:val="16"/>
          <w:szCs w:val="16"/>
          <w:lang w:val="ro-RO"/>
        </w:rPr>
        <w:t xml:space="preserve"> </w:t>
      </w:r>
      <w:r w:rsidRPr="001E06B8">
        <w:rPr>
          <w:rFonts w:ascii="Cambria" w:eastAsia="Trebuchet MS" w:hAnsi="Cambria" w:cs="Trebuchet MS"/>
          <w:sz w:val="16"/>
          <w:szCs w:val="16"/>
          <w:lang w:val="ro-RO"/>
        </w:rPr>
        <w:t>schemelor de</w:t>
      </w:r>
      <w:r w:rsidRPr="001E06B8">
        <w:rPr>
          <w:rFonts w:ascii="Cambria" w:eastAsia="Trebuchet MS" w:hAnsi="Cambria" w:cs="Trebuchet MS"/>
          <w:spacing w:val="-2"/>
          <w:sz w:val="16"/>
          <w:szCs w:val="16"/>
          <w:lang w:val="ro-RO"/>
        </w:rPr>
        <w:t xml:space="preserve"> </w:t>
      </w:r>
      <w:r w:rsidRPr="001E06B8">
        <w:rPr>
          <w:rFonts w:ascii="Cambria" w:eastAsia="Trebuchet MS" w:hAnsi="Cambria" w:cs="Trebuchet MS"/>
          <w:sz w:val="16"/>
          <w:szCs w:val="16"/>
          <w:lang w:val="ro-RO"/>
        </w:rPr>
        <w:t>ajutor</w:t>
      </w:r>
      <w:r w:rsidRPr="001E06B8">
        <w:rPr>
          <w:rFonts w:ascii="Cambria" w:eastAsia="Trebuchet MS" w:hAnsi="Cambria" w:cs="Trebuchet MS"/>
          <w:spacing w:val="-5"/>
          <w:sz w:val="16"/>
          <w:szCs w:val="16"/>
          <w:lang w:val="ro-RO"/>
        </w:rPr>
        <w:t xml:space="preserve"> </w:t>
      </w:r>
      <w:r w:rsidRPr="001E06B8">
        <w:rPr>
          <w:rFonts w:ascii="Cambria" w:eastAsia="Trebuchet MS" w:hAnsi="Cambria" w:cs="Trebuchet MS"/>
          <w:sz w:val="16"/>
          <w:szCs w:val="16"/>
          <w:lang w:val="ro-RO"/>
        </w:rPr>
        <w:t>de</w:t>
      </w:r>
      <w:r w:rsidRPr="001E06B8">
        <w:rPr>
          <w:rFonts w:ascii="Cambria" w:eastAsia="Trebuchet MS" w:hAnsi="Cambria" w:cs="Trebuchet MS"/>
          <w:spacing w:val="-2"/>
          <w:sz w:val="16"/>
          <w:szCs w:val="16"/>
          <w:lang w:val="ro-RO"/>
        </w:rPr>
        <w:t xml:space="preserve"> </w:t>
      </w:r>
      <w:r w:rsidRPr="001E06B8">
        <w:rPr>
          <w:rFonts w:ascii="Cambria" w:eastAsia="Trebuchet MS" w:hAnsi="Cambria" w:cs="Trebuchet MS"/>
          <w:sz w:val="16"/>
          <w:szCs w:val="16"/>
          <w:lang w:val="ro-RO"/>
        </w:rPr>
        <w:t>stat/ajutor</w:t>
      </w:r>
      <w:r w:rsidRPr="001E06B8">
        <w:rPr>
          <w:rFonts w:ascii="Cambria" w:eastAsia="Trebuchet MS" w:hAnsi="Cambria" w:cs="Trebuchet MS"/>
          <w:spacing w:val="-12"/>
          <w:sz w:val="16"/>
          <w:szCs w:val="16"/>
          <w:lang w:val="ro-RO"/>
        </w:rPr>
        <w:t xml:space="preserve"> </w:t>
      </w:r>
      <w:r w:rsidRPr="001E06B8">
        <w:rPr>
          <w:rFonts w:ascii="Cambria" w:eastAsia="Trebuchet MS" w:hAnsi="Cambria" w:cs="Trebuchet MS"/>
          <w:spacing w:val="4"/>
          <w:sz w:val="16"/>
          <w:szCs w:val="16"/>
          <w:lang w:val="ro-RO"/>
        </w:rPr>
        <w:t>d</w:t>
      </w:r>
      <w:r w:rsidRPr="001E06B8">
        <w:rPr>
          <w:rFonts w:ascii="Cambria" w:eastAsia="Trebuchet MS" w:hAnsi="Cambria" w:cs="Trebuchet MS"/>
          <w:sz w:val="16"/>
          <w:szCs w:val="16"/>
          <w:lang w:val="ro-RO"/>
        </w:rPr>
        <w:t>e</w:t>
      </w:r>
      <w:r w:rsidRPr="001E06B8">
        <w:rPr>
          <w:rFonts w:ascii="Cambria" w:eastAsia="Trebuchet MS" w:hAnsi="Cambria" w:cs="Trebuchet MS"/>
          <w:spacing w:val="-4"/>
          <w:sz w:val="16"/>
          <w:szCs w:val="16"/>
          <w:lang w:val="ro-RO"/>
        </w:rPr>
        <w:t xml:space="preserve"> </w:t>
      </w:r>
      <w:r w:rsidRPr="001E06B8">
        <w:rPr>
          <w:rFonts w:ascii="Cambria" w:eastAsia="Trebuchet MS" w:hAnsi="Cambria" w:cs="Trebuchet MS"/>
          <w:sz w:val="16"/>
          <w:szCs w:val="16"/>
          <w:lang w:val="ro-RO"/>
        </w:rPr>
        <w:t>minimis</w:t>
      </w:r>
    </w:p>
    <w:sectPr w:rsidR="000B3971" w:rsidRPr="006C55AA" w:rsidSect="0094452B">
      <w:footerReference w:type="default" r:id="rId9"/>
      <w:pgSz w:w="12240" w:h="15840"/>
      <w:pgMar w:top="851" w:right="1134" w:bottom="851"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7F7EE" w14:textId="77777777" w:rsidR="0094452B" w:rsidRDefault="0094452B">
      <w:r>
        <w:separator/>
      </w:r>
    </w:p>
  </w:endnote>
  <w:endnote w:type="continuationSeparator" w:id="0">
    <w:p w14:paraId="448E82EE" w14:textId="77777777" w:rsidR="0094452B" w:rsidRDefault="00944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437DB" w14:textId="77777777" w:rsidR="00EF7ACE" w:rsidRDefault="00EF7ACE">
    <w:pPr>
      <w:spacing w:line="60" w:lineRule="exact"/>
      <w:rPr>
        <w:sz w:val="7"/>
        <w:szCs w:val="7"/>
      </w:rPr>
    </w:pPr>
    <w:r>
      <w:rPr>
        <w:noProof/>
      </w:rPr>
      <mc:AlternateContent>
        <mc:Choice Requires="wps">
          <w:drawing>
            <wp:anchor distT="0" distB="0" distL="114300" distR="114300" simplePos="0" relativeHeight="251661824" behindDoc="1" locked="0" layoutInCell="1" allowOverlap="1" wp14:anchorId="2C21F7BB" wp14:editId="2E2985A6">
              <wp:simplePos x="0" y="0"/>
              <wp:positionH relativeFrom="page">
                <wp:posOffset>3773805</wp:posOffset>
              </wp:positionH>
              <wp:positionV relativeFrom="page">
                <wp:posOffset>9454515</wp:posOffset>
              </wp:positionV>
              <wp:extent cx="218440" cy="168910"/>
              <wp:effectExtent l="1905"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24340" w14:textId="77777777" w:rsidR="00EF7ACE" w:rsidRDefault="00EF7ACE">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21F7BB" id="_x0000_t202" coordsize="21600,21600" o:spt="202" path="m,l,21600r21600,l21600,xe">
              <v:stroke joinstyle="miter"/>
              <v:path gradientshapeok="t" o:connecttype="rect"/>
            </v:shapetype>
            <v:shape id="Text Box 10" o:spid="_x0000_s1026" type="#_x0000_t202" style="position:absolute;margin-left:297.15pt;margin-top:744.45pt;width:17.2pt;height:13.3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FB24340" w14:textId="77777777" w:rsidR="00EF7ACE" w:rsidRDefault="00EF7ACE">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BE5AAF">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7"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BE5AAF">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25666" w14:textId="77777777" w:rsidR="0094452B" w:rsidRDefault="0094452B">
      <w:r>
        <w:separator/>
      </w:r>
    </w:p>
  </w:footnote>
  <w:footnote w:type="continuationSeparator" w:id="0">
    <w:p w14:paraId="06ED6459" w14:textId="77777777" w:rsidR="0094452B" w:rsidRDefault="009445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2808"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56969929">
    <w:abstractNumId w:val="11"/>
  </w:num>
  <w:num w:numId="2" w16cid:durableId="824247168">
    <w:abstractNumId w:val="40"/>
  </w:num>
  <w:num w:numId="3" w16cid:durableId="1602028904">
    <w:abstractNumId w:val="4"/>
  </w:num>
  <w:num w:numId="4" w16cid:durableId="1114641512">
    <w:abstractNumId w:val="38"/>
  </w:num>
  <w:num w:numId="5" w16cid:durableId="187642346">
    <w:abstractNumId w:val="10"/>
  </w:num>
  <w:num w:numId="6" w16cid:durableId="891309950">
    <w:abstractNumId w:val="20"/>
  </w:num>
  <w:num w:numId="7" w16cid:durableId="1236472882">
    <w:abstractNumId w:val="31"/>
  </w:num>
  <w:num w:numId="8" w16cid:durableId="2097241118">
    <w:abstractNumId w:val="1"/>
  </w:num>
  <w:num w:numId="9" w16cid:durableId="1754934355">
    <w:abstractNumId w:val="6"/>
  </w:num>
  <w:num w:numId="10" w16cid:durableId="795222110">
    <w:abstractNumId w:val="36"/>
  </w:num>
  <w:num w:numId="11" w16cid:durableId="1815756818">
    <w:abstractNumId w:val="14"/>
  </w:num>
  <w:num w:numId="12" w16cid:durableId="1613050293">
    <w:abstractNumId w:val="16"/>
  </w:num>
  <w:num w:numId="13" w16cid:durableId="1854414652">
    <w:abstractNumId w:val="29"/>
  </w:num>
  <w:num w:numId="14" w16cid:durableId="1594581995">
    <w:abstractNumId w:val="27"/>
  </w:num>
  <w:num w:numId="15" w16cid:durableId="810288237">
    <w:abstractNumId w:val="22"/>
  </w:num>
  <w:num w:numId="16" w16cid:durableId="1320113435">
    <w:abstractNumId w:val="41"/>
  </w:num>
  <w:num w:numId="17" w16cid:durableId="914705314">
    <w:abstractNumId w:val="17"/>
  </w:num>
  <w:num w:numId="18" w16cid:durableId="599147076">
    <w:abstractNumId w:val="25"/>
  </w:num>
  <w:num w:numId="19" w16cid:durableId="981932401">
    <w:abstractNumId w:val="12"/>
  </w:num>
  <w:num w:numId="20" w16cid:durableId="74472795">
    <w:abstractNumId w:val="39"/>
  </w:num>
  <w:num w:numId="21" w16cid:durableId="27534191">
    <w:abstractNumId w:val="18"/>
  </w:num>
  <w:num w:numId="22" w16cid:durableId="404381011">
    <w:abstractNumId w:val="35"/>
  </w:num>
  <w:num w:numId="23" w16cid:durableId="319235044">
    <w:abstractNumId w:val="24"/>
  </w:num>
  <w:num w:numId="24" w16cid:durableId="216598609">
    <w:abstractNumId w:val="8"/>
  </w:num>
  <w:num w:numId="25" w16cid:durableId="467012608">
    <w:abstractNumId w:val="7"/>
  </w:num>
  <w:num w:numId="26" w16cid:durableId="1229653724">
    <w:abstractNumId w:val="26"/>
  </w:num>
  <w:num w:numId="27" w16cid:durableId="427433337">
    <w:abstractNumId w:val="30"/>
  </w:num>
  <w:num w:numId="28" w16cid:durableId="805926935">
    <w:abstractNumId w:val="5"/>
  </w:num>
  <w:num w:numId="29" w16cid:durableId="1527714296">
    <w:abstractNumId w:val="28"/>
  </w:num>
  <w:num w:numId="30" w16cid:durableId="1952932863">
    <w:abstractNumId w:val="37"/>
  </w:num>
  <w:num w:numId="31" w16cid:durableId="255868796">
    <w:abstractNumId w:val="19"/>
  </w:num>
  <w:num w:numId="32" w16cid:durableId="836457935">
    <w:abstractNumId w:val="13"/>
  </w:num>
  <w:num w:numId="33" w16cid:durableId="131562225">
    <w:abstractNumId w:val="21"/>
  </w:num>
  <w:num w:numId="34" w16cid:durableId="1126580773">
    <w:abstractNumId w:val="34"/>
  </w:num>
  <w:num w:numId="35" w16cid:durableId="1319189148">
    <w:abstractNumId w:val="33"/>
  </w:num>
  <w:num w:numId="36" w16cid:durableId="2140831725">
    <w:abstractNumId w:val="15"/>
  </w:num>
  <w:num w:numId="37" w16cid:durableId="1789470263">
    <w:abstractNumId w:val="9"/>
  </w:num>
  <w:num w:numId="38" w16cid:durableId="605622096">
    <w:abstractNumId w:val="2"/>
  </w:num>
  <w:num w:numId="39" w16cid:durableId="1017653037">
    <w:abstractNumId w:val="3"/>
  </w:num>
  <w:num w:numId="40" w16cid:durableId="1096825196">
    <w:abstractNumId w:val="32"/>
  </w:num>
  <w:num w:numId="41" w16cid:durableId="1907951970">
    <w:abstractNumId w:val="23"/>
  </w:num>
  <w:num w:numId="42" w16cid:durableId="41320644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491"/>
    <w:rsid w:val="00014024"/>
    <w:rsid w:val="00030016"/>
    <w:rsid w:val="000313BF"/>
    <w:rsid w:val="00046F0F"/>
    <w:rsid w:val="0006527C"/>
    <w:rsid w:val="00070671"/>
    <w:rsid w:val="00076539"/>
    <w:rsid w:val="000867D7"/>
    <w:rsid w:val="00090357"/>
    <w:rsid w:val="00092E3F"/>
    <w:rsid w:val="000951BF"/>
    <w:rsid w:val="000A1CF0"/>
    <w:rsid w:val="000A2D51"/>
    <w:rsid w:val="000B1654"/>
    <w:rsid w:val="000B2CDC"/>
    <w:rsid w:val="000B3971"/>
    <w:rsid w:val="000B4212"/>
    <w:rsid w:val="000B716A"/>
    <w:rsid w:val="000C2ADC"/>
    <w:rsid w:val="000E1932"/>
    <w:rsid w:val="001014B1"/>
    <w:rsid w:val="001055EF"/>
    <w:rsid w:val="00112C43"/>
    <w:rsid w:val="0011483F"/>
    <w:rsid w:val="001167F8"/>
    <w:rsid w:val="00116F1A"/>
    <w:rsid w:val="0011788A"/>
    <w:rsid w:val="00117C87"/>
    <w:rsid w:val="00121058"/>
    <w:rsid w:val="00134487"/>
    <w:rsid w:val="00134D22"/>
    <w:rsid w:val="0014046C"/>
    <w:rsid w:val="00143AE3"/>
    <w:rsid w:val="0014469B"/>
    <w:rsid w:val="001459AC"/>
    <w:rsid w:val="00146286"/>
    <w:rsid w:val="001516BE"/>
    <w:rsid w:val="001640E1"/>
    <w:rsid w:val="001775F6"/>
    <w:rsid w:val="00182759"/>
    <w:rsid w:val="00184352"/>
    <w:rsid w:val="0019070D"/>
    <w:rsid w:val="00191492"/>
    <w:rsid w:val="00193306"/>
    <w:rsid w:val="001977A5"/>
    <w:rsid w:val="001B1F60"/>
    <w:rsid w:val="001B6E64"/>
    <w:rsid w:val="001C339E"/>
    <w:rsid w:val="001C3E32"/>
    <w:rsid w:val="001C5270"/>
    <w:rsid w:val="001D164B"/>
    <w:rsid w:val="001D2C80"/>
    <w:rsid w:val="001D5364"/>
    <w:rsid w:val="001E06B8"/>
    <w:rsid w:val="001E2088"/>
    <w:rsid w:val="001E434E"/>
    <w:rsid w:val="001E70C7"/>
    <w:rsid w:val="001F029E"/>
    <w:rsid w:val="001F548B"/>
    <w:rsid w:val="00201B26"/>
    <w:rsid w:val="00203C8B"/>
    <w:rsid w:val="0021656D"/>
    <w:rsid w:val="00216B42"/>
    <w:rsid w:val="00220663"/>
    <w:rsid w:val="0022357D"/>
    <w:rsid w:val="00231A8D"/>
    <w:rsid w:val="00240F65"/>
    <w:rsid w:val="00251DE1"/>
    <w:rsid w:val="00253793"/>
    <w:rsid w:val="00256ADC"/>
    <w:rsid w:val="00262A81"/>
    <w:rsid w:val="002650C8"/>
    <w:rsid w:val="00265449"/>
    <w:rsid w:val="002663DC"/>
    <w:rsid w:val="002820A1"/>
    <w:rsid w:val="00282495"/>
    <w:rsid w:val="00287DA6"/>
    <w:rsid w:val="00293C5E"/>
    <w:rsid w:val="0029475F"/>
    <w:rsid w:val="0029549A"/>
    <w:rsid w:val="0029589D"/>
    <w:rsid w:val="00295A33"/>
    <w:rsid w:val="002971DA"/>
    <w:rsid w:val="002A1EE7"/>
    <w:rsid w:val="002A34DB"/>
    <w:rsid w:val="002A544E"/>
    <w:rsid w:val="002A5FE5"/>
    <w:rsid w:val="002B0CD0"/>
    <w:rsid w:val="002D0050"/>
    <w:rsid w:val="002D0215"/>
    <w:rsid w:val="002E14F6"/>
    <w:rsid w:val="002E1511"/>
    <w:rsid w:val="002E6430"/>
    <w:rsid w:val="002F1081"/>
    <w:rsid w:val="002F2057"/>
    <w:rsid w:val="002F559F"/>
    <w:rsid w:val="00304082"/>
    <w:rsid w:val="00310B3D"/>
    <w:rsid w:val="003127C9"/>
    <w:rsid w:val="003136A1"/>
    <w:rsid w:val="00315190"/>
    <w:rsid w:val="003204B1"/>
    <w:rsid w:val="00320F97"/>
    <w:rsid w:val="00322DAA"/>
    <w:rsid w:val="003253F3"/>
    <w:rsid w:val="0033456E"/>
    <w:rsid w:val="00336234"/>
    <w:rsid w:val="003375E6"/>
    <w:rsid w:val="00350C3F"/>
    <w:rsid w:val="00351A92"/>
    <w:rsid w:val="00351EDE"/>
    <w:rsid w:val="00352A5F"/>
    <w:rsid w:val="003550AA"/>
    <w:rsid w:val="00357797"/>
    <w:rsid w:val="0036774E"/>
    <w:rsid w:val="0037200D"/>
    <w:rsid w:val="00376459"/>
    <w:rsid w:val="00390D96"/>
    <w:rsid w:val="00395B1C"/>
    <w:rsid w:val="003A3638"/>
    <w:rsid w:val="003A4BFB"/>
    <w:rsid w:val="003A6E16"/>
    <w:rsid w:val="003B43BE"/>
    <w:rsid w:val="003B63F2"/>
    <w:rsid w:val="003C0BC2"/>
    <w:rsid w:val="003C0E83"/>
    <w:rsid w:val="003C300D"/>
    <w:rsid w:val="003D09B4"/>
    <w:rsid w:val="003D311F"/>
    <w:rsid w:val="003D37C4"/>
    <w:rsid w:val="003D66C7"/>
    <w:rsid w:val="003D6835"/>
    <w:rsid w:val="003E1689"/>
    <w:rsid w:val="003E7D91"/>
    <w:rsid w:val="003F70ED"/>
    <w:rsid w:val="0040375B"/>
    <w:rsid w:val="00426316"/>
    <w:rsid w:val="004274A4"/>
    <w:rsid w:val="004313F3"/>
    <w:rsid w:val="00435238"/>
    <w:rsid w:val="00444C01"/>
    <w:rsid w:val="00445DCD"/>
    <w:rsid w:val="004478EB"/>
    <w:rsid w:val="00453D7B"/>
    <w:rsid w:val="00456891"/>
    <w:rsid w:val="00473A2C"/>
    <w:rsid w:val="00475EB2"/>
    <w:rsid w:val="004762CB"/>
    <w:rsid w:val="00482832"/>
    <w:rsid w:val="00483038"/>
    <w:rsid w:val="004A11F9"/>
    <w:rsid w:val="004A6FFE"/>
    <w:rsid w:val="004B58EC"/>
    <w:rsid w:val="004B6186"/>
    <w:rsid w:val="004B61A4"/>
    <w:rsid w:val="004B7DD9"/>
    <w:rsid w:val="004D6415"/>
    <w:rsid w:val="004E0AE4"/>
    <w:rsid w:val="004E2CF3"/>
    <w:rsid w:val="004E5662"/>
    <w:rsid w:val="004E5AAE"/>
    <w:rsid w:val="004E673C"/>
    <w:rsid w:val="004F420E"/>
    <w:rsid w:val="004F5E0B"/>
    <w:rsid w:val="0050090C"/>
    <w:rsid w:val="0050286D"/>
    <w:rsid w:val="00513448"/>
    <w:rsid w:val="0051469B"/>
    <w:rsid w:val="005208EA"/>
    <w:rsid w:val="0053169C"/>
    <w:rsid w:val="00537E90"/>
    <w:rsid w:val="00551BB5"/>
    <w:rsid w:val="0055389D"/>
    <w:rsid w:val="00555534"/>
    <w:rsid w:val="005600B7"/>
    <w:rsid w:val="00561DBB"/>
    <w:rsid w:val="00571360"/>
    <w:rsid w:val="0057275D"/>
    <w:rsid w:val="00582A35"/>
    <w:rsid w:val="00582EC6"/>
    <w:rsid w:val="00584E1F"/>
    <w:rsid w:val="005913B8"/>
    <w:rsid w:val="005A643B"/>
    <w:rsid w:val="005B02C7"/>
    <w:rsid w:val="005B2994"/>
    <w:rsid w:val="005C4740"/>
    <w:rsid w:val="005C4E2D"/>
    <w:rsid w:val="005D06E1"/>
    <w:rsid w:val="005D0A41"/>
    <w:rsid w:val="005D7868"/>
    <w:rsid w:val="005D7CD2"/>
    <w:rsid w:val="005F228A"/>
    <w:rsid w:val="005F2894"/>
    <w:rsid w:val="005F44E8"/>
    <w:rsid w:val="005F6706"/>
    <w:rsid w:val="005F7F2F"/>
    <w:rsid w:val="00602615"/>
    <w:rsid w:val="0065462D"/>
    <w:rsid w:val="0065585F"/>
    <w:rsid w:val="00655FEA"/>
    <w:rsid w:val="00657BCD"/>
    <w:rsid w:val="00660295"/>
    <w:rsid w:val="00673DCC"/>
    <w:rsid w:val="00677E9A"/>
    <w:rsid w:val="00682A9C"/>
    <w:rsid w:val="0068431A"/>
    <w:rsid w:val="0068773A"/>
    <w:rsid w:val="006915B3"/>
    <w:rsid w:val="00694B6B"/>
    <w:rsid w:val="00696D7E"/>
    <w:rsid w:val="006A4CA2"/>
    <w:rsid w:val="006A53BB"/>
    <w:rsid w:val="006A58C2"/>
    <w:rsid w:val="006A6C0A"/>
    <w:rsid w:val="006B3B77"/>
    <w:rsid w:val="006B5B44"/>
    <w:rsid w:val="006B76F0"/>
    <w:rsid w:val="006C0A2D"/>
    <w:rsid w:val="006C55AA"/>
    <w:rsid w:val="006C6F71"/>
    <w:rsid w:val="006D2114"/>
    <w:rsid w:val="006D5691"/>
    <w:rsid w:val="006E04FD"/>
    <w:rsid w:val="006E5E66"/>
    <w:rsid w:val="006F0092"/>
    <w:rsid w:val="006F2B3F"/>
    <w:rsid w:val="006F4D50"/>
    <w:rsid w:val="007009DD"/>
    <w:rsid w:val="00704689"/>
    <w:rsid w:val="007159E9"/>
    <w:rsid w:val="00722D44"/>
    <w:rsid w:val="00724BF0"/>
    <w:rsid w:val="007257F0"/>
    <w:rsid w:val="00730B22"/>
    <w:rsid w:val="00741492"/>
    <w:rsid w:val="00746C00"/>
    <w:rsid w:val="00760F6E"/>
    <w:rsid w:val="007626EE"/>
    <w:rsid w:val="0076754B"/>
    <w:rsid w:val="00770F96"/>
    <w:rsid w:val="00772E44"/>
    <w:rsid w:val="007733AC"/>
    <w:rsid w:val="00775638"/>
    <w:rsid w:val="00782CE5"/>
    <w:rsid w:val="00786DC9"/>
    <w:rsid w:val="0079135E"/>
    <w:rsid w:val="00791943"/>
    <w:rsid w:val="007929DC"/>
    <w:rsid w:val="00794A95"/>
    <w:rsid w:val="007B7993"/>
    <w:rsid w:val="007C1429"/>
    <w:rsid w:val="007C2AB9"/>
    <w:rsid w:val="007C43C3"/>
    <w:rsid w:val="007C5EAB"/>
    <w:rsid w:val="007D3901"/>
    <w:rsid w:val="007D3E34"/>
    <w:rsid w:val="00801A80"/>
    <w:rsid w:val="00803001"/>
    <w:rsid w:val="0080480F"/>
    <w:rsid w:val="00806283"/>
    <w:rsid w:val="00807F9C"/>
    <w:rsid w:val="00811A57"/>
    <w:rsid w:val="00815F30"/>
    <w:rsid w:val="00825B14"/>
    <w:rsid w:val="008269E4"/>
    <w:rsid w:val="00827FA9"/>
    <w:rsid w:val="00842E50"/>
    <w:rsid w:val="00862C18"/>
    <w:rsid w:val="00867831"/>
    <w:rsid w:val="00867BC3"/>
    <w:rsid w:val="008705E1"/>
    <w:rsid w:val="00872B2E"/>
    <w:rsid w:val="00877419"/>
    <w:rsid w:val="00880578"/>
    <w:rsid w:val="00880BFF"/>
    <w:rsid w:val="00881791"/>
    <w:rsid w:val="00881946"/>
    <w:rsid w:val="008960A5"/>
    <w:rsid w:val="00896F55"/>
    <w:rsid w:val="008A18C2"/>
    <w:rsid w:val="008A3DA5"/>
    <w:rsid w:val="008B267D"/>
    <w:rsid w:val="008D2259"/>
    <w:rsid w:val="008D6958"/>
    <w:rsid w:val="008E2529"/>
    <w:rsid w:val="008E32F9"/>
    <w:rsid w:val="008F2594"/>
    <w:rsid w:val="008F49F4"/>
    <w:rsid w:val="008F794B"/>
    <w:rsid w:val="00903B93"/>
    <w:rsid w:val="0090445F"/>
    <w:rsid w:val="009135EE"/>
    <w:rsid w:val="0091492B"/>
    <w:rsid w:val="009237A8"/>
    <w:rsid w:val="00925636"/>
    <w:rsid w:val="00937924"/>
    <w:rsid w:val="0094452B"/>
    <w:rsid w:val="00947C5B"/>
    <w:rsid w:val="009518C6"/>
    <w:rsid w:val="00952568"/>
    <w:rsid w:val="0096112C"/>
    <w:rsid w:val="009621C5"/>
    <w:rsid w:val="00967ED7"/>
    <w:rsid w:val="009775A0"/>
    <w:rsid w:val="00983811"/>
    <w:rsid w:val="009848D9"/>
    <w:rsid w:val="009908DF"/>
    <w:rsid w:val="00991D2C"/>
    <w:rsid w:val="009922F2"/>
    <w:rsid w:val="0099349E"/>
    <w:rsid w:val="00993530"/>
    <w:rsid w:val="009963E8"/>
    <w:rsid w:val="0099762E"/>
    <w:rsid w:val="009A3132"/>
    <w:rsid w:val="009B1F6F"/>
    <w:rsid w:val="009B42A6"/>
    <w:rsid w:val="009C54C3"/>
    <w:rsid w:val="009C5CF9"/>
    <w:rsid w:val="009D000E"/>
    <w:rsid w:val="009D5479"/>
    <w:rsid w:val="009E09A4"/>
    <w:rsid w:val="009E5B7A"/>
    <w:rsid w:val="009E6611"/>
    <w:rsid w:val="009F2B2F"/>
    <w:rsid w:val="009F2D2F"/>
    <w:rsid w:val="009F3629"/>
    <w:rsid w:val="009F5977"/>
    <w:rsid w:val="00A02C3E"/>
    <w:rsid w:val="00A074E2"/>
    <w:rsid w:val="00A0780C"/>
    <w:rsid w:val="00A15B58"/>
    <w:rsid w:val="00A205D6"/>
    <w:rsid w:val="00A22FA6"/>
    <w:rsid w:val="00A254A4"/>
    <w:rsid w:val="00A32769"/>
    <w:rsid w:val="00A4077F"/>
    <w:rsid w:val="00A50AA0"/>
    <w:rsid w:val="00A55E8F"/>
    <w:rsid w:val="00A66700"/>
    <w:rsid w:val="00A73F29"/>
    <w:rsid w:val="00A8038D"/>
    <w:rsid w:val="00A8177A"/>
    <w:rsid w:val="00A83409"/>
    <w:rsid w:val="00A842A6"/>
    <w:rsid w:val="00A861EB"/>
    <w:rsid w:val="00A915CF"/>
    <w:rsid w:val="00AA3ACF"/>
    <w:rsid w:val="00AA6308"/>
    <w:rsid w:val="00AA7B64"/>
    <w:rsid w:val="00AB3878"/>
    <w:rsid w:val="00AD55B6"/>
    <w:rsid w:val="00AE4820"/>
    <w:rsid w:val="00AE5503"/>
    <w:rsid w:val="00AF3A6B"/>
    <w:rsid w:val="00AF7BC8"/>
    <w:rsid w:val="00B02CBD"/>
    <w:rsid w:val="00B03C02"/>
    <w:rsid w:val="00B17E40"/>
    <w:rsid w:val="00B3280A"/>
    <w:rsid w:val="00B3312C"/>
    <w:rsid w:val="00B349C8"/>
    <w:rsid w:val="00B36149"/>
    <w:rsid w:val="00B4007E"/>
    <w:rsid w:val="00B4331C"/>
    <w:rsid w:val="00B7303C"/>
    <w:rsid w:val="00B81461"/>
    <w:rsid w:val="00B819F6"/>
    <w:rsid w:val="00B869C2"/>
    <w:rsid w:val="00BA3E8D"/>
    <w:rsid w:val="00BA4582"/>
    <w:rsid w:val="00BA793E"/>
    <w:rsid w:val="00BB2181"/>
    <w:rsid w:val="00BB35F1"/>
    <w:rsid w:val="00BB6811"/>
    <w:rsid w:val="00BB710C"/>
    <w:rsid w:val="00BB7A1E"/>
    <w:rsid w:val="00BC494D"/>
    <w:rsid w:val="00BD7127"/>
    <w:rsid w:val="00BD78C3"/>
    <w:rsid w:val="00BE5AAF"/>
    <w:rsid w:val="00BF3A60"/>
    <w:rsid w:val="00BF494D"/>
    <w:rsid w:val="00C030AB"/>
    <w:rsid w:val="00C03C11"/>
    <w:rsid w:val="00C061E5"/>
    <w:rsid w:val="00C107F6"/>
    <w:rsid w:val="00C12CDA"/>
    <w:rsid w:val="00C13286"/>
    <w:rsid w:val="00C23BDD"/>
    <w:rsid w:val="00C348D6"/>
    <w:rsid w:val="00C4037F"/>
    <w:rsid w:val="00C41092"/>
    <w:rsid w:val="00C50706"/>
    <w:rsid w:val="00C527BC"/>
    <w:rsid w:val="00C55039"/>
    <w:rsid w:val="00C60614"/>
    <w:rsid w:val="00C66926"/>
    <w:rsid w:val="00C75526"/>
    <w:rsid w:val="00C84D07"/>
    <w:rsid w:val="00C902D2"/>
    <w:rsid w:val="00C9407B"/>
    <w:rsid w:val="00C96F72"/>
    <w:rsid w:val="00CA05D1"/>
    <w:rsid w:val="00CA6AE7"/>
    <w:rsid w:val="00CB4666"/>
    <w:rsid w:val="00CC70F7"/>
    <w:rsid w:val="00CD24A8"/>
    <w:rsid w:val="00CE411A"/>
    <w:rsid w:val="00CE6D1C"/>
    <w:rsid w:val="00D02E34"/>
    <w:rsid w:val="00D058ED"/>
    <w:rsid w:val="00D066ED"/>
    <w:rsid w:val="00D23EA0"/>
    <w:rsid w:val="00D2573C"/>
    <w:rsid w:val="00D25F73"/>
    <w:rsid w:val="00D26D72"/>
    <w:rsid w:val="00D32063"/>
    <w:rsid w:val="00D37AC3"/>
    <w:rsid w:val="00D4695F"/>
    <w:rsid w:val="00D53D39"/>
    <w:rsid w:val="00D546CE"/>
    <w:rsid w:val="00D600FC"/>
    <w:rsid w:val="00D61EDC"/>
    <w:rsid w:val="00D64A55"/>
    <w:rsid w:val="00D65FC0"/>
    <w:rsid w:val="00D70327"/>
    <w:rsid w:val="00D733E0"/>
    <w:rsid w:val="00D8755A"/>
    <w:rsid w:val="00D9160E"/>
    <w:rsid w:val="00D91DBA"/>
    <w:rsid w:val="00D92050"/>
    <w:rsid w:val="00D95274"/>
    <w:rsid w:val="00D969DA"/>
    <w:rsid w:val="00DA1BFD"/>
    <w:rsid w:val="00DA7C15"/>
    <w:rsid w:val="00DC36DA"/>
    <w:rsid w:val="00DC3D3D"/>
    <w:rsid w:val="00DC3E4D"/>
    <w:rsid w:val="00DD494D"/>
    <w:rsid w:val="00DE05F2"/>
    <w:rsid w:val="00DE1049"/>
    <w:rsid w:val="00DE71E2"/>
    <w:rsid w:val="00DE7857"/>
    <w:rsid w:val="00DF55A2"/>
    <w:rsid w:val="00DF67D8"/>
    <w:rsid w:val="00E05562"/>
    <w:rsid w:val="00E11DEF"/>
    <w:rsid w:val="00E17CD5"/>
    <w:rsid w:val="00E204C0"/>
    <w:rsid w:val="00E26318"/>
    <w:rsid w:val="00E34AAE"/>
    <w:rsid w:val="00E354A2"/>
    <w:rsid w:val="00E42EDE"/>
    <w:rsid w:val="00E44367"/>
    <w:rsid w:val="00E51D82"/>
    <w:rsid w:val="00E60933"/>
    <w:rsid w:val="00E620CE"/>
    <w:rsid w:val="00E77447"/>
    <w:rsid w:val="00E863EA"/>
    <w:rsid w:val="00E87915"/>
    <w:rsid w:val="00E91602"/>
    <w:rsid w:val="00E971AD"/>
    <w:rsid w:val="00EA1C94"/>
    <w:rsid w:val="00EA634D"/>
    <w:rsid w:val="00EB0556"/>
    <w:rsid w:val="00EB1EDE"/>
    <w:rsid w:val="00EC10EC"/>
    <w:rsid w:val="00EC17C1"/>
    <w:rsid w:val="00EC4F4D"/>
    <w:rsid w:val="00EC6BB5"/>
    <w:rsid w:val="00ED0427"/>
    <w:rsid w:val="00ED0BEB"/>
    <w:rsid w:val="00ED6674"/>
    <w:rsid w:val="00EE3E11"/>
    <w:rsid w:val="00EF1DE7"/>
    <w:rsid w:val="00EF2E06"/>
    <w:rsid w:val="00EF5B63"/>
    <w:rsid w:val="00EF7ACE"/>
    <w:rsid w:val="00F00353"/>
    <w:rsid w:val="00F02300"/>
    <w:rsid w:val="00F05CCC"/>
    <w:rsid w:val="00F10C0D"/>
    <w:rsid w:val="00F1162E"/>
    <w:rsid w:val="00F15645"/>
    <w:rsid w:val="00F1586C"/>
    <w:rsid w:val="00F15E39"/>
    <w:rsid w:val="00F16218"/>
    <w:rsid w:val="00F22280"/>
    <w:rsid w:val="00F23841"/>
    <w:rsid w:val="00F26E7D"/>
    <w:rsid w:val="00F27A40"/>
    <w:rsid w:val="00F35CAF"/>
    <w:rsid w:val="00F37B1E"/>
    <w:rsid w:val="00F43238"/>
    <w:rsid w:val="00F45997"/>
    <w:rsid w:val="00F52D59"/>
    <w:rsid w:val="00F554CF"/>
    <w:rsid w:val="00F6299A"/>
    <w:rsid w:val="00F64C1C"/>
    <w:rsid w:val="00F66A7E"/>
    <w:rsid w:val="00F75002"/>
    <w:rsid w:val="00F759C1"/>
    <w:rsid w:val="00F75A63"/>
    <w:rsid w:val="00F75EF7"/>
    <w:rsid w:val="00F76017"/>
    <w:rsid w:val="00F823A3"/>
    <w:rsid w:val="00F87493"/>
    <w:rsid w:val="00F927B4"/>
    <w:rsid w:val="00F95B87"/>
    <w:rsid w:val="00F96E0E"/>
    <w:rsid w:val="00FA1823"/>
    <w:rsid w:val="00FA2638"/>
    <w:rsid w:val="00FA2B49"/>
    <w:rsid w:val="00FA39CE"/>
    <w:rsid w:val="00FA6E0B"/>
    <w:rsid w:val="00FB0416"/>
    <w:rsid w:val="00FB21E7"/>
    <w:rsid w:val="00FB3618"/>
    <w:rsid w:val="00FB5DB2"/>
    <w:rsid w:val="00FC1B98"/>
    <w:rsid w:val="00FC689E"/>
    <w:rsid w:val="00FD569D"/>
    <w:rsid w:val="00FE0E3E"/>
    <w:rsid w:val="00FE2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semiHidden/>
    <w:unhideWhenUsed/>
    <w:rsid w:val="00FB3618"/>
  </w:style>
  <w:style w:type="character" w:customStyle="1" w:styleId="CommentTextChar">
    <w:name w:val="Comment Text Char"/>
    <w:basedOn w:val="DefaultParagraphFont"/>
    <w:link w:val="CommentText"/>
    <w:uiPriority w:val="99"/>
    <w:semiHidden/>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FFAB7-5EFE-49AA-AFB4-FB8754BE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8756</Words>
  <Characters>50790</Characters>
  <Application>Microsoft Office Word</Application>
  <DocSecurity>0</DocSecurity>
  <Lines>423</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2024-01-15T15:48:00Z</dcterms:created>
  <dcterms:modified xsi:type="dcterms:W3CDTF">2024-01-15T15:48:00Z</dcterms:modified>
</cp:coreProperties>
</file>